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Default="00983EA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83EA1" w:rsidRDefault="00983EA1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983EA1" w:rsidRDefault="00983EA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983EA1" w:rsidRDefault="00983EA1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  <w:r w:rsidR="00952C87"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  <w:r w:rsidR="00952C87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952C87">
              <w:rPr>
                <w:rFonts w:ascii="Times New Roman" w:eastAsia="Arial" w:hAnsi="Times New Roman" w:cs="Times New Roman"/>
              </w:rPr>
              <w:t>3002-961/17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39732A" w:rsidRDefault="0039732A" w:rsidP="0039732A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N° 1 - </w:t>
            </w:r>
            <w:r w:rsidR="00C23023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>1) inmueble en la localidad de</w:t>
            </w:r>
            <w:r w:rsidR="00952C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Gregorio </w:t>
            </w:r>
            <w:r w:rsidR="00E360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 </w:t>
            </w:r>
            <w:proofErr w:type="spellStart"/>
            <w:r w:rsidR="00952C87">
              <w:rPr>
                <w:rFonts w:ascii="Times New Roman" w:hAnsi="Times New Roman" w:cs="Times New Roman"/>
                <w:b/>
                <w:sz w:val="20"/>
                <w:szCs w:val="20"/>
              </w:rPr>
              <w:t>Laferrere</w:t>
            </w:r>
            <w:proofErr w:type="spellEnd"/>
            <w:r w:rsidR="00952C87">
              <w:rPr>
                <w:rFonts w:ascii="Times New Roman" w:hAnsi="Times New Roman" w:cs="Times New Roman"/>
                <w:b/>
                <w:sz w:val="20"/>
                <w:szCs w:val="20"/>
              </w:rPr>
              <w:t>, partido de La Matanza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23023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con destino a</w:t>
            </w:r>
            <w:r w:rsidR="00952C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Fiscalías y Defensorías Descentralizadas.</w:t>
            </w:r>
            <w:r w:rsidR="00C23023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La locación será por el término de veinticuatro (24) meses</w:t>
            </w:r>
            <w:r w:rsidR="00983EA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983EA1" w:rsidRDefault="00983EA1" w:rsidP="00983EA1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N° 2 -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Locación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1) inmueble en la localidad de Gregorio </w:t>
            </w:r>
            <w:r w:rsidR="00E360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Laferrere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partido de La Matanza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 destino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Casa de Justicia y Defensorías Descentralizadas.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La locación será por el término de veinticuatro (24) meses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952C87" w:rsidRPr="00181BF6" w:rsidRDefault="0039732A" w:rsidP="0039732A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N° </w:t>
            </w:r>
            <w:r w:rsidR="00983EA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="00952C87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Locación</w:t>
            </w:r>
            <w:r w:rsidR="00952C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952C87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952C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1) inmueble en la localidad de Gregorio </w:t>
            </w:r>
            <w:r w:rsidR="00E360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 </w:t>
            </w:r>
            <w:bookmarkStart w:id="0" w:name="_GoBack"/>
            <w:bookmarkEnd w:id="0"/>
            <w:proofErr w:type="spellStart"/>
            <w:r w:rsidR="00952C87">
              <w:rPr>
                <w:rFonts w:ascii="Times New Roman" w:hAnsi="Times New Roman" w:cs="Times New Roman"/>
                <w:b/>
                <w:sz w:val="20"/>
                <w:szCs w:val="20"/>
              </w:rPr>
              <w:t>Laferrere</w:t>
            </w:r>
            <w:proofErr w:type="spellEnd"/>
            <w:r w:rsidR="00952C87">
              <w:rPr>
                <w:rFonts w:ascii="Times New Roman" w:hAnsi="Times New Roman" w:cs="Times New Roman"/>
                <w:b/>
                <w:sz w:val="20"/>
                <w:szCs w:val="20"/>
              </w:rPr>
              <w:t>, partido de La Matanza</w:t>
            </w:r>
            <w:r w:rsidR="00952C87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 destino a</w:t>
            </w:r>
            <w:r w:rsidR="00952C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Fiscalías y Defensorías Descentralizadas y Casa de Justicia.</w:t>
            </w:r>
            <w:r w:rsidR="00952C87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La locación será por el término de veinticuatro (24) meses</w:t>
            </w:r>
            <w:r w:rsidR="00952C8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51A49" w:rsidRPr="00181BF6" w:rsidRDefault="00C51A49" w:rsidP="00952C87">
            <w:pPr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952C87">
              <w:rPr>
                <w:b/>
                <w:bCs/>
                <w:sz w:val="16"/>
                <w:szCs w:val="16"/>
              </w:rPr>
              <w:t>JUDICIAL DE LA MATANZA, CALLE ENTRE RIOS N° 3171, SAN JUSTO.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772544" w:rsidP="009A383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Hasta el  día </w:t>
            </w:r>
            <w:r w:rsidR="009A383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18 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</w:t>
            </w:r>
            <w:r w:rsidR="009A383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OCTUBRE</w:t>
            </w: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2017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 w:rsidR="009A383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10:00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2C87" w:rsidRDefault="00952C87" w:rsidP="00952C87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952C87" w:rsidRDefault="00952C87" w:rsidP="00952C87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DE LA MATANZA, CALLE ENTRE RIOS N° 3171, SAN JUSTO.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9A383C" w:rsidP="009A383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18 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OCTUBRE 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 2017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A las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10:0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 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Pr="00926E29" w:rsidRDefault="00983EA1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983EA1" w:rsidRPr="00926E29" w:rsidRDefault="00983EA1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983EA1" w:rsidRPr="00926E29" w:rsidRDefault="00983EA1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983EA1" w:rsidRPr="00926E29" w:rsidRDefault="00983EA1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Default="00983EA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3EA1" w:rsidRDefault="00983EA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Default="00983EA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3EA1" w:rsidRDefault="00983EA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Default="00983EA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3EA1" w:rsidRDefault="00983EA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Default="00983EA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983EA1" w:rsidRDefault="00983EA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Default="00983EA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3EA1" w:rsidRDefault="00983EA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Default="00983EA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983EA1" w:rsidRDefault="00983EA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Default="00983EA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3EA1" w:rsidRDefault="00983EA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Default="00983EA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3EA1" w:rsidRDefault="00983EA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Default="00983EA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3EA1" w:rsidRDefault="00983EA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Default="00983EA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3EA1" w:rsidRDefault="00983EA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Default="00983EA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83EA1" w:rsidRDefault="00983EA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83EA1" w:rsidRDefault="00983EA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3EA1" w:rsidRDefault="00983EA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83EA1" w:rsidRDefault="00983EA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83EA1" w:rsidRDefault="00983EA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Default="00983EA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3EA1" w:rsidRDefault="00983EA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Default="00983EA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3EA1" w:rsidRDefault="00983EA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Default="00983EA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3EA1" w:rsidRDefault="00983EA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Default="00983EA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3EA1" w:rsidRDefault="00983EA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Default="00983EA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3EA1" w:rsidRDefault="00983EA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Default="00983EA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3EA1" w:rsidRDefault="00983EA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Default="00983EA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3EA1" w:rsidRDefault="00983EA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Default="00983EA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3EA1" w:rsidRDefault="00983EA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Default="00983EA1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3EA1" w:rsidRDefault="00983EA1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952C87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E3604F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Pr="00926E29" w:rsidRDefault="00983EA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983EA1" w:rsidRDefault="00983EA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83EA1" w:rsidRPr="00926E29" w:rsidRDefault="00983EA1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983EA1" w:rsidRPr="00926E29" w:rsidRDefault="00983EA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983EA1" w:rsidRDefault="00983EA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983EA1" w:rsidRPr="00926E29" w:rsidRDefault="00983EA1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Pr="00926E29" w:rsidRDefault="00983EA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983EA1" w:rsidRPr="00926E29" w:rsidRDefault="00983EA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83EA1" w:rsidRPr="00926E29" w:rsidRDefault="00983EA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983EA1" w:rsidRPr="00926E29" w:rsidRDefault="00983EA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83EA1" w:rsidRDefault="00983EA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3EA1" w:rsidRDefault="00983EA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3EA1" w:rsidRDefault="00983EA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3EA1" w:rsidRDefault="00983EA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3EA1" w:rsidRDefault="00983EA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3EA1" w:rsidRDefault="00983EA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3EA1" w:rsidRDefault="00983EA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3EA1" w:rsidRDefault="00983EA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3EA1" w:rsidRDefault="00983EA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983EA1" w:rsidRPr="00926E29" w:rsidRDefault="00983EA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983EA1" w:rsidRPr="00926E29" w:rsidRDefault="00983EA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83EA1" w:rsidRPr="00926E29" w:rsidRDefault="00983EA1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983EA1" w:rsidRPr="00926E29" w:rsidRDefault="00983EA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83EA1" w:rsidRDefault="00983EA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3EA1" w:rsidRDefault="00983EA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3EA1" w:rsidRDefault="00983EA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3EA1" w:rsidRDefault="00983EA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3EA1" w:rsidRDefault="00983EA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3EA1" w:rsidRDefault="00983EA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3EA1" w:rsidRDefault="00983EA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3EA1" w:rsidRDefault="00983EA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3EA1" w:rsidRDefault="00983EA1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Pr="00926E29" w:rsidRDefault="00983EA1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983EA1" w:rsidRPr="00926E29" w:rsidRDefault="00983EA1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83EA1" w:rsidRPr="00926E29" w:rsidRDefault="00983EA1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983EA1" w:rsidRPr="00926E29" w:rsidRDefault="00983EA1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983EA1" w:rsidRPr="00926E29" w:rsidRDefault="00983EA1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83EA1" w:rsidRPr="00926E29" w:rsidRDefault="00983EA1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Default="00983EA1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3EA1" w:rsidRDefault="00983EA1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Default="00983EA1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3EA1" w:rsidRDefault="00983EA1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Pr="00776075" w:rsidRDefault="00983EA1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983EA1" w:rsidRPr="00776075" w:rsidRDefault="00983EA1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Default="00983EA1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3EA1" w:rsidRDefault="00983EA1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3EA1" w:rsidRDefault="00983EA1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3EA1" w:rsidRDefault="00983EA1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983EA1" w:rsidRDefault="00983EA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lastRenderedPageBreak/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  <w:p w:rsidR="0039732A" w:rsidRPr="007C3372" w:rsidRDefault="0039732A" w:rsidP="00AA02A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Reglón N° 1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39732A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1823AE" w:rsidP="0039732A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3002-</w:t>
            </w:r>
            <w:r w:rsidR="0039732A">
              <w:rPr>
                <w:rFonts w:eastAsia="Arial"/>
                <w:sz w:val="22"/>
                <w:szCs w:val="22"/>
              </w:rPr>
              <w:t>961/17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952C87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952C87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514468" w:rsidRDefault="00514468" w:rsidP="00983EA1">
      <w:pPr>
        <w:pStyle w:val="Epgrafe1"/>
        <w:tabs>
          <w:tab w:val="left" w:pos="1920"/>
        </w:tabs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793D69" w:rsidTr="00DF4036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93D69" w:rsidRPr="00E67302" w:rsidRDefault="00793D69" w:rsidP="00DF4036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lastRenderedPageBreak/>
              <w:t>PLIEGO DE BASES Y CONDICIONES</w:t>
            </w:r>
          </w:p>
        </w:tc>
      </w:tr>
      <w:tr w:rsidR="00793D69" w:rsidTr="00DF4036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  <w:p w:rsidR="00793D69" w:rsidRPr="007C3372" w:rsidRDefault="00793D69" w:rsidP="00793D6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Reglón N° 2</w:t>
            </w:r>
          </w:p>
        </w:tc>
      </w:tr>
      <w:tr w:rsidR="00793D69" w:rsidTr="00DF4036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3D69" w:rsidTr="00DF4036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3D69" w:rsidTr="00DF4036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D69" w:rsidRPr="00E2733C" w:rsidRDefault="00793D69" w:rsidP="00DF4036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3D69" w:rsidTr="00DF4036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D69" w:rsidRPr="00E2733C" w:rsidRDefault="00793D69" w:rsidP="00DF4036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93D69" w:rsidRPr="007C3372" w:rsidRDefault="00793D69" w:rsidP="00DF4036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3D69" w:rsidTr="00DF4036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3002-961/17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3D69" w:rsidTr="00DF4036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3D69" w:rsidTr="00DF4036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D69" w:rsidRPr="007C3372" w:rsidRDefault="00793D69" w:rsidP="00DF4036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3D69" w:rsidTr="00DF4036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3D69" w:rsidTr="00DF4036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3D69" w:rsidTr="00DF4036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3D69" w:rsidTr="00DF4036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D69" w:rsidRPr="007C3372" w:rsidRDefault="00793D69" w:rsidP="00DF4036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3D69" w:rsidTr="00DF4036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D69" w:rsidRPr="00012B64" w:rsidRDefault="00793D69" w:rsidP="00DF4036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93D69" w:rsidRPr="00012B64" w:rsidRDefault="00793D69" w:rsidP="00DF4036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93D69" w:rsidRPr="00012B64" w:rsidRDefault="00793D69" w:rsidP="00DF4036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3D69" w:rsidTr="00DF4036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93D69" w:rsidRPr="00012B64" w:rsidRDefault="00793D69" w:rsidP="00DF4036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</w:p>
        </w:tc>
      </w:tr>
      <w:tr w:rsidR="00793D69" w:rsidTr="00DF4036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93D69" w:rsidRPr="00582DF7" w:rsidRDefault="00793D69" w:rsidP="00DF4036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93D69" w:rsidRPr="00012B64" w:rsidRDefault="00793D69" w:rsidP="00DF4036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</w:p>
        </w:tc>
      </w:tr>
      <w:tr w:rsidR="00793D69" w:rsidTr="00DF4036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D69" w:rsidRPr="007C3372" w:rsidRDefault="00793D69" w:rsidP="00DF4036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</w:p>
        </w:tc>
      </w:tr>
      <w:tr w:rsidR="00793D69" w:rsidTr="00DF4036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3D69" w:rsidTr="00DF4036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D69" w:rsidRPr="00476387" w:rsidRDefault="00793D69" w:rsidP="00DF4036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3D69" w:rsidTr="00DF4036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</w:p>
        </w:tc>
      </w:tr>
      <w:tr w:rsidR="00793D69" w:rsidTr="00DF4036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93D69" w:rsidTr="00DF4036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793D69" w:rsidRDefault="00793D69" w:rsidP="00793D69">
                  <w:pPr>
                    <w:widowControl/>
                    <w:numPr>
                      <w:ilvl w:val="0"/>
                      <w:numId w:val="18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793D69" w:rsidTr="00DF4036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793D69" w:rsidRDefault="00793D69" w:rsidP="00793D69">
                  <w:pPr>
                    <w:numPr>
                      <w:ilvl w:val="0"/>
                      <w:numId w:val="18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793D69" w:rsidRDefault="00793D69" w:rsidP="00DF4036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793D69" w:rsidRDefault="00793D69" w:rsidP="00DF4036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793D69" w:rsidRPr="00DA7EF2" w:rsidRDefault="00793D69" w:rsidP="00DF4036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793D69" w:rsidTr="00DF4036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3D69" w:rsidTr="00DF4036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793D69" w:rsidTr="00DF4036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3D69" w:rsidTr="00DF4036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793D69" w:rsidRDefault="00793D69" w:rsidP="00DF4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793D69" w:rsidTr="00DF4036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793D69" w:rsidRDefault="00793D69" w:rsidP="00DF4036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</w:p>
          <w:p w:rsidR="00793D69" w:rsidRDefault="00793D69" w:rsidP="00DF4036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983EA1" w:rsidRDefault="00983EA1">
      <w:r>
        <w:lastRenderedPageBreak/>
        <w:br w:type="page"/>
      </w:r>
    </w:p>
    <w:p w:rsidR="00514468" w:rsidRDefault="00514468" w:rsidP="006C12C1">
      <w:pPr>
        <w:pStyle w:val="Epgrafe1"/>
      </w:pPr>
    </w:p>
    <w:p w:rsidR="00514468" w:rsidRDefault="00514468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p w:rsidR="00983EA1" w:rsidRDefault="00983EA1" w:rsidP="006C12C1">
      <w:pPr>
        <w:pStyle w:val="Epgrafe1"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983EA1" w:rsidTr="00983EA1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83EA1" w:rsidRPr="00E67302" w:rsidRDefault="00983EA1" w:rsidP="00983EA1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lastRenderedPageBreak/>
              <w:t>PLIEGO DE BASES Y CONDICIONES</w:t>
            </w:r>
          </w:p>
        </w:tc>
      </w:tr>
      <w:tr w:rsidR="00983EA1" w:rsidTr="00983EA1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  <w:p w:rsidR="00983EA1" w:rsidRPr="007C3372" w:rsidRDefault="00983EA1" w:rsidP="00793D6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Reglón N° </w:t>
            </w:r>
            <w:r w:rsidR="00793D69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983EA1" w:rsidTr="00983EA1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83EA1" w:rsidTr="00983EA1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83EA1" w:rsidTr="00983EA1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3EA1" w:rsidRPr="00E2733C" w:rsidRDefault="00983EA1" w:rsidP="00983EA1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83EA1" w:rsidTr="00983EA1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3EA1" w:rsidRPr="00E2733C" w:rsidRDefault="00983EA1" w:rsidP="00983EA1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83EA1" w:rsidRPr="007C3372" w:rsidRDefault="00983EA1" w:rsidP="00983EA1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83EA1" w:rsidTr="00983EA1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3002-961/17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83EA1" w:rsidTr="00983EA1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83EA1" w:rsidTr="00983EA1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3EA1" w:rsidRPr="007C3372" w:rsidRDefault="00983EA1" w:rsidP="00983EA1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83EA1" w:rsidTr="00983EA1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83EA1" w:rsidTr="00983EA1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83EA1" w:rsidTr="00983EA1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83EA1" w:rsidTr="00983EA1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3EA1" w:rsidRPr="007C3372" w:rsidRDefault="00983EA1" w:rsidP="00983EA1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83EA1" w:rsidTr="00983EA1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3EA1" w:rsidRPr="00012B64" w:rsidRDefault="00983EA1" w:rsidP="00983EA1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83EA1" w:rsidRPr="00012B64" w:rsidRDefault="00983EA1" w:rsidP="00983EA1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83EA1" w:rsidRPr="00012B64" w:rsidRDefault="00983EA1" w:rsidP="00983EA1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83EA1" w:rsidTr="00983EA1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83EA1" w:rsidRPr="00012B64" w:rsidRDefault="00983EA1" w:rsidP="00983EA1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</w:p>
        </w:tc>
      </w:tr>
      <w:tr w:rsidR="00983EA1" w:rsidTr="00983EA1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83EA1" w:rsidRPr="00582DF7" w:rsidRDefault="00983EA1" w:rsidP="00983EA1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83EA1" w:rsidRPr="00012B64" w:rsidRDefault="00983EA1" w:rsidP="00983EA1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</w:p>
        </w:tc>
      </w:tr>
      <w:tr w:rsidR="00983EA1" w:rsidTr="00983EA1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3EA1" w:rsidRPr="007C3372" w:rsidRDefault="00983EA1" w:rsidP="00983EA1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</w:p>
        </w:tc>
      </w:tr>
      <w:tr w:rsidR="00983EA1" w:rsidTr="00983EA1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83EA1" w:rsidTr="00983EA1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3EA1" w:rsidRPr="00476387" w:rsidRDefault="00983EA1" w:rsidP="00983EA1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83EA1" w:rsidTr="00983EA1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</w:p>
        </w:tc>
      </w:tr>
      <w:tr w:rsidR="00983EA1" w:rsidTr="00983EA1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983EA1" w:rsidTr="00983EA1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983EA1" w:rsidRDefault="00983EA1" w:rsidP="00983EA1">
                  <w:pPr>
                    <w:widowControl/>
                    <w:numPr>
                      <w:ilvl w:val="0"/>
                      <w:numId w:val="17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983EA1" w:rsidTr="00983EA1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983EA1" w:rsidRDefault="00983EA1" w:rsidP="00983EA1">
                  <w:pPr>
                    <w:numPr>
                      <w:ilvl w:val="0"/>
                      <w:numId w:val="17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983EA1" w:rsidRDefault="00983EA1" w:rsidP="00983EA1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983EA1" w:rsidRDefault="00983EA1" w:rsidP="00983EA1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83EA1" w:rsidRPr="00DA7EF2" w:rsidRDefault="00983EA1" w:rsidP="00983EA1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983EA1" w:rsidTr="00983EA1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83EA1" w:rsidTr="00983EA1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983EA1" w:rsidTr="00983EA1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83EA1" w:rsidTr="00983EA1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983EA1" w:rsidRDefault="00983EA1" w:rsidP="00983E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983EA1" w:rsidTr="00983EA1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983EA1" w:rsidRDefault="00983EA1" w:rsidP="00983EA1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83EA1" w:rsidRDefault="00983EA1" w:rsidP="00983EA1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514468" w:rsidRDefault="00514468" w:rsidP="006C12C1">
      <w:pPr>
        <w:pStyle w:val="Epgrafe1"/>
      </w:pPr>
    </w:p>
    <w:p w:rsidR="00793D69" w:rsidRDefault="00793D69" w:rsidP="006C12C1">
      <w:pPr>
        <w:pStyle w:val="Epgrafe1"/>
      </w:pPr>
    </w:p>
    <w:p w:rsidR="00793D69" w:rsidRDefault="00793D69">
      <w:pPr>
        <w:widowControl/>
        <w:suppressAutoHyphens w:val="0"/>
        <w:autoSpaceDE/>
        <w:rPr>
          <w:i/>
          <w:iCs/>
        </w:rPr>
      </w:pPr>
      <w:r>
        <w:br w:type="page"/>
      </w:r>
    </w:p>
    <w:p w:rsidR="00514468" w:rsidRDefault="00514468" w:rsidP="006C12C1">
      <w:pPr>
        <w:pStyle w:val="Epgrafe1"/>
      </w:pPr>
    </w:p>
    <w:sectPr w:rsidR="00514468" w:rsidSect="00983EA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568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EA1" w:rsidRDefault="00983EA1">
      <w:r>
        <w:separator/>
      </w:r>
    </w:p>
  </w:endnote>
  <w:endnote w:type="continuationSeparator" w:id="0">
    <w:p w:rsidR="00983EA1" w:rsidRDefault="00983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EA1" w:rsidRDefault="00983EA1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EA1" w:rsidRDefault="00983EA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EA1" w:rsidRDefault="00983EA1">
    <w:pPr>
      <w:pStyle w:val="Piedepgina"/>
      <w:jc w:val="center"/>
      <w:rPr>
        <w:b/>
        <w:bCs/>
        <w:sz w:val="20"/>
        <w:szCs w:val="20"/>
      </w:rPr>
    </w:pPr>
  </w:p>
  <w:p w:rsidR="00983EA1" w:rsidRDefault="00983EA1">
    <w:pPr>
      <w:pStyle w:val="Piedepgina"/>
      <w:jc w:val="center"/>
      <w:rPr>
        <w:b/>
        <w:bCs/>
        <w:sz w:val="20"/>
        <w:szCs w:val="20"/>
      </w:rPr>
    </w:pPr>
  </w:p>
  <w:p w:rsidR="00983EA1" w:rsidRDefault="00983EA1">
    <w:pPr>
      <w:pStyle w:val="Piedepgina"/>
      <w:jc w:val="center"/>
      <w:rPr>
        <w:b/>
        <w:bCs/>
        <w:sz w:val="20"/>
        <w:szCs w:val="20"/>
      </w:rPr>
    </w:pPr>
  </w:p>
  <w:p w:rsidR="00983EA1" w:rsidRDefault="00983EA1">
    <w:pPr>
      <w:pStyle w:val="Piedepgina"/>
      <w:jc w:val="center"/>
      <w:rPr>
        <w:b/>
        <w:bCs/>
        <w:sz w:val="20"/>
        <w:szCs w:val="20"/>
      </w:rPr>
    </w:pPr>
  </w:p>
  <w:p w:rsidR="00983EA1" w:rsidRDefault="00983EA1">
    <w:pPr>
      <w:pStyle w:val="Piedepgina"/>
      <w:jc w:val="center"/>
      <w:rPr>
        <w:b/>
        <w:bCs/>
        <w:sz w:val="20"/>
        <w:szCs w:val="20"/>
      </w:rPr>
    </w:pPr>
  </w:p>
  <w:p w:rsidR="00983EA1" w:rsidRDefault="00983EA1">
    <w:pPr>
      <w:pStyle w:val="Piedepgina"/>
      <w:jc w:val="center"/>
      <w:rPr>
        <w:b/>
        <w:bCs/>
        <w:sz w:val="20"/>
        <w:szCs w:val="20"/>
      </w:rPr>
    </w:pPr>
  </w:p>
  <w:p w:rsidR="00983EA1" w:rsidRDefault="00983EA1">
    <w:pPr>
      <w:pStyle w:val="Piedepgina"/>
      <w:jc w:val="center"/>
      <w:rPr>
        <w:b/>
        <w:bCs/>
        <w:sz w:val="20"/>
        <w:szCs w:val="20"/>
      </w:rPr>
    </w:pPr>
  </w:p>
  <w:p w:rsidR="00983EA1" w:rsidRDefault="00983EA1">
    <w:pPr>
      <w:pStyle w:val="Piedepgina"/>
      <w:jc w:val="center"/>
      <w:rPr>
        <w:b/>
        <w:bCs/>
        <w:sz w:val="20"/>
        <w:szCs w:val="20"/>
      </w:rPr>
    </w:pPr>
  </w:p>
  <w:p w:rsidR="00983EA1" w:rsidRDefault="00983EA1">
    <w:pPr>
      <w:pStyle w:val="Piedepgina"/>
      <w:jc w:val="center"/>
      <w:rPr>
        <w:b/>
        <w:bCs/>
        <w:sz w:val="20"/>
        <w:szCs w:val="20"/>
      </w:rPr>
    </w:pPr>
  </w:p>
  <w:p w:rsidR="00983EA1" w:rsidRDefault="00983EA1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EA1" w:rsidRDefault="00983EA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EA1" w:rsidRDefault="00983EA1">
      <w:r>
        <w:separator/>
      </w:r>
    </w:p>
  </w:footnote>
  <w:footnote w:type="continuationSeparator" w:id="0">
    <w:p w:rsidR="00983EA1" w:rsidRDefault="00983E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EA1" w:rsidRDefault="00983EA1">
    <w:pPr>
      <w:jc w:val="right"/>
      <w:rPr>
        <w:b/>
        <w:bCs/>
        <w:sz w:val="20"/>
        <w:szCs w:val="20"/>
      </w:rPr>
    </w:pPr>
  </w:p>
  <w:p w:rsidR="00983EA1" w:rsidRDefault="00983EA1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983EA1" w:rsidRDefault="00983EA1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EA1" w:rsidRDefault="00983E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EA1" w:rsidRPr="00237328" w:rsidRDefault="00983EA1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EA1" w:rsidRDefault="00983EA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ED6356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2956C3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3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5">
    <w:nsid w:val="6787789F"/>
    <w:multiLevelType w:val="hybridMultilevel"/>
    <w:tmpl w:val="F18C3574"/>
    <w:lvl w:ilvl="0" w:tplc="B27252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80427C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4"/>
  </w:num>
  <w:num w:numId="9">
    <w:abstractNumId w:val="11"/>
  </w:num>
  <w:num w:numId="10">
    <w:abstractNumId w:val="13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9"/>
  </w:num>
  <w:num w:numId="16">
    <w:abstractNumId w:val="16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9732A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14468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93D69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52C87"/>
    <w:rsid w:val="009633C3"/>
    <w:rsid w:val="009738B2"/>
    <w:rsid w:val="009823C1"/>
    <w:rsid w:val="00983EA1"/>
    <w:rsid w:val="00986975"/>
    <w:rsid w:val="009A2F21"/>
    <w:rsid w:val="009A383C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3604F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AF35E-3BE7-42BD-A99D-AF2903A3B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18</Pages>
  <Words>2106</Words>
  <Characters>11584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 Celeste Castro</cp:lastModifiedBy>
  <cp:revision>32</cp:revision>
  <cp:lastPrinted>2017-09-19T15:36:00Z</cp:lastPrinted>
  <dcterms:created xsi:type="dcterms:W3CDTF">2017-03-21T17:06:00Z</dcterms:created>
  <dcterms:modified xsi:type="dcterms:W3CDTF">2017-10-10T14:53:00Z</dcterms:modified>
</cp:coreProperties>
</file>