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1987" w:rsidRDefault="009619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61987" w:rsidRDefault="00961987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961987" w:rsidRDefault="0096198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961987" w:rsidRDefault="00961987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961987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69</w:t>
            </w: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961987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2017</w:t>
            </w: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961987">
              <w:rPr>
                <w:rFonts w:ascii="Times New Roman" w:eastAsia="Arial" w:hAnsi="Times New Roman" w:cs="Times New Roman"/>
              </w:rPr>
              <w:t>3002-1176/17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1) inmueble en la localidad de </w:t>
            </w:r>
            <w:r w:rsidR="00961987">
              <w:rPr>
                <w:rFonts w:ascii="Times New Roman" w:hAnsi="Times New Roman" w:cs="Times New Roman"/>
                <w:b/>
                <w:sz w:val="20"/>
                <w:szCs w:val="20"/>
              </w:rPr>
              <w:t>La</w:t>
            </w:r>
            <w:r w:rsidR="00B309BE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="009619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Flores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 destino a la </w:t>
            </w:r>
            <w:r w:rsidR="00961987">
              <w:rPr>
                <w:rFonts w:ascii="Times New Roman" w:hAnsi="Times New Roman" w:cs="Times New Roman"/>
                <w:b/>
                <w:sz w:val="20"/>
                <w:szCs w:val="20"/>
              </w:rPr>
              <w:t>Ayudantía Fiscal Descentralizada del Departamento Judicial de Azul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C2E38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</w:t>
            </w:r>
            <w:r w:rsidR="00961987">
              <w:rPr>
                <w:b/>
                <w:bCs/>
                <w:sz w:val="16"/>
                <w:szCs w:val="16"/>
              </w:rPr>
              <w:t>JUDICIAL AZUL, CALLE OLAVARRIA N°529 DE LA CIUDAD DE AZUL.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772544" w:rsidP="00B309BE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Hasta el  día </w:t>
            </w:r>
            <w:r w:rsidR="00B309B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21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</w:t>
            </w:r>
            <w:r w:rsidR="00B309B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SEPTIEMBRE</w:t>
            </w: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2017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1</w:t>
            </w:r>
            <w:r w:rsidR="00B309B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 HS.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961987" w:rsidRDefault="00961987" w:rsidP="00961987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JUDICIAL AZUL, CALLE OLAVARRIA N°529 DE LA CIUDAD DE AZUL.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B309BE" w:rsidP="00B309BE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21 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SEPTIEMBRE 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DE 2017A las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10:0</w:t>
            </w:r>
            <w:bookmarkStart w:id="0" w:name="_GoBack"/>
            <w:bookmarkEnd w:id="0"/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 HS.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1987" w:rsidRPr="00926E29" w:rsidRDefault="00961987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961987" w:rsidRPr="00926E29" w:rsidRDefault="00961987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961987" w:rsidRPr="00926E29" w:rsidRDefault="00961987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961987" w:rsidRPr="00926E29" w:rsidRDefault="00961987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1987" w:rsidRDefault="0096198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61987" w:rsidRDefault="0096198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1987" w:rsidRDefault="0096198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61987" w:rsidRDefault="0096198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1987" w:rsidRDefault="0096198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61987" w:rsidRDefault="0096198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1987" w:rsidRDefault="0096198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961987" w:rsidRDefault="0096198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1987" w:rsidRDefault="0096198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61987" w:rsidRDefault="0096198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1987" w:rsidRDefault="0096198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961987" w:rsidRDefault="0096198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1987" w:rsidRDefault="0096198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61987" w:rsidRDefault="0096198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1987" w:rsidRDefault="0096198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61987" w:rsidRDefault="0096198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1987" w:rsidRDefault="0096198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61987" w:rsidRDefault="0096198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1987" w:rsidRDefault="0096198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61987" w:rsidRDefault="0096198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1987" w:rsidRDefault="0096198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61987" w:rsidRDefault="0096198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61987" w:rsidRDefault="0096198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61987" w:rsidRDefault="0096198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61987" w:rsidRDefault="0096198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61987" w:rsidRDefault="0096198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1987" w:rsidRDefault="0096198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61987" w:rsidRDefault="0096198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1987" w:rsidRDefault="0096198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61987" w:rsidRDefault="0096198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1987" w:rsidRDefault="0096198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61987" w:rsidRDefault="0096198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1987" w:rsidRDefault="0096198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61987" w:rsidRDefault="0096198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1987" w:rsidRDefault="0096198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61987" w:rsidRDefault="0096198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1987" w:rsidRDefault="0096198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61987" w:rsidRDefault="0096198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1987" w:rsidRDefault="0096198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61987" w:rsidRDefault="0096198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1987" w:rsidRDefault="0096198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61987" w:rsidRDefault="0096198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1987" w:rsidRDefault="0096198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61987" w:rsidRDefault="0096198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961987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B309BE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1987" w:rsidRPr="00926E29" w:rsidRDefault="009619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961987" w:rsidRDefault="009619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61987" w:rsidRPr="00926E29" w:rsidRDefault="00961987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961987" w:rsidRPr="00926E29" w:rsidRDefault="0096198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961987" w:rsidRDefault="0096198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961987" w:rsidRPr="00926E29" w:rsidRDefault="00961987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1987" w:rsidRPr="00926E29" w:rsidRDefault="009619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961987" w:rsidRPr="00926E29" w:rsidRDefault="009619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961987" w:rsidRPr="00926E29" w:rsidRDefault="009619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961987" w:rsidRPr="00926E29" w:rsidRDefault="009619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961987" w:rsidRDefault="009619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61987" w:rsidRDefault="009619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61987" w:rsidRDefault="009619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61987" w:rsidRDefault="009619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61987" w:rsidRDefault="009619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61987" w:rsidRDefault="009619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61987" w:rsidRDefault="009619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61987" w:rsidRDefault="0096198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61987" w:rsidRDefault="0096198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961987" w:rsidRPr="00926E29" w:rsidRDefault="0096198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961987" w:rsidRPr="00926E29" w:rsidRDefault="0096198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61987" w:rsidRPr="00926E29" w:rsidRDefault="00961987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961987" w:rsidRPr="00926E29" w:rsidRDefault="0096198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61987" w:rsidRDefault="0096198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61987" w:rsidRDefault="0096198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61987" w:rsidRDefault="0096198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61987" w:rsidRDefault="0096198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61987" w:rsidRDefault="0096198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61987" w:rsidRDefault="0096198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61987" w:rsidRDefault="0096198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61987" w:rsidRDefault="0096198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61987" w:rsidRDefault="00961987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1987" w:rsidRPr="00926E29" w:rsidRDefault="00961987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961987" w:rsidRPr="00926E29" w:rsidRDefault="00961987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961987" w:rsidRPr="00926E29" w:rsidRDefault="00961987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961987" w:rsidRPr="00926E29" w:rsidRDefault="00961987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961987" w:rsidRPr="00926E29" w:rsidRDefault="00961987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61987" w:rsidRPr="00926E29" w:rsidRDefault="00961987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1987" w:rsidRDefault="00961987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61987" w:rsidRDefault="00961987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1987" w:rsidRDefault="00961987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61987" w:rsidRDefault="00961987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1987" w:rsidRPr="00776075" w:rsidRDefault="00961987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961987" w:rsidRPr="00776075" w:rsidRDefault="00961987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1987" w:rsidRDefault="00961987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61987" w:rsidRDefault="00961987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1987" w:rsidRDefault="00961987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61987" w:rsidRDefault="00961987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961987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1823AE" w:rsidP="00961987">
            <w:pPr>
              <w:snapToGrid w:val="0"/>
              <w:spacing w:line="36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3002-</w:t>
            </w:r>
            <w:r w:rsidR="00961987">
              <w:rPr>
                <w:rFonts w:eastAsia="Arial"/>
                <w:sz w:val="22"/>
                <w:szCs w:val="22"/>
              </w:rPr>
              <w:t>1176/17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961987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961987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987" w:rsidRDefault="00961987">
      <w:r>
        <w:separator/>
      </w:r>
    </w:p>
  </w:endnote>
  <w:endnote w:type="continuationSeparator" w:id="0">
    <w:p w:rsidR="00961987" w:rsidRDefault="0096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987" w:rsidRDefault="00961987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987" w:rsidRDefault="0096198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987" w:rsidRDefault="00961987">
    <w:pPr>
      <w:pStyle w:val="Piedepgina"/>
      <w:jc w:val="center"/>
      <w:rPr>
        <w:b/>
        <w:bCs/>
        <w:sz w:val="20"/>
        <w:szCs w:val="20"/>
      </w:rPr>
    </w:pPr>
  </w:p>
  <w:p w:rsidR="00961987" w:rsidRDefault="00961987">
    <w:pPr>
      <w:pStyle w:val="Piedepgina"/>
      <w:jc w:val="center"/>
      <w:rPr>
        <w:b/>
        <w:bCs/>
        <w:sz w:val="20"/>
        <w:szCs w:val="20"/>
      </w:rPr>
    </w:pPr>
  </w:p>
  <w:p w:rsidR="00961987" w:rsidRDefault="00961987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987" w:rsidRDefault="0096198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987" w:rsidRDefault="00961987">
      <w:r>
        <w:separator/>
      </w:r>
    </w:p>
  </w:footnote>
  <w:footnote w:type="continuationSeparator" w:id="0">
    <w:p w:rsidR="00961987" w:rsidRDefault="0096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987" w:rsidRDefault="00961987">
    <w:pPr>
      <w:jc w:val="right"/>
      <w:rPr>
        <w:b/>
        <w:bCs/>
        <w:sz w:val="20"/>
        <w:szCs w:val="20"/>
      </w:rPr>
    </w:pPr>
  </w:p>
  <w:p w:rsidR="00961987" w:rsidRDefault="00961987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961987" w:rsidRDefault="00961987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987" w:rsidRDefault="0096198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987" w:rsidRPr="00237328" w:rsidRDefault="00961987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987" w:rsidRDefault="0096198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0C94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1987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309BE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423A7-A02D-496E-942E-135E52406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14</Pages>
  <Words>1462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 Celeste Castro</cp:lastModifiedBy>
  <cp:revision>29</cp:revision>
  <cp:lastPrinted>2017-08-15T13:41:00Z</cp:lastPrinted>
  <dcterms:created xsi:type="dcterms:W3CDTF">2017-03-21T17:06:00Z</dcterms:created>
  <dcterms:modified xsi:type="dcterms:W3CDTF">2017-09-11T12:09:00Z</dcterms:modified>
</cp:coreProperties>
</file>