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894B93">
            <w:pPr>
              <w:snapToGri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53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  <w:r w:rsidR="00537311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894B93">
              <w:rPr>
                <w:rFonts w:ascii="Times New Roman" w:eastAsia="Arial" w:hAnsi="Times New Roman" w:cs="Times New Roman"/>
              </w:rPr>
              <w:t>3002-1216</w:t>
            </w:r>
            <w:r w:rsidR="00537311">
              <w:rPr>
                <w:rFonts w:ascii="Times New Roman" w:eastAsia="Arial" w:hAnsi="Times New Roman" w:cs="Times New Roman"/>
              </w:rPr>
              <w:t>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 destino a la Oficina </w:t>
            </w:r>
            <w:r w:rsidR="00894B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 Flagrancia </w:t>
            </w:r>
            <w:r w:rsidR="00537311">
              <w:rPr>
                <w:rFonts w:ascii="Times New Roman" w:hAnsi="Times New Roman" w:cs="Times New Roman"/>
                <w:b/>
                <w:sz w:val="20"/>
                <w:szCs w:val="20"/>
              </w:rPr>
              <w:t>del Departamento Judicial de San Isidro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894B9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1C2E38" w:rsidRDefault="00AF7C0B" w:rsidP="00582749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DELEGACIÓN DE ADMINISTRACIÓN DEL DPTO. </w:t>
            </w:r>
            <w:r w:rsidR="00537311">
              <w:rPr>
                <w:b/>
                <w:bCs/>
                <w:sz w:val="16"/>
                <w:szCs w:val="16"/>
              </w:rPr>
              <w:t>SAN ISIDRO, CALLE ITUZAINGO N° 256, DE LA CIUDAD DE SAN ISIDRO.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33419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 día 30 de Agosto de 2017 a las 11:00 Hs.</w:t>
            </w:r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37311" w:rsidRDefault="00537311" w:rsidP="00537311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DELEGACIÓN DE ADMINISTRACIÓN DEL DPTO. SAN ISIDRO, CALLE ITUZAINGO N° 256, DE LA CIUDAD DE SAN ISIDRO.</w:t>
            </w:r>
          </w:p>
          <w:p w:rsidR="00582749" w:rsidRPr="00181BF6" w:rsidRDefault="00582749" w:rsidP="0053731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33419" w:rsidP="00D33419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30 de Agosto de 2017 a las 11:00 Hs.</w:t>
            </w:r>
            <w:bookmarkStart w:id="0" w:name="_GoBack"/>
            <w:bookmarkEnd w:id="0"/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894B93" w:rsidRPr="00926E29" w:rsidRDefault="00894B93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894B93" w:rsidRPr="00926E29" w:rsidRDefault="00894B93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894B93" w:rsidRPr="00926E29" w:rsidRDefault="00894B93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894B93" w:rsidRDefault="00894B93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537311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D33419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894B93" w:rsidRPr="00926E29" w:rsidRDefault="00894B93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894B93" w:rsidRPr="00926E29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894B93" w:rsidRDefault="00894B9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894B93" w:rsidRPr="00926E29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894B93" w:rsidRDefault="00894B9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926E29" w:rsidRDefault="00894B9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894B93" w:rsidRPr="00926E29" w:rsidRDefault="00894B93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894B93" w:rsidRPr="00926E29" w:rsidRDefault="00894B93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894B93" w:rsidRPr="00926E29" w:rsidRDefault="00894B9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894B93" w:rsidRPr="00926E29" w:rsidRDefault="00894B93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894B93" w:rsidRPr="00926E29" w:rsidRDefault="00894B93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Pr="00776075" w:rsidRDefault="00894B93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894B93" w:rsidRPr="00776075" w:rsidRDefault="00894B93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94B93" w:rsidRDefault="00894B93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894B93" w:rsidRDefault="00894B93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3005"/>
        <w:gridCol w:w="2751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012B64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894B93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1823AE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35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537311" w:rsidRDefault="00894B93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3002-1216</w:t>
            </w:r>
            <w:r w:rsidR="00537311" w:rsidRPr="00537311">
              <w:rPr>
                <w:rFonts w:eastAsia="Arial"/>
                <w:b/>
                <w:sz w:val="22"/>
                <w:szCs w:val="22"/>
              </w:rPr>
              <w:t>/17</w:t>
            </w:r>
          </w:p>
        </w:tc>
        <w:tc>
          <w:tcPr>
            <w:tcW w:w="278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70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8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71"/>
        </w:trPr>
        <w:tc>
          <w:tcPr>
            <w:tcW w:w="5519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 xml:space="preserve">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278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012B64">
            <w:pPr>
              <w:snapToGrid w:val="0"/>
              <w:ind w:left="-284" w:firstLine="284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411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76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012B64">
        <w:trPr>
          <w:trHeight w:val="280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2</w:t>
            </w:r>
            <w:r w:rsidR="00AA02A0">
              <w:rPr>
                <w:rFonts w:eastAsia="Arial"/>
                <w:sz w:val="22"/>
                <w:szCs w:val="22"/>
              </w:rPr>
              <w:t>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AA02A0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</w:t>
            </w:r>
            <w:r w:rsidR="00012B64" w:rsidRPr="00012B64">
              <w:rPr>
                <w:sz w:val="22"/>
                <w:szCs w:val="22"/>
              </w:rPr>
              <w:t>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012B64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3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Pr="00012B64" w:rsidRDefault="00012B64" w:rsidP="00AA02A0">
            <w:pPr>
              <w:snapToGrid w:val="0"/>
              <w:rPr>
                <w:sz w:val="22"/>
                <w:szCs w:val="22"/>
              </w:rPr>
            </w:pPr>
            <w:r w:rsidRPr="00012B64">
              <w:rPr>
                <w:sz w:val="22"/>
                <w:szCs w:val="22"/>
              </w:rPr>
              <w:t xml:space="preserve"> CUIT/CUIL: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012B64">
        <w:trPr>
          <w:trHeight w:val="283"/>
        </w:trPr>
        <w:tc>
          <w:tcPr>
            <w:tcW w:w="551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537311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537311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SE CONSTITUYE GARANTÍA DE OFERTA </w:t>
                  </w:r>
                  <w:proofErr w:type="gramStart"/>
                  <w:r>
                    <w:rPr>
                      <w:sz w:val="22"/>
                      <w:szCs w:val="22"/>
                    </w:rPr>
                    <w:t>EN …</w:t>
                  </w:r>
                  <w:proofErr w:type="gramEnd"/>
                  <w:r>
                    <w:rPr>
                      <w:sz w:val="22"/>
                      <w:szCs w:val="22"/>
                    </w:rPr>
                    <w:t>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012B64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783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B93" w:rsidRDefault="00894B93">
      <w:r>
        <w:separator/>
      </w:r>
    </w:p>
  </w:endnote>
  <w:endnote w:type="continuationSeparator" w:id="0">
    <w:p w:rsidR="00894B93" w:rsidRDefault="0089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>
    <w:pPr>
      <w:pStyle w:val="Piedepgina"/>
      <w:jc w:val="center"/>
      <w:rPr>
        <w:b/>
        <w:bCs/>
        <w:sz w:val="20"/>
        <w:szCs w:val="20"/>
      </w:rPr>
    </w:pPr>
  </w:p>
  <w:p w:rsidR="00894B93" w:rsidRDefault="00894B93">
    <w:pPr>
      <w:pStyle w:val="Piedepgina"/>
      <w:jc w:val="center"/>
      <w:rPr>
        <w:b/>
        <w:bCs/>
        <w:sz w:val="20"/>
        <w:szCs w:val="20"/>
      </w:rPr>
    </w:pPr>
  </w:p>
  <w:p w:rsidR="00894B93" w:rsidRDefault="00894B93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B93" w:rsidRDefault="00894B93">
      <w:r>
        <w:separator/>
      </w:r>
    </w:p>
  </w:footnote>
  <w:footnote w:type="continuationSeparator" w:id="0">
    <w:p w:rsidR="00894B93" w:rsidRDefault="00894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>
    <w:pPr>
      <w:jc w:val="right"/>
      <w:rPr>
        <w:b/>
        <w:bCs/>
        <w:sz w:val="20"/>
        <w:szCs w:val="20"/>
      </w:rPr>
    </w:pPr>
  </w:p>
  <w:p w:rsidR="00894B93" w:rsidRDefault="00894B93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94B93" w:rsidRDefault="00894B93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Pr="00237328" w:rsidRDefault="00894B93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B93" w:rsidRDefault="00894B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77790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24C28"/>
    <w:rsid w:val="00531214"/>
    <w:rsid w:val="00537311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54B95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4B93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D2112A"/>
    <w:rsid w:val="00D33419"/>
    <w:rsid w:val="00D52AD2"/>
    <w:rsid w:val="00D73214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61AEE-BBFC-44E9-9602-80036DB9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1462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31</cp:revision>
  <cp:lastPrinted>2017-08-16T17:19:00Z</cp:lastPrinted>
  <dcterms:created xsi:type="dcterms:W3CDTF">2017-03-21T17:06:00Z</dcterms:created>
  <dcterms:modified xsi:type="dcterms:W3CDTF">2017-08-16T17:22:00Z</dcterms:modified>
</cp:coreProperties>
</file>