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986AD0">
              <w:rPr>
                <w:b/>
                <w:bCs/>
                <w:sz w:val="20"/>
                <w:szCs w:val="20"/>
              </w:rPr>
              <w:t xml:space="preserve"> 28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7460A" w:rsidP="0097460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86AD0">
              <w:rPr>
                <w:rFonts w:ascii="Times New Roman" w:eastAsia="Arial" w:hAnsi="Times New Roman" w:cs="Times New Roman"/>
              </w:rPr>
              <w:t>3002-763</w:t>
            </w:r>
            <w:r w:rsidR="0097460A">
              <w:rPr>
                <w:rFonts w:ascii="Times New Roman" w:eastAsia="Arial" w:hAnsi="Times New Roman" w:cs="Times New Roman"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muebl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>e en la localidad de Presidente Perón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con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destino a la Fiscalía n° 1  Descentralizada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de 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7460A" w:rsidRDefault="0097460A" w:rsidP="0097460A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E76A5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13 de Julio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97460A" w:rsidP="0097460A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E76A5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  día 13 de Julio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AD0" w:rsidRPr="00926E29" w:rsidRDefault="00986AD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AD0" w:rsidRPr="00926E29" w:rsidRDefault="00986AD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86AD0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E76A5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776075" w:rsidRDefault="00986AD0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86AD0" w:rsidRPr="00776075" w:rsidRDefault="00986AD0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</w:t>
            </w:r>
            <w:r w:rsidR="00E76A5D">
              <w:rPr>
                <w:b/>
                <w:bCs/>
                <w:sz w:val="20"/>
                <w:szCs w:val="20"/>
              </w:rPr>
              <w:t>ropiedad Horizontal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F0F9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86AD0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97460A" w:rsidRDefault="0097460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</w:t>
            </w:r>
            <w:r w:rsidR="00986AD0">
              <w:rPr>
                <w:rFonts w:eastAsia="Arial"/>
                <w:b/>
                <w:sz w:val="22"/>
                <w:szCs w:val="22"/>
              </w:rPr>
              <w:t>763</w:t>
            </w:r>
            <w:r w:rsidRPr="0097460A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86AD0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86AD0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97460A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AD0" w:rsidRDefault="00986AD0">
      <w:r>
        <w:separator/>
      </w:r>
    </w:p>
  </w:endnote>
  <w:endnote w:type="continuationSeparator" w:id="0">
    <w:p w:rsidR="00986AD0" w:rsidRDefault="0098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AD0" w:rsidRDefault="00986AD0">
      <w:r>
        <w:separator/>
      </w:r>
    </w:p>
  </w:footnote>
  <w:footnote w:type="continuationSeparator" w:id="0">
    <w:p w:rsidR="00986AD0" w:rsidRDefault="00986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jc w:val="right"/>
      <w:rPr>
        <w:b/>
        <w:bCs/>
        <w:sz w:val="20"/>
        <w:szCs w:val="20"/>
      </w:rPr>
    </w:pPr>
  </w:p>
  <w:p w:rsidR="00986AD0" w:rsidRDefault="00986AD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AD0" w:rsidRDefault="00986AD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Pr="00237328" w:rsidRDefault="00986AD0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460A"/>
    <w:rsid w:val="009823C1"/>
    <w:rsid w:val="00986975"/>
    <w:rsid w:val="00986AD0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CF0F93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76A5D"/>
    <w:rsid w:val="00E829E8"/>
    <w:rsid w:val="00E91943"/>
    <w:rsid w:val="00EA16D0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A0BE4-30E5-4FD8-BBD6-FAAE53DC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1455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29</cp:revision>
  <cp:lastPrinted>2017-06-28T12:19:00Z</cp:lastPrinted>
  <dcterms:created xsi:type="dcterms:W3CDTF">2017-03-21T17:06:00Z</dcterms:created>
  <dcterms:modified xsi:type="dcterms:W3CDTF">2017-06-28T12:26:00Z</dcterms:modified>
</cp:coreProperties>
</file>