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7C3CAC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86C8E" w:rsidRPr="00952F1F" w:rsidRDefault="00986C8E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C8E" w:rsidRPr="007C3CAC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86C8E" w:rsidRPr="00952F1F" w:rsidRDefault="00986C8E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C3CAC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7C3CAC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B678C8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1C2E38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 xml:space="preserve">POR </w:t>
            </w:r>
            <w:r w:rsidR="008A6F15">
              <w:rPr>
                <w:rFonts w:ascii="Times New Roman" w:eastAsia="Arial" w:hAnsi="Times New Roman" w:cs="Times New Roman"/>
              </w:rPr>
              <w:t>E</w:t>
            </w:r>
            <w:r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1C2E38" w:rsidP="00BE1E18">
            <w:pPr>
              <w:snapToGrid w:val="0"/>
              <w:jc w:val="center"/>
              <w:rPr>
                <w:color w:val="FF0000"/>
                <w:sz w:val="21"/>
                <w:szCs w:val="21"/>
              </w:rPr>
            </w:pPr>
            <w:r w:rsidRPr="007C3CAC">
              <w:rPr>
                <w:b/>
                <w:bCs/>
                <w:color w:val="FF0000"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8A6F15" w:rsidP="008D6CF4">
            <w:pPr>
              <w:snapToGrid w:val="0"/>
              <w:jc w:val="center"/>
              <w:rPr>
                <w:bCs/>
                <w:color w:val="FF0000"/>
                <w:sz w:val="21"/>
                <w:szCs w:val="21"/>
              </w:rPr>
            </w:pPr>
            <w:r w:rsidRPr="007C3CAC">
              <w:rPr>
                <w:bCs/>
                <w:color w:val="FF0000"/>
                <w:sz w:val="21"/>
                <w:szCs w:val="21"/>
              </w:rPr>
              <w:t>2</w:t>
            </w:r>
            <w:r w:rsidR="008D6CF4" w:rsidRPr="007C3CAC">
              <w:rPr>
                <w:bCs/>
                <w:color w:val="FF0000"/>
                <w:sz w:val="21"/>
                <w:szCs w:val="21"/>
              </w:rPr>
              <w:t>7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1C2E38" w:rsidP="008A6F15">
            <w:pPr>
              <w:snapToGrid w:val="0"/>
              <w:jc w:val="center"/>
              <w:rPr>
                <w:sz w:val="21"/>
                <w:szCs w:val="21"/>
              </w:rPr>
            </w:pPr>
            <w:r w:rsidRPr="007C3CAC">
              <w:rPr>
                <w:b/>
                <w:bCs/>
                <w:sz w:val="21"/>
                <w:szCs w:val="21"/>
              </w:rPr>
              <w:t>Ejercicio:</w:t>
            </w:r>
            <w:r w:rsidR="008178AC" w:rsidRPr="007C3CAC">
              <w:rPr>
                <w:b/>
                <w:bCs/>
                <w:sz w:val="21"/>
                <w:szCs w:val="21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7C3CAC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Art. 18 inc. 2, apartado L</w:t>
            </w:r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) de la Ley 13</w:t>
            </w: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 xml:space="preserve">981 y su reglamentación por </w:t>
            </w:r>
            <w:proofErr w:type="spellStart"/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Dec</w:t>
            </w:r>
            <w:proofErr w:type="spellEnd"/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. 1300/16</w:t>
            </w: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</w:p>
        </w:tc>
      </w:tr>
      <w:tr w:rsidR="001C2E38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7C3CAC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C3CAC" w:rsidRDefault="001C2E38" w:rsidP="008A6F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="008A6F15" w:rsidRPr="007C3CAC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>3002-963/17</w:t>
            </w:r>
          </w:p>
        </w:tc>
      </w:tr>
      <w:tr w:rsidR="00B678C8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Objeto de la contratación</w:t>
            </w:r>
          </w:p>
        </w:tc>
      </w:tr>
      <w:tr w:rsidR="00C51A49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23C25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C51A49" w:rsidRPr="007C3CAC" w:rsidRDefault="00C23023" w:rsidP="007C3CA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L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ocación</w:t>
            </w:r>
            <w:r w:rsidR="00582749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de un (</w:t>
            </w:r>
            <w:r w:rsidR="008624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1) inmueble en la localidad de </w:t>
            </w:r>
            <w:r w:rsidR="008A6F15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Florencio Varela</w:t>
            </w:r>
            <w:r w:rsidR="008178AC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,</w:t>
            </w:r>
            <w:r w:rsidR="00531214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con destino a la </w:t>
            </w:r>
            <w:r w:rsidR="007C3CAC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Unidad Funcional de Defensa Penal Descentralizada</w:t>
            </w:r>
            <w:r w:rsidR="00531214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. 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La locación será por el término de veinticuatro (24) meses</w:t>
            </w:r>
            <w:r w:rsidR="008178AC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.-</w:t>
            </w:r>
          </w:p>
          <w:p w:rsidR="00C51A49" w:rsidRPr="00123C25" w:rsidRDefault="00C51A4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3522E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123C25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23C25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Plazo y Hora</w:t>
            </w:r>
          </w:p>
        </w:tc>
      </w:tr>
      <w:tr w:rsidR="001C2E38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8178AC" w:rsidRDefault="00AF7C0B" w:rsidP="00AF7C0B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7C3CAC" w:rsidRDefault="00AF7C0B" w:rsidP="007C3CAC">
            <w:pPr>
              <w:snapToGrid w:val="0"/>
              <w:ind w:left="57"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>DELEG</w:t>
            </w:r>
            <w:r w:rsidR="00BE1E18" w:rsidRPr="007C3CAC">
              <w:rPr>
                <w:b/>
                <w:bCs/>
                <w:color w:val="FF0000"/>
                <w:sz w:val="19"/>
                <w:szCs w:val="19"/>
              </w:rPr>
              <w:t xml:space="preserve">ACIÓN DE ADMINISTRACIÓN DEL DEPARTAMENTO JUDICIAL </w:t>
            </w:r>
            <w:r w:rsidR="007C3CAC">
              <w:rPr>
                <w:b/>
                <w:bCs/>
                <w:color w:val="FF0000"/>
                <w:sz w:val="19"/>
                <w:szCs w:val="19"/>
              </w:rPr>
              <w:t>QUILMES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>.</w:t>
            </w:r>
            <w:r w:rsidR="00BE1E18" w:rsidRPr="007C3CAC">
              <w:rPr>
                <w:b/>
                <w:bCs/>
                <w:color w:val="FF0000"/>
                <w:sz w:val="19"/>
                <w:szCs w:val="19"/>
              </w:rPr>
              <w:t xml:space="preserve"> </w:t>
            </w:r>
          </w:p>
          <w:p w:rsidR="00582749" w:rsidRPr="007C3CAC" w:rsidRDefault="00BE1E18" w:rsidP="007C3CAC">
            <w:pPr>
              <w:snapToGrid w:val="0"/>
              <w:ind w:left="57"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CALLE </w:t>
            </w:r>
            <w:r w:rsidR="007C3CAC">
              <w:rPr>
                <w:b/>
                <w:bCs/>
                <w:color w:val="FF0000"/>
                <w:sz w:val="19"/>
                <w:szCs w:val="19"/>
              </w:rPr>
              <w:t>HIPOLITO IRIGOYEN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 N° </w:t>
            </w:r>
            <w:r w:rsidR="007C3CAC">
              <w:rPr>
                <w:b/>
                <w:bCs/>
                <w:color w:val="FF0000"/>
                <w:sz w:val="19"/>
                <w:szCs w:val="19"/>
              </w:rPr>
              <w:t xml:space="preserve">475 2° PISO </w:t>
            </w:r>
            <w:r w:rsidR="008D6CF4" w:rsidRPr="007C3CAC">
              <w:rPr>
                <w:b/>
                <w:bCs/>
                <w:color w:val="FF0000"/>
                <w:sz w:val="19"/>
                <w:szCs w:val="19"/>
              </w:rPr>
              <w:t xml:space="preserve"> DE LA CIUDAD DE </w:t>
            </w:r>
            <w:r w:rsidR="007C3CAC">
              <w:rPr>
                <w:b/>
                <w:bCs/>
                <w:color w:val="FF0000"/>
                <w:sz w:val="19"/>
                <w:szCs w:val="19"/>
              </w:rPr>
              <w:t>QUILMES</w:t>
            </w:r>
          </w:p>
          <w:p w:rsidR="008D6CF4" w:rsidRPr="008D6CF4" w:rsidRDefault="008D6CF4" w:rsidP="008D6CF4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23C25" w:rsidRDefault="00447047" w:rsidP="0044704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Hasta el día 19</w:t>
            </w:r>
            <w:r w:rsidR="00604193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 xml:space="preserve"> DE </w:t>
            </w:r>
            <w:r w:rsidR="00986C8E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DICIEMBRE</w:t>
            </w:r>
            <w:r w:rsidR="00772544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 xml:space="preserve"> DE 201</w:t>
            </w:r>
            <w:r w:rsidR="008178AC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 xml:space="preserve">8 A </w:t>
            </w:r>
            <w:bookmarkStart w:id="0" w:name="_GoBack"/>
            <w:bookmarkEnd w:id="0"/>
            <w:r w:rsidR="008178AC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 xml:space="preserve">LAS </w:t>
            </w:r>
            <w:r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11</w:t>
            </w:r>
            <w:r w:rsidR="00604193"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:00 HS</w:t>
            </w:r>
            <w:r w:rsidR="00604193"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C2E38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23C25" w:rsidRDefault="001C2E38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B678C8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Día y Hora</w:t>
            </w:r>
          </w:p>
        </w:tc>
      </w:tr>
      <w:tr w:rsidR="001C2E38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8178AC" w:rsidRDefault="008D6CF4" w:rsidP="008D6CF4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7C3CAC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DELEGACIÓN DE ADMINISTRACIÓN DEL DEPARTAMENTO JUDICIAL </w:t>
            </w:r>
            <w:r>
              <w:rPr>
                <w:b/>
                <w:bCs/>
                <w:color w:val="FF0000"/>
                <w:sz w:val="19"/>
                <w:szCs w:val="19"/>
              </w:rPr>
              <w:t>QUILMES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. </w:t>
            </w:r>
          </w:p>
          <w:p w:rsidR="007C3CAC" w:rsidRPr="007C3CAC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CALLE </w:t>
            </w:r>
            <w:r>
              <w:rPr>
                <w:b/>
                <w:bCs/>
                <w:color w:val="FF0000"/>
                <w:sz w:val="19"/>
                <w:szCs w:val="19"/>
              </w:rPr>
              <w:t>HIPOLITO IRIGOYEN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 N° </w:t>
            </w:r>
            <w:r>
              <w:rPr>
                <w:b/>
                <w:bCs/>
                <w:color w:val="FF0000"/>
                <w:sz w:val="19"/>
                <w:szCs w:val="19"/>
              </w:rPr>
              <w:t xml:space="preserve">475 2° PISO 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 DE LA CIUDAD DE </w:t>
            </w:r>
            <w:r>
              <w:rPr>
                <w:b/>
                <w:bCs/>
                <w:color w:val="FF0000"/>
                <w:sz w:val="19"/>
                <w:szCs w:val="19"/>
              </w:rPr>
              <w:t>QUILMES</w:t>
            </w:r>
          </w:p>
          <w:p w:rsidR="00BE1E18" w:rsidRPr="00BE1E18" w:rsidRDefault="00BE1E18" w:rsidP="00BE1E1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C3CAC" w:rsidRDefault="00447047" w:rsidP="0044704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E</w:t>
            </w:r>
            <w:r w:rsidRPr="00447047">
              <w:rPr>
                <w:rFonts w:ascii="Times New Roman" w:eastAsia="Arial" w:hAnsi="Times New Roman" w:cs="Times New Roman"/>
                <w:bCs/>
                <w:color w:val="000000" w:themeColor="text1"/>
                <w:sz w:val="22"/>
                <w:szCs w:val="20"/>
              </w:rPr>
              <w:t>l día 19 DE DICIEMBRE DE 2018 A LAS 11:00 HS.</w:t>
            </w:r>
          </w:p>
        </w:tc>
      </w:tr>
      <w:tr w:rsidR="00B678C8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7C3CAC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7C3CAC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B678C8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810FD9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810FD9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810FD9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10FD9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810FD9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10FD9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AA02A0" w:rsidRPr="00195912" w:rsidTr="003732EC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9715EA" w:rsidP="003732EC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27E6779F" wp14:editId="4F87DBC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715EA" w:rsidRDefault="00986C8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986C8E" w:rsidRPr="00926E29" w:rsidRDefault="00986C8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C8E" w:rsidRPr="00926E29" w:rsidRDefault="00986C8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6779F"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986C8E" w:rsidRPr="009715EA" w:rsidRDefault="00986C8E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986C8E" w:rsidRPr="00926E29" w:rsidRDefault="00986C8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C8E" w:rsidRPr="00926E29" w:rsidRDefault="00986C8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Pr="00393F1D" w:rsidRDefault="00AA02A0" w:rsidP="003732EC">
            <w:pPr>
              <w:rPr>
                <w:sz w:val="20"/>
                <w:szCs w:val="20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1A1C0CF" wp14:editId="456E9C5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3732EC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10FD9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0FD9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10FD9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CUIT/ CUIL:</w:t>
            </w:r>
            <w:r w:rsidR="00810FD9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Incompatibilidades</w:t>
            </w:r>
            <w:r w:rsidR="00810FD9">
              <w:rPr>
                <w:bCs/>
                <w:sz w:val="21"/>
                <w:szCs w:val="21"/>
              </w:rPr>
              <w:t xml:space="preserve"> </w:t>
            </w:r>
            <w:r w:rsidRPr="00810FD9">
              <w:rPr>
                <w:sz w:val="21"/>
                <w:szCs w:val="21"/>
              </w:rPr>
              <w:t>(Tache lo que no corresponda)</w:t>
            </w:r>
          </w:p>
          <w:p w:rsidR="00AA02A0" w:rsidRPr="00810FD9" w:rsidRDefault="00AA02A0" w:rsidP="00264E44">
            <w:pPr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>
              <w:rPr>
                <w:sz w:val="21"/>
                <w:szCs w:val="21"/>
              </w:rPr>
              <w:t xml:space="preserve">  </w:t>
            </w:r>
            <w:r w:rsidRPr="00810FD9">
              <w:rPr>
                <w:sz w:val="21"/>
                <w:szCs w:val="21"/>
              </w:rPr>
              <w:t>Funcionarios Judiciales.</w:t>
            </w:r>
          </w:p>
          <w:p w:rsidR="00AA02A0" w:rsidRPr="00810FD9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810FD9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810FD9">
              <w:rPr>
                <w:sz w:val="21"/>
                <w:szCs w:val="21"/>
              </w:rPr>
              <w:t>inc</w:t>
            </w:r>
            <w:proofErr w:type="spellEnd"/>
            <w:r w:rsidRPr="00810FD9">
              <w:rPr>
                <w:sz w:val="21"/>
                <w:szCs w:val="21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810FD9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810FD9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proofErr w:type="spellStart"/>
            <w:r w:rsidRPr="00810FD9">
              <w:rPr>
                <w:bCs/>
                <w:sz w:val="21"/>
                <w:szCs w:val="21"/>
              </w:rPr>
              <w:t>Ùnico</w:t>
            </w:r>
            <w:proofErr w:type="spellEnd"/>
            <w:r w:rsidRPr="00810FD9">
              <w:rPr>
                <w:bCs/>
                <w:sz w:val="21"/>
                <w:szCs w:val="21"/>
              </w:rPr>
              <w:t xml:space="preserve"> inmueble </w:t>
            </w:r>
            <w:proofErr w:type="spellStart"/>
            <w:r w:rsidRPr="00810FD9">
              <w:rPr>
                <w:bCs/>
                <w:sz w:val="21"/>
                <w:szCs w:val="21"/>
              </w:rPr>
              <w:t>locado</w:t>
            </w:r>
            <w:proofErr w:type="spellEnd"/>
            <w:r w:rsidRPr="00810FD9">
              <w:rPr>
                <w:bCs/>
                <w:sz w:val="21"/>
                <w:szCs w:val="21"/>
              </w:rPr>
              <w:t>:</w:t>
            </w:r>
          </w:p>
          <w:p w:rsidR="00AA02A0" w:rsidRPr="00810FD9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810FD9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5"/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10FD9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0FD9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715EA" w:rsidRDefault="00AA02A0" w:rsidP="00264E44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CUIT/ CUIL</w:t>
            </w:r>
            <w:r w:rsidR="00810FD9">
              <w:rPr>
                <w:bCs/>
                <w:sz w:val="21"/>
                <w:szCs w:val="21"/>
              </w:rPr>
              <w:t>:</w:t>
            </w:r>
            <w:r w:rsidRPr="00810FD9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Estado Civil</w:t>
            </w:r>
            <w:r w:rsidR="00810FD9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810FD9" w:rsidRPr="00195912" w:rsidTr="003732EC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810FD9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 del cónyuge</w:t>
            </w:r>
            <w:r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DE00F8" w:rsidRPr="00195912" w:rsidTr="003732EC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810FD9" w:rsidRDefault="00DE00F8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810FD9" w:rsidRPr="00195912" w:rsidTr="003732EC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810FD9" w:rsidRDefault="00810FD9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9C69C6" w:rsidRPr="00195912" w:rsidTr="003732EC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810FD9" w:rsidRDefault="009C69C6" w:rsidP="00264E44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FC4803" w:rsidRPr="00195912" w:rsidTr="003732EC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Default="00FC4803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195912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195912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FC4803" w:rsidRPr="00195912" w:rsidTr="003732EC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Default="00FC4803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9C69C6" w:rsidRDefault="00FC4803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195912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195912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E36F66">
        <w:trPr>
          <w:gridAfter w:val="26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24E18355" wp14:editId="7A781CD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>Incompatibilidades</w:t>
            </w:r>
            <w:r w:rsidRPr="009C69C6">
              <w:rPr>
                <w:sz w:val="21"/>
                <w:szCs w:val="21"/>
              </w:rPr>
              <w:t>(Tache lo que no corresponda)</w:t>
            </w:r>
          </w:p>
          <w:p w:rsidR="00AA02A0" w:rsidRPr="009C69C6" w:rsidRDefault="00AA02A0" w:rsidP="00264E44">
            <w:pPr>
              <w:ind w:left="137"/>
              <w:rPr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>
              <w:rPr>
                <w:sz w:val="21"/>
                <w:szCs w:val="21"/>
              </w:rPr>
              <w:t xml:space="preserve">  </w:t>
            </w:r>
            <w:r w:rsidRPr="009C69C6">
              <w:rPr>
                <w:sz w:val="21"/>
                <w:szCs w:val="21"/>
              </w:rPr>
              <w:t>Funcionarios Judiciales.</w:t>
            </w:r>
          </w:p>
          <w:p w:rsidR="00AA02A0" w:rsidRPr="009C69C6" w:rsidRDefault="00AA02A0" w:rsidP="00264E44">
            <w:pPr>
              <w:ind w:left="137"/>
              <w:rPr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9C69C6">
              <w:rPr>
                <w:sz w:val="21"/>
                <w:szCs w:val="21"/>
              </w:rPr>
              <w:t>inc</w:t>
            </w:r>
            <w:proofErr w:type="spellEnd"/>
            <w:r w:rsidRPr="009C69C6">
              <w:rPr>
                <w:sz w:val="21"/>
                <w:szCs w:val="21"/>
              </w:rPr>
              <w:t xml:space="preserve"> C, Ley 13.661 art. 21)</w:t>
            </w:r>
          </w:p>
          <w:p w:rsidR="00AA02A0" w:rsidRPr="009C69C6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</w:tr>
      <w:tr w:rsidR="009715EA" w:rsidRPr="00195912" w:rsidTr="001A111F">
        <w:trPr>
          <w:gridAfter w:val="26"/>
          <w:wAfter w:w="5241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715EA" w:rsidRPr="00195912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9C69C6">
              <w:rPr>
                <w:bCs/>
                <w:sz w:val="21"/>
                <w:szCs w:val="21"/>
              </w:rPr>
              <w:t>locado</w:t>
            </w:r>
            <w:proofErr w:type="spellEnd"/>
            <w:r w:rsidRPr="009C69C6">
              <w:rPr>
                <w:bCs/>
                <w:sz w:val="21"/>
                <w:szCs w:val="21"/>
              </w:rPr>
              <w:t>:</w:t>
            </w:r>
          </w:p>
          <w:p w:rsidR="009715EA" w:rsidRPr="009C69C6" w:rsidRDefault="009715EA" w:rsidP="00264E44">
            <w:pPr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5EA" w:rsidRPr="00A4044A" w:rsidRDefault="009715EA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A4044A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715EA" w:rsidRPr="00A4044A" w:rsidRDefault="009715EA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9715EA" w:rsidRPr="00195912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9104" behindDoc="0" locked="0" layoutInCell="1" allowOverlap="1" wp14:anchorId="7F616BFE" wp14:editId="5778DC4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16BFE" id="Text Box 70" o:spid="_x0000_s1039" type="#_x0000_t202" style="position:absolute;left:0;text-align:left;margin-left:39.75pt;margin-top:.75pt;width:6.9pt;height:14.4pt;z-index:2517591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7RCM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314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A4044A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  <w:r w:rsidRPr="00A4044A">
              <w:rPr>
                <w:b w:val="0"/>
                <w:sz w:val="21"/>
                <w:szCs w:val="21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0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Pr="00A4044A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1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="00284F72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2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Pr="00A4044A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A4044A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="00A4044A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42CFB7CA" wp14:editId="35CAA5C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3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195912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62DC934D" wp14:editId="430BDFC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4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195912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3732EC" w:rsidRPr="00195912" w:rsidTr="003732EC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A4044A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Incompatibilidades</w:t>
            </w:r>
            <w:r w:rsidRPr="00A4044A">
              <w:rPr>
                <w:sz w:val="21"/>
                <w:szCs w:val="21"/>
              </w:rPr>
              <w:t>(Tache lo que no corresponda)</w:t>
            </w:r>
          </w:p>
          <w:p w:rsidR="003732EC" w:rsidRPr="00A4044A" w:rsidRDefault="003732EC" w:rsidP="00264E44">
            <w:pPr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A4044A" w:rsidRDefault="003732EC" w:rsidP="00264E44">
            <w:pPr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A4044A">
              <w:rPr>
                <w:sz w:val="21"/>
                <w:szCs w:val="21"/>
              </w:rPr>
              <w:t>inc</w:t>
            </w:r>
            <w:proofErr w:type="spellEnd"/>
            <w:r w:rsidRPr="00A4044A">
              <w:rPr>
                <w:sz w:val="21"/>
                <w:szCs w:val="21"/>
              </w:rPr>
              <w:t xml:space="preserve"> C, Ley 13.661 art. 21)</w:t>
            </w:r>
          </w:p>
          <w:p w:rsidR="003732EC" w:rsidRPr="00A4044A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y ART. 16 apartado III del Decreto N° 1300/16</w:t>
            </w:r>
          </w:p>
          <w:p w:rsidR="003732EC" w:rsidRPr="00A4044A" w:rsidRDefault="003732EC" w:rsidP="00264E44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A4044A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A4044A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19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A4044A">
              <w:rPr>
                <w:bCs/>
                <w:sz w:val="21"/>
                <w:szCs w:val="21"/>
              </w:rPr>
              <w:t>locado</w:t>
            </w:r>
            <w:proofErr w:type="spellEnd"/>
            <w:r w:rsidRPr="00A4044A">
              <w:rPr>
                <w:bCs/>
                <w:sz w:val="21"/>
                <w:szCs w:val="21"/>
              </w:rPr>
              <w:t>:</w:t>
            </w:r>
          </w:p>
          <w:p w:rsidR="00AA02A0" w:rsidRPr="00A4044A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A4044A" w:rsidRDefault="00AA02A0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5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94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A4044A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36F66" w:rsidRPr="00195912" w:rsidTr="00986C8E">
        <w:trPr>
          <w:gridAfter w:val="3"/>
          <w:wAfter w:w="140" w:type="dxa"/>
          <w:trHeight w:val="276"/>
        </w:trPr>
        <w:tc>
          <w:tcPr>
            <w:tcW w:w="10627" w:type="dxa"/>
            <w:gridSpan w:val="3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195912" w:rsidRDefault="00E36F66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C8E" w:rsidRPr="00756398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6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C8E" w:rsidRPr="00756398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986C8E" w:rsidRPr="00926E29" w:rsidRDefault="00986C8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RPr="00756398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Nomina de los actuales integrantes de los Órganos de Gobierno, Administración y Fiscalización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</w:t>
            </w:r>
            <w:r w:rsidR="00756398">
              <w:rPr>
                <w:b/>
                <w:bCs/>
                <w:sz w:val="21"/>
                <w:szCs w:val="21"/>
              </w:rPr>
              <w:t>do</w:t>
            </w:r>
            <w:r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756398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Nombre y Apellido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756398" w:rsidRPr="00756398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756398" w:rsidRPr="00756398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</w:t>
            </w:r>
            <w:r w:rsidR="00952F1F">
              <w:rPr>
                <w:b/>
                <w:bCs/>
                <w:sz w:val="21"/>
                <w:szCs w:val="21"/>
              </w:rPr>
              <w:t>rgo</w:t>
            </w:r>
            <w:r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Cargo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Cargo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</w:tbl>
    <w:p w:rsidR="00952F1F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952F1F" w:rsidRDefault="001C2E38" w:rsidP="00952F1F">
      <w:pPr>
        <w:ind w:left="132"/>
        <w:jc w:val="both"/>
        <w:rPr>
          <w:sz w:val="18"/>
          <w:szCs w:val="20"/>
        </w:rPr>
      </w:pPr>
      <w:r w:rsidRPr="00952F1F">
        <w:rPr>
          <w:sz w:val="20"/>
          <w:szCs w:val="21"/>
        </w:rPr>
        <w:t>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7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sectPr w:rsidR="001C2E38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8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9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0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776075" w:rsidRDefault="00986C8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1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986C8E" w:rsidRPr="00776075" w:rsidRDefault="00986C8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2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3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7A41E0" w:rsidP="007A41E0">
      <w:pPr>
        <w:spacing w:line="360" w:lineRule="auto"/>
        <w:ind w:left="142"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El/</w:t>
      </w:r>
      <w:r w:rsidR="001104E7" w:rsidRPr="00E34D18">
        <w:rPr>
          <w:rFonts w:ascii="Times New Roman" w:hAnsi="Times New Roman" w:cs="Times New Roman"/>
        </w:rPr>
        <w:t>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="001104E7"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="001104E7"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CA1DAD">
        <w:rPr>
          <w:rFonts w:ascii="Times New Roman" w:hAnsi="Times New Roman" w:cs="Times New Roman"/>
          <w:b/>
        </w:rPr>
        <w:t>incompatibilidad</w:t>
      </w:r>
      <w:r w:rsidR="001104E7"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="001104E7" w:rsidRPr="00E34D18">
        <w:rPr>
          <w:rFonts w:ascii="Times New Roman" w:hAnsi="Times New Roman" w:cs="Times New Roman"/>
        </w:rPr>
        <w:t xml:space="preserve"> Pliego de Bases y Condiciones) </w:t>
      </w:r>
      <w:r w:rsidR="001104E7" w:rsidRPr="00CA1DAD">
        <w:rPr>
          <w:rFonts w:ascii="Times New Roman" w:hAnsi="Times New Roman" w:cs="Times New Roman"/>
          <w:b/>
        </w:rPr>
        <w:t>o de inhabilidad</w:t>
      </w:r>
      <w:r w:rsidR="001104E7"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="001104E7"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="001104E7"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="001104E7"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="001104E7"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E34D18" w:rsidP="007A41E0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7A41E0">
      <w:pPr>
        <w:spacing w:line="360" w:lineRule="auto"/>
        <w:ind w:left="142"/>
        <w:jc w:val="both"/>
        <w:rPr>
          <w:rFonts w:ascii="Times New Roman" w:hAnsi="Times New Roman" w:cs="Times New Roman"/>
        </w:rPr>
      </w:pPr>
    </w:p>
    <w:p w:rsidR="00802934" w:rsidRDefault="00802934" w:rsidP="007A41E0">
      <w:pPr>
        <w:spacing w:line="360" w:lineRule="auto"/>
        <w:ind w:left="142"/>
        <w:jc w:val="both"/>
      </w:pPr>
    </w:p>
    <w:p w:rsidR="00802934" w:rsidRDefault="00776075" w:rsidP="007A41E0">
      <w:pPr>
        <w:tabs>
          <w:tab w:val="left" w:pos="3555"/>
        </w:tabs>
        <w:spacing w:line="360" w:lineRule="auto"/>
        <w:ind w:left="142"/>
      </w:pPr>
      <w:r>
        <w:t>Firma:………………………………………………………………………………</w:t>
      </w: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Aclaración:…………………………………………………………………………</w:t>
      </w:r>
    </w:p>
    <w:p w:rsidR="00237328" w:rsidRDefault="00237328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Firma:………………………………………………………………………………</w:t>
      </w: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Aclaración:…………………………………………………………………………</w:t>
      </w: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Firma:………………………………………………………………………………</w:t>
      </w: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A41E0">
      <w:pPr>
        <w:tabs>
          <w:tab w:val="left" w:pos="3555"/>
        </w:tabs>
        <w:spacing w:line="360" w:lineRule="auto"/>
        <w:ind w:left="142"/>
      </w:pPr>
    </w:p>
    <w:p w:rsidR="00776075" w:rsidRDefault="00776075" w:rsidP="007A41E0">
      <w:pPr>
        <w:tabs>
          <w:tab w:val="left" w:pos="3555"/>
        </w:tabs>
        <w:spacing w:line="360" w:lineRule="auto"/>
        <w:ind w:left="142"/>
      </w:pPr>
      <w:r>
        <w:t>Firma:………………………………………………………………………………</w:t>
      </w:r>
    </w:p>
    <w:p w:rsidR="00B678C8" w:rsidRDefault="00B678C8" w:rsidP="007A41E0">
      <w:pPr>
        <w:tabs>
          <w:tab w:val="left" w:pos="3555"/>
        </w:tabs>
        <w:spacing w:line="360" w:lineRule="auto"/>
        <w:ind w:left="142"/>
      </w:pPr>
    </w:p>
    <w:p w:rsidR="009A2F21" w:rsidRDefault="00776075" w:rsidP="007A41E0">
      <w:pPr>
        <w:tabs>
          <w:tab w:val="left" w:pos="3555"/>
        </w:tabs>
        <w:spacing w:line="360" w:lineRule="auto"/>
        <w:ind w:left="142"/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AA02A0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AA02A0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FA02CB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FA02CB">
              <w:rPr>
                <w:b/>
                <w:bCs/>
                <w:szCs w:val="22"/>
              </w:rPr>
              <w:t>PLIEGO DE BASES Y CONDICIONES</w:t>
            </w:r>
          </w:p>
          <w:p w:rsidR="00AF63EB" w:rsidRPr="00FA02CB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FA02CB">
              <w:rPr>
                <w:b/>
                <w:bCs/>
                <w:szCs w:val="22"/>
              </w:rPr>
              <w:t>PLANILLA DE COTIZACION</w:t>
            </w:r>
          </w:p>
          <w:p w:rsidR="00AF63EB" w:rsidRPr="006F0E9D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6F0E9D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6F0E9D">
              <w:rPr>
                <w:b/>
                <w:bCs/>
                <w:sz w:val="22"/>
                <w:szCs w:val="22"/>
              </w:rPr>
              <w:t>Datos de la Contratación Directa por Exce</w:t>
            </w:r>
            <w:r>
              <w:rPr>
                <w:b/>
                <w:bCs/>
                <w:sz w:val="22"/>
                <w:szCs w:val="22"/>
              </w:rPr>
              <w:t>pción</w:t>
            </w:r>
          </w:p>
        </w:tc>
      </w:tr>
      <w:tr w:rsidR="006F0E9D" w:rsidTr="00986C8E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color w:val="FF0000"/>
                <w:sz w:val="22"/>
                <w:szCs w:val="22"/>
              </w:rPr>
            </w:pPr>
            <w:r w:rsidRPr="006F0E9D">
              <w:rPr>
                <w:b/>
                <w:color w:val="FF0000"/>
                <w:sz w:val="22"/>
                <w:szCs w:val="22"/>
              </w:rPr>
              <w:t>27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986C8E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color w:val="FF0000"/>
                <w:sz w:val="22"/>
                <w:szCs w:val="22"/>
              </w:rPr>
            </w:pPr>
            <w:r w:rsidRPr="006F0E9D">
              <w:rPr>
                <w:b/>
                <w:color w:val="FF0000"/>
                <w:sz w:val="22"/>
                <w:szCs w:val="22"/>
              </w:rPr>
              <w:t>2018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986C8E">
        <w:trPr>
          <w:trHeight w:val="38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color w:val="FF0000"/>
                <w:sz w:val="22"/>
                <w:szCs w:val="22"/>
              </w:rPr>
            </w:pPr>
            <w:r w:rsidRPr="006F0E9D">
              <w:rPr>
                <w:rFonts w:eastAsia="Arial"/>
                <w:color w:val="FF0000"/>
                <w:sz w:val="22"/>
                <w:szCs w:val="22"/>
              </w:rPr>
              <w:t>3002-963/17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AA02A0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Datos del Organismo Contratante </w:t>
            </w:r>
          </w:p>
        </w:tc>
      </w:tr>
      <w:tr w:rsidR="006F0E9D" w:rsidTr="00986C8E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>Poder Judicial-Ministerio Público</w:t>
            </w:r>
          </w:p>
        </w:tc>
      </w:tr>
      <w:tr w:rsidR="006F0E9D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6F0E9D" w:rsidTr="00986C8E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986C8E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1779B7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6F0E9D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1779B7" w:rsidP="001779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0E9D" w:rsidRPr="006F0E9D">
              <w:rPr>
                <w:sz w:val="22"/>
                <w:szCs w:val="22"/>
              </w:rPr>
              <w:t>CUIT/CUIL:</w:t>
            </w:r>
          </w:p>
        </w:tc>
      </w:tr>
      <w:tr w:rsidR="006F0E9D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 CUIT/CUIL:</w:t>
            </w:r>
          </w:p>
        </w:tc>
      </w:tr>
      <w:tr w:rsidR="006F0E9D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 CUIT/CUIL:</w:t>
            </w:r>
          </w:p>
        </w:tc>
      </w:tr>
      <w:tr w:rsidR="006F0E9D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6F0E9D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Domicilio Legal:</w:t>
            </w:r>
          </w:p>
        </w:tc>
      </w:tr>
      <w:tr w:rsidR="006F0E9D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Domicilio Electrónico:</w:t>
            </w:r>
          </w:p>
        </w:tc>
      </w:tr>
      <w:tr w:rsidR="001779B7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6F0E9D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6F0E9D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</w:t>
            </w:r>
            <w:r>
              <w:rPr>
                <w:i/>
                <w:sz w:val="22"/>
                <w:szCs w:val="22"/>
              </w:rPr>
              <w:t xml:space="preserve"> POR CADA UNA </w:t>
            </w:r>
          </w:p>
          <w:p w:rsidR="001779B7" w:rsidRPr="001779B7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1779B7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F0E9D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6F0E9D">
              <w:rPr>
                <w:sz w:val="22"/>
                <w:szCs w:val="22"/>
              </w:rPr>
              <w:t xml:space="preserve"> </w:t>
            </w:r>
            <w:r w:rsidRPr="006F0E9D">
              <w:rPr>
                <w:kern w:val="16"/>
                <w:position w:val="10"/>
                <w:sz w:val="22"/>
                <w:szCs w:val="22"/>
              </w:rPr>
              <w:t xml:space="preserve">mensual del inmueble cuyos datos se consignan en el ANEXO E, la suma de </w:t>
            </w:r>
            <w:proofErr w:type="gramStart"/>
            <w:r w:rsidRPr="006F0E9D">
              <w:rPr>
                <w:kern w:val="16"/>
                <w:position w:val="10"/>
                <w:sz w:val="22"/>
                <w:szCs w:val="22"/>
              </w:rPr>
              <w:t>PESOS ..............................................................................</w:t>
            </w:r>
            <w:r>
              <w:rPr>
                <w:kern w:val="16"/>
                <w:position w:val="10"/>
                <w:sz w:val="22"/>
                <w:szCs w:val="22"/>
              </w:rPr>
              <w:t>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...</w:t>
            </w:r>
            <w:r>
              <w:rPr>
                <w:kern w:val="16"/>
                <w:position w:val="10"/>
                <w:sz w:val="22"/>
                <w:szCs w:val="22"/>
              </w:rPr>
              <w:t>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</w:t>
            </w:r>
            <w:r>
              <w:rPr>
                <w:kern w:val="16"/>
                <w:position w:val="10"/>
                <w:sz w:val="22"/>
                <w:szCs w:val="22"/>
              </w:rPr>
              <w:t>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....</w:t>
            </w:r>
            <w:proofErr w:type="gramEnd"/>
            <w:r w:rsidRPr="006F0E9D">
              <w:rPr>
                <w:kern w:val="16"/>
                <w:position w:val="10"/>
                <w:sz w:val="22"/>
                <w:szCs w:val="22"/>
              </w:rPr>
              <w:t xml:space="preserve"> </w:t>
            </w:r>
            <w:r>
              <w:rPr>
                <w:kern w:val="16"/>
                <w:position w:val="10"/>
                <w:sz w:val="22"/>
                <w:szCs w:val="22"/>
              </w:rPr>
              <w:t>(</w:t>
            </w:r>
            <w:r w:rsidRPr="006F0E9D">
              <w:rPr>
                <w:kern w:val="16"/>
                <w:position w:val="10"/>
                <w:sz w:val="22"/>
                <w:szCs w:val="22"/>
              </w:rPr>
              <w:t>$.........</w:t>
            </w:r>
            <w:r>
              <w:rPr>
                <w:kern w:val="16"/>
                <w:position w:val="10"/>
                <w:sz w:val="22"/>
                <w:szCs w:val="22"/>
              </w:rPr>
              <w:t>..............................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),</w:t>
            </w:r>
          </w:p>
          <w:p w:rsidR="001779B7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F0E9D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</w:t>
            </w:r>
            <w:r>
              <w:rPr>
                <w:kern w:val="16"/>
                <w:position w:val="10"/>
                <w:sz w:val="22"/>
                <w:szCs w:val="22"/>
              </w:rPr>
              <w:t>(</w:t>
            </w:r>
            <w:r w:rsidRPr="006F0E9D">
              <w:rPr>
                <w:kern w:val="16"/>
                <w:position w:val="10"/>
                <w:sz w:val="22"/>
                <w:szCs w:val="22"/>
              </w:rPr>
              <w:t>$.........</w:t>
            </w:r>
            <w:r>
              <w:rPr>
                <w:kern w:val="16"/>
                <w:position w:val="10"/>
                <w:sz w:val="22"/>
                <w:szCs w:val="22"/>
              </w:rPr>
              <w:t>..............................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)</w:t>
            </w:r>
          </w:p>
          <w:p w:rsidR="001779B7" w:rsidRPr="006F0E9D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AA02A0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6F0E9D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>Anexos y especificaciones técnicas.-</w:t>
            </w: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  <w:p w:rsidR="00AF63EB" w:rsidRPr="006F0E9D" w:rsidRDefault="00AF63EB" w:rsidP="00DD3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6F0E9D">
              <w:rPr>
                <w:sz w:val="22"/>
                <w:szCs w:val="22"/>
              </w:rPr>
              <w:t>-----------------------------------------------------------------------------------------------------------------------------</w:t>
            </w:r>
            <w:r>
              <w:rPr>
                <w:sz w:val="22"/>
                <w:szCs w:val="22"/>
              </w:rPr>
              <w:t>----</w:t>
            </w:r>
          </w:p>
          <w:p w:rsidR="00AF63EB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Firma y aclaración del/los oferente/s</w:t>
            </w:r>
          </w:p>
          <w:p w:rsidR="00AA02A0" w:rsidRPr="006F0E9D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AA02A0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A02A0" w:rsidRPr="006F0E9D" w:rsidRDefault="00AA02A0" w:rsidP="00705BFD">
            <w:pPr>
              <w:ind w:firstLine="132"/>
              <w:rPr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="00DD39E6">
              <w:rPr>
                <w:sz w:val="22"/>
                <w:szCs w:val="22"/>
              </w:rPr>
              <w:t>Lugar y fecha</w:t>
            </w:r>
          </w:p>
          <w:p w:rsidR="00AA02A0" w:rsidRPr="006F0E9D" w:rsidRDefault="00AA02A0" w:rsidP="00705BFD">
            <w:pPr>
              <w:ind w:firstLine="132"/>
              <w:rPr>
                <w:sz w:val="22"/>
                <w:szCs w:val="22"/>
              </w:rPr>
            </w:pP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A111F" w:rsidRDefault="001A111F" w:rsidP="006C12C1">
      <w:pPr>
        <w:pStyle w:val="Epgrafe1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8E" w:rsidRDefault="00986C8E">
      <w:r>
        <w:separator/>
      </w:r>
    </w:p>
  </w:endnote>
  <w:endnote w:type="continuationSeparator" w:id="0">
    <w:p w:rsidR="00986C8E" w:rsidRDefault="009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>
    <w:pPr>
      <w:pStyle w:val="Piedepgina"/>
      <w:jc w:val="center"/>
      <w:rPr>
        <w:b/>
        <w:bCs/>
        <w:sz w:val="20"/>
        <w:szCs w:val="20"/>
      </w:rPr>
    </w:pPr>
  </w:p>
  <w:p w:rsidR="00986C8E" w:rsidRDefault="00986C8E">
    <w:pPr>
      <w:pStyle w:val="Piedepgina"/>
      <w:jc w:val="center"/>
      <w:rPr>
        <w:b/>
        <w:bCs/>
        <w:sz w:val="20"/>
        <w:szCs w:val="20"/>
      </w:rPr>
    </w:pPr>
  </w:p>
  <w:p w:rsidR="00986C8E" w:rsidRDefault="00986C8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8E" w:rsidRDefault="00986C8E">
      <w:r>
        <w:separator/>
      </w:r>
    </w:p>
  </w:footnote>
  <w:footnote w:type="continuationSeparator" w:id="0">
    <w:p w:rsidR="00986C8E" w:rsidRDefault="00986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>
    <w:pPr>
      <w:jc w:val="right"/>
      <w:rPr>
        <w:b/>
        <w:bCs/>
        <w:sz w:val="20"/>
        <w:szCs w:val="20"/>
      </w:rPr>
    </w:pPr>
  </w:p>
  <w:p w:rsidR="00986C8E" w:rsidRDefault="00986C8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C8E" w:rsidRDefault="00986C8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Pr="00237328" w:rsidRDefault="00986C8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47047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3FA5"/>
    <w:rsid w:val="00705BFD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86C8E"/>
    <w:rsid w:val="009A2F21"/>
    <w:rsid w:val="009A6836"/>
    <w:rsid w:val="009A71BE"/>
    <w:rsid w:val="009C69C6"/>
    <w:rsid w:val="009F40E9"/>
    <w:rsid w:val="00A00C41"/>
    <w:rsid w:val="00A13460"/>
    <w:rsid w:val="00A4044A"/>
    <w:rsid w:val="00A4145E"/>
    <w:rsid w:val="00AA02A0"/>
    <w:rsid w:val="00AA0540"/>
    <w:rsid w:val="00AF4C25"/>
    <w:rsid w:val="00AF63EB"/>
    <w:rsid w:val="00AF7C0B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50A9B"/>
    <w:rsid w:val="00F7432B"/>
    <w:rsid w:val="00F92314"/>
    <w:rsid w:val="00F92623"/>
    <w:rsid w:val="00F96C50"/>
    <w:rsid w:val="00FA02CB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CB36D-7DB5-4F79-B91C-87C3E2C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1354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56</cp:revision>
  <cp:lastPrinted>2018-08-15T14:56:00Z</cp:lastPrinted>
  <dcterms:created xsi:type="dcterms:W3CDTF">2017-03-21T17:06:00Z</dcterms:created>
  <dcterms:modified xsi:type="dcterms:W3CDTF">2018-11-26T14:12:00Z</dcterms:modified>
</cp:coreProperties>
</file>