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5714DE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5714DE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19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714DE">
              <w:rPr>
                <w:rFonts w:ascii="Times New Roman" w:eastAsia="Arial" w:hAnsi="Times New Roman" w:cs="Times New Roman"/>
              </w:rPr>
              <w:t>PG. SA – 873/18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5714DE" w:rsidRPr="00181BF6" w:rsidRDefault="005714DE" w:rsidP="005714DE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Locación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inmuebles en la localidad de La Plata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 Fiscalía de Casación Penal, Delegación de Administración del Departamento Judicial la Plata y dependencias varias del Ministerio Público Fiscal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14DE" w:rsidRPr="00123C25" w:rsidRDefault="005714DE" w:rsidP="005714DE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b/>
                <w:bCs/>
                <w:color w:val="000000" w:themeColor="text1"/>
                <w:sz w:val="16"/>
                <w:szCs w:val="16"/>
              </w:rPr>
              <w:t xml:space="preserve">DELEGACIÓN DE ADMINISTRACIÓN DEL DEPARTAMENTO JUDICIAL LA PLATA. CALLE 54 N° 590 8VO. PISO </w:t>
            </w:r>
          </w:p>
          <w:p w:rsidR="00582749" w:rsidRPr="00181BF6" w:rsidRDefault="00582749" w:rsidP="005714D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FF078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27 de Mayo de </w:t>
            </w:r>
            <w:r w:rsidR="00F0697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2019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14DE" w:rsidRPr="00123C25" w:rsidRDefault="005714DE" w:rsidP="005714DE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b/>
                <w:bCs/>
                <w:color w:val="000000" w:themeColor="text1"/>
                <w:sz w:val="16"/>
                <w:szCs w:val="16"/>
              </w:rPr>
              <w:t xml:space="preserve">DELEGACIÓN DE ADMINISTRACIÓN DEL DEPARTAMENTO JUDICIAL LA PLATA. CALLE 54 N° 590 8VO. PISO </w:t>
            </w:r>
          </w:p>
          <w:p w:rsidR="00582749" w:rsidRPr="00181BF6" w:rsidRDefault="00582749" w:rsidP="005714D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FF078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27 de Mayo de 2019 a las 10: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</w:t>
            </w:r>
            <w:bookmarkStart w:id="0" w:name="_GoBack"/>
            <w:bookmarkEnd w:id="0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Pr="00926E29" w:rsidRDefault="00FF078D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FF078D" w:rsidRPr="00926E29" w:rsidRDefault="00FF078D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FF078D" w:rsidRPr="00926E29" w:rsidRDefault="00FF078D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FF078D" w:rsidRPr="00926E29" w:rsidRDefault="00FF078D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</w:t>
            </w:r>
            <w:r w:rsidR="00F0697E">
              <w:rPr>
                <w:sz w:val="16"/>
                <w:szCs w:val="16"/>
                <w:u w:val="single"/>
              </w:rPr>
              <w:t>apartado III del Decreto N° 59/19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F0697E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</w:t>
            </w:r>
            <w:r w:rsidR="00F0697E">
              <w:rPr>
                <w:sz w:val="16"/>
                <w:szCs w:val="16"/>
                <w:u w:val="single"/>
              </w:rPr>
              <w:t>59/19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F078D" w:rsidRDefault="00FF078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FF078D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Pr="00926E29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F078D" w:rsidRPr="00926E29" w:rsidRDefault="00FF078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FF078D" w:rsidRPr="00926E29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FF078D" w:rsidRPr="00926E29" w:rsidRDefault="00FF078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Pr="00926E29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FF078D" w:rsidRPr="00926E29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F078D" w:rsidRPr="00926E29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FF078D" w:rsidRPr="00926E29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F078D" w:rsidRDefault="00FF07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FF078D" w:rsidRPr="00926E29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FF078D" w:rsidRPr="00926E29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F078D" w:rsidRPr="00926E29" w:rsidRDefault="00FF078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FF078D" w:rsidRPr="00926E29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F078D" w:rsidRDefault="00FF078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Pr="00926E29" w:rsidRDefault="00FF078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FF078D" w:rsidRPr="00926E29" w:rsidRDefault="00FF078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F078D" w:rsidRPr="00926E29" w:rsidRDefault="00FF078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FF078D" w:rsidRPr="00926E29" w:rsidRDefault="00FF078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FF078D" w:rsidRPr="00926E29" w:rsidRDefault="00FF078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F078D" w:rsidRPr="00926E29" w:rsidRDefault="00FF078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Pr="00776075" w:rsidRDefault="00FF078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FF078D" w:rsidRPr="00776075" w:rsidRDefault="00FF078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78D" w:rsidRDefault="00FF078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F078D" w:rsidRDefault="00FF078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</w:t>
            </w:r>
            <w:r w:rsidR="005714DE">
              <w:rPr>
                <w:b/>
                <w:bCs/>
                <w:sz w:val="20"/>
                <w:szCs w:val="20"/>
              </w:rPr>
              <w:t>en de Propiedad Horizontal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2B30EE" w:rsidTr="002B30EE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ind w:left="-152" w:firstLine="152"/>
              <w:jc w:val="center"/>
              <w:rPr>
                <w:b/>
                <w:bCs/>
                <w:sz w:val="20"/>
                <w:szCs w:val="20"/>
              </w:rPr>
            </w:pPr>
            <w:r w:rsidRPr="005F2FBB">
              <w:rPr>
                <w:b/>
                <w:bCs/>
                <w:sz w:val="20"/>
                <w:szCs w:val="20"/>
              </w:rPr>
              <w:t>PLIEGO DE BASES Y CONDICIONES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F2FBB">
              <w:rPr>
                <w:b/>
                <w:bCs/>
                <w:sz w:val="20"/>
                <w:szCs w:val="20"/>
              </w:rPr>
              <w:t>PLANILLA DE COTIZACION</w:t>
            </w:r>
          </w:p>
          <w:p w:rsidR="002B30EE" w:rsidRPr="005F2FBB" w:rsidRDefault="002B30EE" w:rsidP="002B30EE">
            <w:pPr>
              <w:snapToGrid w:val="0"/>
              <w:jc w:val="center"/>
              <w:rPr>
                <w:sz w:val="20"/>
                <w:szCs w:val="20"/>
              </w:rPr>
            </w:pPr>
            <w:r w:rsidRPr="005F2FBB">
              <w:rPr>
                <w:b/>
                <w:bCs/>
                <w:sz w:val="20"/>
                <w:szCs w:val="20"/>
              </w:rPr>
              <w:t>PROGAMA DE NECESIDADES. OPCIÓN 1. (FISCALÍA DE CASACIÓN PENAL)</w:t>
            </w:r>
          </w:p>
        </w:tc>
      </w:tr>
      <w:tr w:rsidR="002B30EE" w:rsidTr="002B30EE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rPr>
                <w:sz w:val="20"/>
                <w:szCs w:val="20"/>
              </w:rPr>
            </w:pPr>
            <w:r w:rsidRPr="005F2FBB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815AD6" w:rsidRDefault="002B30EE" w:rsidP="002B30EE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815AD6">
              <w:rPr>
                <w:rFonts w:eastAsia="Arial"/>
                <w:b/>
                <w:sz w:val="22"/>
                <w:szCs w:val="22"/>
              </w:rPr>
              <w:t>PG.873-18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582DF7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476387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2B30EE" w:rsidTr="002B30EE">
              <w:trPr>
                <w:cantSplit/>
                <w:trHeight w:val="3420"/>
              </w:trPr>
              <w:tc>
                <w:tcPr>
                  <w:tcW w:w="9776" w:type="dxa"/>
                  <w:vAlign w:val="center"/>
                  <w:hideMark/>
                </w:tcPr>
                <w:p w:rsidR="002B30EE" w:rsidRDefault="002B30EE" w:rsidP="002B30EE">
                  <w:pPr>
                    <w:widowControl/>
                    <w:autoSpaceDE/>
                    <w:autoSpaceDN w:val="0"/>
                    <w:snapToGrid w:val="0"/>
                    <w:spacing w:before="240" w:after="240" w:line="480" w:lineRule="auto"/>
                    <w:ind w:left="45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2B30EE" w:rsidRPr="00DA7EF2" w:rsidRDefault="002B30EE" w:rsidP="002B30EE">
            <w:pPr>
              <w:snapToGrid w:val="0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</w:t>
            </w:r>
          </w:p>
        </w:tc>
      </w:tr>
      <w:tr w:rsidR="002B30EE" w:rsidTr="002B30EE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2B30EE" w:rsidRDefault="002B30EE" w:rsidP="002B3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2B30EE" w:rsidTr="002B30EE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2B30EE" w:rsidRDefault="002B30EE" w:rsidP="002B30EE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2B30EE" w:rsidTr="002B30EE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ind w:left="-152" w:firstLine="152"/>
              <w:jc w:val="center"/>
              <w:rPr>
                <w:b/>
                <w:bCs/>
                <w:sz w:val="20"/>
                <w:szCs w:val="20"/>
              </w:rPr>
            </w:pPr>
          </w:p>
          <w:p w:rsidR="002B30EE" w:rsidRPr="005F2FBB" w:rsidRDefault="002B30EE" w:rsidP="002B30EE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2B30EE" w:rsidRPr="005F2FBB" w:rsidRDefault="002B30EE" w:rsidP="002B30EE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2B30EE" w:rsidRPr="005F2FBB" w:rsidRDefault="002B30EE" w:rsidP="002B30EE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2B30EE" w:rsidRPr="005F2FBB" w:rsidRDefault="002B30EE" w:rsidP="002B30EE">
            <w:pPr>
              <w:snapToGrid w:val="0"/>
              <w:ind w:left="-152" w:firstLine="152"/>
              <w:jc w:val="center"/>
              <w:rPr>
                <w:b/>
                <w:bCs/>
                <w:sz w:val="20"/>
                <w:szCs w:val="20"/>
              </w:rPr>
            </w:pPr>
          </w:p>
          <w:p w:rsidR="002B30EE" w:rsidRPr="005F2FBB" w:rsidRDefault="002B30EE" w:rsidP="002B30EE">
            <w:pPr>
              <w:snapToGrid w:val="0"/>
              <w:ind w:left="-152" w:firstLine="152"/>
              <w:jc w:val="center"/>
              <w:rPr>
                <w:b/>
                <w:bCs/>
                <w:sz w:val="20"/>
                <w:szCs w:val="20"/>
              </w:rPr>
            </w:pPr>
            <w:r w:rsidRPr="005F2FBB">
              <w:rPr>
                <w:b/>
                <w:bCs/>
                <w:sz w:val="20"/>
                <w:szCs w:val="20"/>
              </w:rPr>
              <w:t>PLIEGO DE BASES Y CONDICIONES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Pr="005F2FBB">
              <w:rPr>
                <w:b/>
                <w:bCs/>
                <w:sz w:val="20"/>
                <w:szCs w:val="20"/>
              </w:rPr>
              <w:t xml:space="preserve">PLANILLA DE COTIZACIÓN. </w:t>
            </w:r>
          </w:p>
          <w:p w:rsidR="002B30EE" w:rsidRPr="005F2FBB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PROGRAMA DE NECESIDADES.</w:t>
            </w:r>
            <w:r w:rsidRPr="005F2FBB">
              <w:rPr>
                <w:b/>
                <w:bCs/>
                <w:sz w:val="20"/>
                <w:szCs w:val="20"/>
              </w:rPr>
              <w:t>OPCIÓN 2. (DELEGACIÓN DE ADMINISTRACIÓN)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2B30EE" w:rsidTr="002B30EE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815AD6" w:rsidRDefault="002B30EE" w:rsidP="002B30EE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815AD6">
              <w:rPr>
                <w:rFonts w:eastAsia="Arial"/>
                <w:b/>
                <w:sz w:val="22"/>
                <w:szCs w:val="22"/>
              </w:rPr>
              <w:t>PG.873-18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582DF7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476387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2B30EE" w:rsidTr="002B30EE">
              <w:trPr>
                <w:cantSplit/>
                <w:trHeight w:val="3420"/>
              </w:trPr>
              <w:tc>
                <w:tcPr>
                  <w:tcW w:w="9776" w:type="dxa"/>
                  <w:vAlign w:val="center"/>
                  <w:hideMark/>
                </w:tcPr>
                <w:p w:rsidR="002B30EE" w:rsidRDefault="002B30EE" w:rsidP="002B30EE">
                  <w:pPr>
                    <w:widowControl/>
                    <w:autoSpaceDE/>
                    <w:autoSpaceDN w:val="0"/>
                    <w:snapToGrid w:val="0"/>
                    <w:spacing w:before="240" w:after="240" w:line="480" w:lineRule="auto"/>
                    <w:ind w:left="45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2B30EE" w:rsidRPr="00DA7EF2" w:rsidRDefault="002B30EE" w:rsidP="002B30EE">
            <w:pPr>
              <w:snapToGrid w:val="0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</w:t>
            </w:r>
          </w:p>
        </w:tc>
      </w:tr>
      <w:tr w:rsidR="002B30EE" w:rsidTr="002B30EE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2B30EE" w:rsidRDefault="002B30EE" w:rsidP="002B3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2B30EE" w:rsidTr="002B30EE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2B30EE" w:rsidRDefault="002B30EE" w:rsidP="002B30EE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p w:rsidR="002B30EE" w:rsidRDefault="002B30EE" w:rsidP="002B30EE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2B30EE" w:rsidTr="002B30EE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Pr="005F2FBB" w:rsidRDefault="002B30EE" w:rsidP="002B30EE">
            <w:pPr>
              <w:snapToGrid w:val="0"/>
              <w:ind w:left="-152" w:firstLine="152"/>
              <w:jc w:val="center"/>
              <w:rPr>
                <w:b/>
                <w:bCs/>
                <w:sz w:val="20"/>
                <w:szCs w:val="20"/>
              </w:rPr>
            </w:pPr>
            <w:r w:rsidRPr="005F2FBB">
              <w:rPr>
                <w:b/>
                <w:bCs/>
                <w:sz w:val="20"/>
                <w:szCs w:val="20"/>
              </w:rPr>
              <w:t>PLIEGO DE BASES Y CONDICIONES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F2FBB">
              <w:rPr>
                <w:b/>
                <w:bCs/>
                <w:sz w:val="20"/>
                <w:szCs w:val="20"/>
              </w:rPr>
              <w:t xml:space="preserve">PLANILLA DE COTIZACION. </w:t>
            </w:r>
          </w:p>
          <w:p w:rsidR="002B30EE" w:rsidRPr="005F2FBB" w:rsidRDefault="002B30EE" w:rsidP="002B30E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PROGRAMA DE NECESIDADES. </w:t>
            </w:r>
            <w:r w:rsidRPr="005F2FBB">
              <w:rPr>
                <w:b/>
                <w:bCs/>
                <w:sz w:val="20"/>
                <w:szCs w:val="20"/>
              </w:rPr>
              <w:t>OPCIÓN 3. (VARIAS MINISTERIO PÚBLICO FISCAL) 1.000 M2.</w:t>
            </w:r>
          </w:p>
        </w:tc>
      </w:tr>
      <w:tr w:rsidR="002B30EE" w:rsidTr="002B30EE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815AD6" w:rsidRDefault="002B30EE" w:rsidP="002B30EE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815AD6">
              <w:rPr>
                <w:rFonts w:eastAsia="Arial"/>
                <w:b/>
                <w:sz w:val="22"/>
                <w:szCs w:val="22"/>
              </w:rPr>
              <w:t>PG.873-18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582DF7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476387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2B30EE" w:rsidTr="002B30EE">
              <w:trPr>
                <w:cantSplit/>
                <w:trHeight w:val="3420"/>
              </w:trPr>
              <w:tc>
                <w:tcPr>
                  <w:tcW w:w="9776" w:type="dxa"/>
                  <w:vAlign w:val="center"/>
                  <w:hideMark/>
                </w:tcPr>
                <w:p w:rsidR="002B30EE" w:rsidRDefault="002B30EE" w:rsidP="002B30EE">
                  <w:pPr>
                    <w:widowControl/>
                    <w:autoSpaceDE/>
                    <w:autoSpaceDN w:val="0"/>
                    <w:snapToGrid w:val="0"/>
                    <w:spacing w:before="240" w:after="240" w:line="480" w:lineRule="auto"/>
                    <w:ind w:left="45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2B30EE" w:rsidRPr="00DA7EF2" w:rsidRDefault="002B30EE" w:rsidP="002B30EE">
            <w:pPr>
              <w:snapToGrid w:val="0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</w:t>
            </w:r>
          </w:p>
        </w:tc>
      </w:tr>
      <w:tr w:rsidR="002B30EE" w:rsidTr="002B30EE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2B30EE" w:rsidRDefault="002B30EE" w:rsidP="002B3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2B30EE" w:rsidTr="002B30EE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2B30EE" w:rsidRDefault="002B30EE" w:rsidP="002B30EE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widowControl/>
        <w:suppressAutoHyphens w:val="0"/>
        <w:autoSpaceDE/>
        <w:jc w:val="center"/>
      </w:pPr>
    </w:p>
    <w:p w:rsidR="002B30EE" w:rsidRDefault="002B30EE" w:rsidP="002B30EE">
      <w:pPr>
        <w:pageBreakBefore/>
        <w:rPr>
          <w:sz w:val="20"/>
          <w:szCs w:val="20"/>
        </w:rPr>
      </w:pPr>
    </w:p>
    <w:p w:rsidR="002B30EE" w:rsidRDefault="002B30EE" w:rsidP="002B30EE">
      <w:pPr>
        <w:ind w:right="-54"/>
        <w:jc w:val="both"/>
        <w:rPr>
          <w:sz w:val="20"/>
          <w:szCs w:val="20"/>
        </w:rPr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2B30EE" w:rsidTr="002B30EE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Pr="00AF58F8" w:rsidRDefault="002B30EE" w:rsidP="002B30EE">
            <w:pPr>
              <w:snapToGrid w:val="0"/>
              <w:ind w:left="-152" w:firstLine="15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</w:t>
            </w:r>
            <w:r w:rsidRPr="00AF58F8">
              <w:rPr>
                <w:b/>
                <w:bCs/>
                <w:sz w:val="22"/>
                <w:szCs w:val="22"/>
              </w:rPr>
              <w:t>PLIEGO DE BASES Y CONDICIONES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</w:t>
            </w:r>
            <w:r w:rsidRPr="00AF58F8">
              <w:rPr>
                <w:b/>
                <w:bCs/>
                <w:sz w:val="22"/>
                <w:szCs w:val="22"/>
              </w:rPr>
              <w:t>PLANILLA DE COTIZACION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</w:p>
          <w:p w:rsidR="002B30EE" w:rsidRPr="005F2FBB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5F2FBB">
              <w:rPr>
                <w:b/>
                <w:bCs/>
                <w:sz w:val="20"/>
                <w:szCs w:val="20"/>
              </w:rPr>
              <w:t>PROGRAMA DE NECESIDADES. OPCIÓN 4. (VARIAS MINISTERIO PUBLICO FISCAL) 2.000 M2.</w:t>
            </w:r>
          </w:p>
        </w:tc>
      </w:tr>
      <w:tr w:rsidR="002B30EE" w:rsidTr="002B30EE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E2733C" w:rsidRDefault="002B30EE" w:rsidP="002B30E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815AD6" w:rsidRDefault="002B30EE" w:rsidP="002B30EE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815AD6">
              <w:rPr>
                <w:rFonts w:eastAsia="Arial"/>
                <w:b/>
                <w:sz w:val="22"/>
                <w:szCs w:val="22"/>
              </w:rPr>
              <w:t>PG.873-18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30EE" w:rsidRPr="00582DF7" w:rsidRDefault="002B30EE" w:rsidP="002B30EE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30EE" w:rsidRPr="00012B64" w:rsidRDefault="002B30EE" w:rsidP="002B30EE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7C3372" w:rsidRDefault="002B30EE" w:rsidP="002B30EE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Pr="00476387" w:rsidRDefault="002B30EE" w:rsidP="002B30EE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2B30EE" w:rsidTr="002B30EE">
              <w:trPr>
                <w:cantSplit/>
                <w:trHeight w:val="3420"/>
              </w:trPr>
              <w:tc>
                <w:tcPr>
                  <w:tcW w:w="9776" w:type="dxa"/>
                  <w:vAlign w:val="center"/>
                  <w:hideMark/>
                </w:tcPr>
                <w:p w:rsidR="002B30EE" w:rsidRDefault="002B30EE" w:rsidP="002B30EE">
                  <w:pPr>
                    <w:widowControl/>
                    <w:autoSpaceDE/>
                    <w:autoSpaceDN w:val="0"/>
                    <w:snapToGrid w:val="0"/>
                    <w:spacing w:before="240" w:after="240" w:line="480" w:lineRule="auto"/>
                    <w:ind w:left="45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2B30EE" w:rsidRPr="00DA7EF2" w:rsidRDefault="002B30EE" w:rsidP="002B30EE">
            <w:pPr>
              <w:snapToGrid w:val="0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</w:t>
            </w:r>
          </w:p>
        </w:tc>
      </w:tr>
      <w:tr w:rsidR="002B30EE" w:rsidTr="002B30EE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2B30EE" w:rsidTr="002B30EE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30EE" w:rsidTr="002B30EE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2B30EE" w:rsidRDefault="002B30EE" w:rsidP="002B3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2B30EE" w:rsidTr="002B30EE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2B30EE" w:rsidRDefault="002B30EE" w:rsidP="002B30EE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  <w:p w:rsidR="002B30EE" w:rsidRDefault="002B30EE" w:rsidP="002B30EE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2B30EE" w:rsidRDefault="002B30EE" w:rsidP="002B30EE">
      <w:pPr>
        <w:pStyle w:val="Epgrafe1"/>
      </w:pPr>
    </w:p>
    <w:p w:rsidR="002B30EE" w:rsidRDefault="002B30EE" w:rsidP="002B30EE">
      <w:pPr>
        <w:pStyle w:val="Epgrafe1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8D" w:rsidRDefault="00FF078D">
      <w:r>
        <w:separator/>
      </w:r>
    </w:p>
  </w:endnote>
  <w:endnote w:type="continuationSeparator" w:id="0">
    <w:p w:rsidR="00FF078D" w:rsidRDefault="00FF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>
    <w:pPr>
      <w:pStyle w:val="Piedepgina"/>
      <w:jc w:val="center"/>
      <w:rPr>
        <w:b/>
        <w:bCs/>
        <w:sz w:val="20"/>
        <w:szCs w:val="20"/>
      </w:rPr>
    </w:pPr>
  </w:p>
  <w:p w:rsidR="00FF078D" w:rsidRDefault="00FF078D">
    <w:pPr>
      <w:pStyle w:val="Piedepgina"/>
      <w:jc w:val="center"/>
      <w:rPr>
        <w:b/>
        <w:bCs/>
        <w:sz w:val="20"/>
        <w:szCs w:val="20"/>
      </w:rPr>
    </w:pPr>
  </w:p>
  <w:p w:rsidR="00FF078D" w:rsidRDefault="00FF078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8D" w:rsidRDefault="00FF078D">
      <w:r>
        <w:separator/>
      </w:r>
    </w:p>
  </w:footnote>
  <w:footnote w:type="continuationSeparator" w:id="0">
    <w:p w:rsidR="00FF078D" w:rsidRDefault="00FF0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>
    <w:pPr>
      <w:jc w:val="right"/>
      <w:rPr>
        <w:b/>
        <w:bCs/>
        <w:sz w:val="20"/>
        <w:szCs w:val="20"/>
      </w:rPr>
    </w:pPr>
  </w:p>
  <w:p w:rsidR="00FF078D" w:rsidRDefault="00FF078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FF078D" w:rsidRDefault="00FF078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Pr="00237328" w:rsidRDefault="00FF078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8D" w:rsidRDefault="00FF07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B30EE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01817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14D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373CC"/>
    <w:rsid w:val="00740BEF"/>
    <w:rsid w:val="00750BEF"/>
    <w:rsid w:val="0076375D"/>
    <w:rsid w:val="00772544"/>
    <w:rsid w:val="00776075"/>
    <w:rsid w:val="00791AE6"/>
    <w:rsid w:val="007A6488"/>
    <w:rsid w:val="007C3372"/>
    <w:rsid w:val="007F32FF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0697E"/>
    <w:rsid w:val="00F3185D"/>
    <w:rsid w:val="00F40FE7"/>
    <w:rsid w:val="00F7432B"/>
    <w:rsid w:val="00F92314"/>
    <w:rsid w:val="00F92623"/>
    <w:rsid w:val="00F96C50"/>
    <w:rsid w:val="00FA5D8D"/>
    <w:rsid w:val="00FB1A98"/>
    <w:rsid w:val="00FB3A91"/>
    <w:rsid w:val="00FB737D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8132C-F5B5-4961-864C-5234C27D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17</Pages>
  <Words>2171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33</cp:revision>
  <cp:lastPrinted>2019-05-09T13:20:00Z</cp:lastPrinted>
  <dcterms:created xsi:type="dcterms:W3CDTF">2017-03-21T17:06:00Z</dcterms:created>
  <dcterms:modified xsi:type="dcterms:W3CDTF">2019-05-09T13:22:00Z</dcterms:modified>
</cp:coreProperties>
</file>