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392"/>
        <w:gridCol w:w="124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15BA7" w:rsidRDefault="00815BA7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815BA7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15BA7" w:rsidRDefault="00815BA7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1B02B9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3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1A005B" w:rsidRDefault="00044141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35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1B02B9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190363">
              <w:rPr>
                <w:b/>
                <w:bCs/>
                <w:sz w:val="20"/>
                <w:szCs w:val="20"/>
              </w:rPr>
              <w:t xml:space="preserve"> </w:t>
            </w:r>
            <w:r w:rsidR="001B02B9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044141" w:rsidRDefault="001C2E38" w:rsidP="00582749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044141">
              <w:rPr>
                <w:rFonts w:ascii="Times New Roman" w:eastAsia="Arial" w:hAnsi="Times New Roman" w:cs="Times New Roman"/>
              </w:rPr>
              <w:t>3002-810</w:t>
            </w:r>
            <w:r w:rsidR="001B02B9">
              <w:rPr>
                <w:rFonts w:ascii="Times New Roman" w:eastAsia="Arial" w:hAnsi="Times New Roman" w:cs="Times New Roman"/>
              </w:rPr>
              <w:t>/18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044141">
              <w:rPr>
                <w:rFonts w:ascii="Times New Roman" w:hAnsi="Times New Roman" w:cs="Times New Roman"/>
                <w:b/>
                <w:sz w:val="20"/>
                <w:szCs w:val="20"/>
              </w:rPr>
              <w:t>Banfield</w:t>
            </w:r>
            <w:r w:rsidR="0008587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A005B">
              <w:rPr>
                <w:rFonts w:ascii="Times New Roman" w:hAnsi="Times New Roman" w:cs="Times New Roman"/>
                <w:b/>
                <w:sz w:val="20"/>
                <w:szCs w:val="20"/>
              </w:rPr>
              <w:t>con destin</w:t>
            </w:r>
            <w:r w:rsidR="00044141">
              <w:rPr>
                <w:rFonts w:ascii="Times New Roman" w:hAnsi="Times New Roman" w:cs="Times New Roman"/>
                <w:b/>
                <w:sz w:val="20"/>
                <w:szCs w:val="20"/>
              </w:rPr>
              <w:t>o a la Curaduría Oficial de</w:t>
            </w:r>
            <w:r w:rsidR="00226228">
              <w:rPr>
                <w:rFonts w:ascii="Times New Roman" w:hAnsi="Times New Roman" w:cs="Times New Roman"/>
                <w:b/>
                <w:sz w:val="20"/>
                <w:szCs w:val="20"/>
              </w:rPr>
              <w:t>l Departamento Judicial de</w:t>
            </w:r>
            <w:r w:rsidR="000441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Lomas de </w:t>
            </w:r>
            <w:r w:rsidR="00226228">
              <w:rPr>
                <w:rFonts w:ascii="Times New Roman" w:hAnsi="Times New Roman" w:cs="Times New Roman"/>
                <w:b/>
                <w:sz w:val="20"/>
                <w:szCs w:val="20"/>
              </w:rPr>
              <w:t>Zamora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C2E38" w:rsidRDefault="001C2E38" w:rsidP="001B02B9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</w:p>
          <w:p w:rsidR="001B02B9" w:rsidRDefault="005B2AA0" w:rsidP="001B02B9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  <w:r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Delegación de Administr</w:t>
            </w:r>
            <w:r w:rsidR="00DF60D2"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ación </w:t>
            </w:r>
            <w:r w:rsidR="00FE6208"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del Dto. </w:t>
            </w:r>
            <w:proofErr w:type="spellStart"/>
            <w:r w:rsidR="00FE6208"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Jcial</w:t>
            </w:r>
            <w:proofErr w:type="spellEnd"/>
            <w:r w:rsidR="00FE6208"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. Lomas Zamora,  Av. </w:t>
            </w:r>
            <w:proofErr w:type="spellStart"/>
            <w:r w:rsidR="00FE6208"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Larroque</w:t>
            </w:r>
            <w:proofErr w:type="spellEnd"/>
            <w:r w:rsidR="00FE6208"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2450, Edif. Tribunales</w:t>
            </w:r>
            <w:r w:rsidR="00226228"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Planta Baja, Sector I</w:t>
            </w:r>
            <w:r w:rsidR="001A005B"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226228"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Banfield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93453D" w:rsidP="0093453D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 16</w:t>
            </w:r>
            <w:r w:rsidR="0019036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DF60D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</w:t>
            </w:r>
            <w:r w:rsidR="0019036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Octubre  2018</w:t>
            </w:r>
            <w:r w:rsidR="001B02B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9036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a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las 10:00</w:t>
            </w:r>
            <w:r w:rsidR="005B2AA0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9036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F60D2" w:rsidRPr="0093453D" w:rsidRDefault="00DF60D2" w:rsidP="00DF60D2">
            <w:pPr>
              <w:snapToGrid w:val="0"/>
              <w:ind w:right="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Delegación de Administración del Dto. </w:t>
            </w:r>
            <w:proofErr w:type="spellStart"/>
            <w:r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Jcial</w:t>
            </w:r>
            <w:proofErr w:type="spellEnd"/>
            <w:r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. Lomas Zamora,  Av. </w:t>
            </w:r>
            <w:proofErr w:type="spellStart"/>
            <w:r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Larroque</w:t>
            </w:r>
            <w:proofErr w:type="spellEnd"/>
            <w:r w:rsidRPr="009345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2450, Edif. Tribunales, Planta Baja, Sector I, Banfield.</w:t>
            </w:r>
          </w:p>
          <w:p w:rsidR="00582749" w:rsidRPr="005B2AA0" w:rsidRDefault="00582749" w:rsidP="005B2AA0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3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90363" w:rsidP="008F514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</w:t>
            </w:r>
            <w:r w:rsidR="00815BA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l  día 16 de Octubre</w:t>
            </w:r>
            <w:bookmarkStart w:id="0" w:name="_GoBack"/>
            <w:bookmarkEnd w:id="0"/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</w:t>
            </w:r>
            <w:r w:rsidR="00815BA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18</w:t>
            </w:r>
            <w:r w:rsidR="0093453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10:00</w:t>
            </w:r>
            <w:r w:rsidR="005B2AA0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</w:t>
            </w:r>
            <w:r w:rsidR="001A005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Pr="00926E29" w:rsidRDefault="00815BA7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815BA7" w:rsidRPr="00926E29" w:rsidRDefault="00815BA7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815BA7" w:rsidRPr="00926E29" w:rsidRDefault="00815BA7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815BA7" w:rsidRPr="00926E29" w:rsidRDefault="00815BA7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5B2A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Único</w:t>
            </w:r>
            <w:r w:rsidR="00AA02A0" w:rsidRPr="00195912">
              <w:rPr>
                <w:bCs/>
                <w:sz w:val="20"/>
                <w:szCs w:val="20"/>
                <w:u w:val="single"/>
              </w:rPr>
              <w:t xml:space="preserve">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5B2A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Único</w:t>
            </w:r>
            <w:r w:rsidR="00AA02A0" w:rsidRPr="00195912">
              <w:rPr>
                <w:bCs/>
                <w:sz w:val="20"/>
                <w:szCs w:val="20"/>
                <w:u w:val="single"/>
              </w:rPr>
              <w:t xml:space="preserve">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Único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15BA7" w:rsidRDefault="00815BA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190363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815BA7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Pr="00926E29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815BA7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15BA7" w:rsidRPr="00926E29" w:rsidRDefault="00815BA7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815BA7" w:rsidRPr="00926E29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815BA7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15BA7" w:rsidRPr="00926E29" w:rsidRDefault="00815BA7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Pr="00926E29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815BA7" w:rsidRPr="00926E29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15BA7" w:rsidRPr="00926E29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815BA7" w:rsidRPr="00926E29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15BA7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15BA7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15BA7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15BA7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15BA7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15BA7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15BA7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15BA7" w:rsidRDefault="00815BA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15BA7" w:rsidRDefault="00815B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815BA7" w:rsidRPr="00926E29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815BA7" w:rsidRPr="00926E29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15BA7" w:rsidRPr="00926E29" w:rsidRDefault="00815BA7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815BA7" w:rsidRPr="00926E29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15BA7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15BA7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15BA7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15BA7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15BA7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15BA7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15BA7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15BA7" w:rsidRDefault="00815BA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15BA7" w:rsidRDefault="00815BA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Pr="00926E29" w:rsidRDefault="00815BA7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815BA7" w:rsidRPr="00926E29" w:rsidRDefault="00815BA7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15BA7" w:rsidRPr="00926E29" w:rsidRDefault="00815BA7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815BA7" w:rsidRPr="00926E29" w:rsidRDefault="00815BA7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815BA7" w:rsidRPr="00926E29" w:rsidRDefault="00815BA7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15BA7" w:rsidRPr="00926E29" w:rsidRDefault="00815BA7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Pr="00776075" w:rsidRDefault="00815BA7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815BA7" w:rsidRPr="00776075" w:rsidRDefault="00815BA7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5BA7" w:rsidRDefault="00815BA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15BA7" w:rsidRDefault="00815BA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</w:t>
            </w:r>
            <w:r w:rsidR="005B2AA0">
              <w:rPr>
                <w:b/>
                <w:bCs/>
                <w:sz w:val="20"/>
                <w:szCs w:val="20"/>
              </w:rPr>
              <w:t>ropiedad Horizontal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AA02A0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DF60D2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1B02B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1B02B9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0363" w:rsidRDefault="001823AE" w:rsidP="001B02B9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190363">
              <w:rPr>
                <w:rFonts w:eastAsia="Arial"/>
                <w:b/>
                <w:sz w:val="22"/>
                <w:szCs w:val="22"/>
              </w:rPr>
              <w:t>3002-</w:t>
            </w:r>
            <w:r w:rsidR="00DF60D2">
              <w:rPr>
                <w:rFonts w:eastAsia="Arial"/>
                <w:b/>
                <w:sz w:val="22"/>
                <w:szCs w:val="22"/>
              </w:rPr>
              <w:t>810</w:t>
            </w:r>
            <w:r w:rsidR="001B02B9" w:rsidRPr="00190363">
              <w:rPr>
                <w:rFonts w:eastAsia="Arial"/>
                <w:b/>
                <w:sz w:val="22"/>
                <w:szCs w:val="22"/>
              </w:rPr>
              <w:t>/18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F274E4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F274E4" w:rsidTr="00F274E4">
              <w:trPr>
                <w:cantSplit/>
                <w:trHeight w:val="3420"/>
              </w:trPr>
              <w:tc>
                <w:tcPr>
                  <w:tcW w:w="9776" w:type="dxa"/>
                  <w:vAlign w:val="center"/>
                  <w:hideMark/>
                </w:tcPr>
                <w:p w:rsidR="00F274E4" w:rsidRDefault="00F274E4" w:rsidP="00F274E4">
                  <w:pPr>
                    <w:widowControl/>
                    <w:autoSpaceDE/>
                    <w:autoSpaceDN w:val="0"/>
                    <w:snapToGrid w:val="0"/>
                    <w:spacing w:before="240" w:after="240" w:line="480" w:lineRule="auto"/>
                    <w:ind w:left="45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</w:tbl>
          <w:p w:rsidR="00AA02A0" w:rsidRPr="00DA7EF2" w:rsidRDefault="00AA02A0" w:rsidP="00F274E4">
            <w:pPr>
              <w:snapToGrid w:val="0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FA5D52" w:rsidRDefault="00FA5D52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BA7" w:rsidRDefault="00815BA7">
      <w:r>
        <w:separator/>
      </w:r>
    </w:p>
  </w:endnote>
  <w:endnote w:type="continuationSeparator" w:id="0">
    <w:p w:rsidR="00815BA7" w:rsidRDefault="0081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BA7" w:rsidRDefault="00815BA7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BA7" w:rsidRDefault="00815BA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BA7" w:rsidRDefault="00815BA7">
    <w:pPr>
      <w:pStyle w:val="Piedepgina"/>
      <w:jc w:val="center"/>
      <w:rPr>
        <w:b/>
        <w:bCs/>
        <w:sz w:val="20"/>
        <w:szCs w:val="20"/>
      </w:rPr>
    </w:pPr>
  </w:p>
  <w:p w:rsidR="00815BA7" w:rsidRDefault="00815BA7">
    <w:pPr>
      <w:pStyle w:val="Piedepgina"/>
      <w:jc w:val="center"/>
      <w:rPr>
        <w:b/>
        <w:bCs/>
        <w:sz w:val="20"/>
        <w:szCs w:val="20"/>
      </w:rPr>
    </w:pPr>
  </w:p>
  <w:p w:rsidR="00815BA7" w:rsidRDefault="00815BA7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BA7" w:rsidRDefault="00815B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BA7" w:rsidRDefault="00815BA7">
      <w:r>
        <w:separator/>
      </w:r>
    </w:p>
  </w:footnote>
  <w:footnote w:type="continuationSeparator" w:id="0">
    <w:p w:rsidR="00815BA7" w:rsidRDefault="00815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BA7" w:rsidRDefault="00815BA7">
    <w:pPr>
      <w:jc w:val="right"/>
      <w:rPr>
        <w:b/>
        <w:bCs/>
        <w:sz w:val="20"/>
        <w:szCs w:val="20"/>
      </w:rPr>
    </w:pPr>
  </w:p>
  <w:p w:rsidR="00815BA7" w:rsidRDefault="00815BA7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15BA7" w:rsidRDefault="00815BA7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BA7" w:rsidRDefault="00815BA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BA7" w:rsidRPr="00237328" w:rsidRDefault="00815BA7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BA7" w:rsidRDefault="00815B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44141"/>
    <w:rsid w:val="000650E5"/>
    <w:rsid w:val="00085877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0363"/>
    <w:rsid w:val="00194ACC"/>
    <w:rsid w:val="00195912"/>
    <w:rsid w:val="001A005B"/>
    <w:rsid w:val="001B02B9"/>
    <w:rsid w:val="001C2E38"/>
    <w:rsid w:val="00200BDD"/>
    <w:rsid w:val="00202479"/>
    <w:rsid w:val="00224B25"/>
    <w:rsid w:val="00226228"/>
    <w:rsid w:val="00227E88"/>
    <w:rsid w:val="00237328"/>
    <w:rsid w:val="00270CAE"/>
    <w:rsid w:val="002714A7"/>
    <w:rsid w:val="00273C91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A1463"/>
    <w:rsid w:val="005B2AA0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5BA7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143"/>
    <w:rsid w:val="008F527B"/>
    <w:rsid w:val="008F6900"/>
    <w:rsid w:val="00923AE7"/>
    <w:rsid w:val="00926E29"/>
    <w:rsid w:val="00927501"/>
    <w:rsid w:val="0093453D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05B2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DF60D2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274E4"/>
    <w:rsid w:val="00F3185D"/>
    <w:rsid w:val="00F40FE7"/>
    <w:rsid w:val="00F7432B"/>
    <w:rsid w:val="00F92314"/>
    <w:rsid w:val="00F92623"/>
    <w:rsid w:val="00F96C50"/>
    <w:rsid w:val="00FA5D52"/>
    <w:rsid w:val="00FA5D8D"/>
    <w:rsid w:val="00FB1A98"/>
    <w:rsid w:val="00FB737D"/>
    <w:rsid w:val="00FE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E073D-987C-420D-B11F-48DCC9B51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14</Pages>
  <Words>1406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36</cp:revision>
  <cp:lastPrinted>2018-09-25T15:52:00Z</cp:lastPrinted>
  <dcterms:created xsi:type="dcterms:W3CDTF">2017-03-21T17:06:00Z</dcterms:created>
  <dcterms:modified xsi:type="dcterms:W3CDTF">2018-09-25T16:04:00Z</dcterms:modified>
</cp:coreProperties>
</file>