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2A25C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Nº</w:t>
            </w:r>
            <w:r w:rsidR="002A25C7">
              <w:rPr>
                <w:b/>
                <w:bCs/>
                <w:sz w:val="20"/>
                <w:szCs w:val="20"/>
              </w:rPr>
              <w:t xml:space="preserve"> 108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1C2E38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97460A" w:rsidP="0097460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17</w:t>
            </w: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2A25C7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0730A7" w:rsidRPr="002A25C7">
              <w:rPr>
                <w:rFonts w:ascii="Times New Roman" w:eastAsia="Arial" w:hAnsi="Times New Roman" w:cs="Times New Roman"/>
                <w:b/>
              </w:rPr>
              <w:t>3002-2243/15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>1) in</w:t>
            </w:r>
            <w:r w:rsidR="0097460A">
              <w:rPr>
                <w:rFonts w:ascii="Times New Roman" w:hAnsi="Times New Roman" w:cs="Times New Roman"/>
                <w:b/>
                <w:sz w:val="20"/>
                <w:szCs w:val="20"/>
              </w:rPr>
              <w:t>muebl</w:t>
            </w:r>
            <w:r w:rsidR="00986A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 en la localidad de </w:t>
            </w:r>
            <w:r w:rsidR="000730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La Plata </w:t>
            </w:r>
            <w:r w:rsidR="0097460A">
              <w:rPr>
                <w:rFonts w:ascii="Times New Roman" w:hAnsi="Times New Roman" w:cs="Times New Roman"/>
                <w:b/>
                <w:sz w:val="20"/>
                <w:szCs w:val="20"/>
              </w:rPr>
              <w:t>con</w:t>
            </w:r>
            <w:r w:rsidR="000730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destino al Archivo Departamental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  <w:r w:rsidR="0097460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Pr="0097460A" w:rsidRDefault="0097460A" w:rsidP="0097460A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AREA CONTRATACIONES DE LA SECRETARIA DE ADMINISTRACION CALLE 50 N° 889/91 PRIMER PISO, DE LA CIUDAD DE LA PLATA.</w:t>
            </w: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62796A" w:rsidP="00B4358E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 día 6</w:t>
            </w:r>
            <w:r w:rsidR="00B4358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Diciembre</w:t>
            </w:r>
            <w:r w:rsidR="002A25C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2017 a las 10:00</w:t>
            </w:r>
            <w:r w:rsidR="00B4358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AF7C0B" w:rsidRDefault="0097460A" w:rsidP="0097460A">
            <w:pPr>
              <w:snapToGrid w:val="0"/>
              <w:ind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AREA CONTRATACIONES DE LA SECRETARIA DE ADMINISTRACION CALLE 50 N° 889/91 PRIMER PISO, DE LA CIUDAD DE LA PLATA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62796A" w:rsidP="00B4358E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El día 6 de Diciembre de 2017</w:t>
            </w:r>
            <w:r w:rsidR="00B4358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10:00 </w:t>
            </w:r>
            <w:bookmarkStart w:id="0" w:name="_GoBack"/>
            <w:bookmarkEnd w:id="0"/>
            <w:r w:rsidR="00B4358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Hs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Pr="00926E29" w:rsidRDefault="00986AD0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986AD0" w:rsidRPr="00926E29" w:rsidRDefault="00986AD0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986AD0" w:rsidRPr="00926E29" w:rsidRDefault="00986AD0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986AD0" w:rsidRPr="00926E29" w:rsidRDefault="00986AD0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986AD0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62796A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Pr="00926E29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986AD0" w:rsidRPr="00926E29" w:rsidRDefault="00986AD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986AD0" w:rsidRPr="00926E29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986AD0" w:rsidRPr="00926E29" w:rsidRDefault="00986AD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Pr="00926E29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986AD0" w:rsidRPr="00926E29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986AD0" w:rsidRPr="00926E29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986AD0" w:rsidRPr="00926E29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986AD0" w:rsidRPr="00926E29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986AD0" w:rsidRPr="00926E29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86AD0" w:rsidRPr="00926E29" w:rsidRDefault="00986AD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986AD0" w:rsidRPr="00926E29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Pr="00926E29" w:rsidRDefault="00986AD0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986AD0" w:rsidRPr="00926E29" w:rsidRDefault="00986AD0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986AD0" w:rsidRPr="00926E29" w:rsidRDefault="00986AD0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986AD0" w:rsidRPr="00926E29" w:rsidRDefault="00986AD0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986AD0" w:rsidRPr="00926E29" w:rsidRDefault="00986AD0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86AD0" w:rsidRPr="00926E29" w:rsidRDefault="00986AD0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Pr="00776075" w:rsidRDefault="00986AD0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986AD0" w:rsidRPr="00776075" w:rsidRDefault="00986AD0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CF0F93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lastRenderedPageBreak/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2230"/>
        <w:gridCol w:w="3526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AA02A0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30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558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2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2A25C7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3558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97460A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3558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2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97460A" w:rsidRDefault="0097460A" w:rsidP="00AA02A0">
            <w:pPr>
              <w:snapToGrid w:val="0"/>
              <w:spacing w:line="36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3002-</w:t>
            </w:r>
            <w:r w:rsidR="000730A7">
              <w:rPr>
                <w:rFonts w:eastAsia="Arial"/>
                <w:b/>
                <w:sz w:val="22"/>
                <w:szCs w:val="22"/>
              </w:rPr>
              <w:t>2243/15</w:t>
            </w:r>
          </w:p>
        </w:tc>
        <w:tc>
          <w:tcPr>
            <w:tcW w:w="3558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95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58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95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58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4744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>l o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3558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411"/>
        </w:trPr>
        <w:tc>
          <w:tcPr>
            <w:tcW w:w="4744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35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2)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451"/>
        </w:trPr>
        <w:tc>
          <w:tcPr>
            <w:tcW w:w="4744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4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4)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83"/>
        </w:trPr>
        <w:tc>
          <w:tcPr>
            <w:tcW w:w="4744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582DF7">
              <w:rPr>
                <w:rFonts w:eastAsia="Arial"/>
                <w:sz w:val="22"/>
                <w:szCs w:val="22"/>
              </w:rPr>
              <w:t>CUIT / CUIL:</w:t>
            </w:r>
          </w:p>
        </w:tc>
        <w:tc>
          <w:tcPr>
            <w:tcW w:w="4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83"/>
        </w:trPr>
        <w:tc>
          <w:tcPr>
            <w:tcW w:w="4744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352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986AD0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986AD0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SE C</w:t>
                  </w:r>
                  <w:r w:rsidR="0097460A">
                    <w:rPr>
                      <w:sz w:val="22"/>
                      <w:szCs w:val="22"/>
                    </w:rPr>
                    <w:t>ONSTITUYE GARANTÍA DE OFERTA EN</w:t>
                  </w:r>
                  <w:r>
                    <w:rPr>
                      <w:sz w:val="22"/>
                      <w:szCs w:val="22"/>
                    </w:rPr>
                    <w:t>…………………………POR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AA02A0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58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AD0" w:rsidRDefault="00986AD0">
      <w:r>
        <w:separator/>
      </w:r>
    </w:p>
  </w:endnote>
  <w:endnote w:type="continuationSeparator" w:id="0">
    <w:p w:rsidR="00986AD0" w:rsidRDefault="00986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0" w:rsidRDefault="00986AD0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0" w:rsidRDefault="00986AD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0" w:rsidRDefault="00986AD0">
    <w:pPr>
      <w:pStyle w:val="Piedepgina"/>
      <w:jc w:val="center"/>
      <w:rPr>
        <w:b/>
        <w:bCs/>
        <w:sz w:val="20"/>
        <w:szCs w:val="20"/>
      </w:rPr>
    </w:pPr>
  </w:p>
  <w:p w:rsidR="00986AD0" w:rsidRDefault="00986AD0">
    <w:pPr>
      <w:pStyle w:val="Piedepgina"/>
      <w:jc w:val="center"/>
      <w:rPr>
        <w:b/>
        <w:bCs/>
        <w:sz w:val="20"/>
        <w:szCs w:val="20"/>
      </w:rPr>
    </w:pPr>
  </w:p>
  <w:p w:rsidR="00986AD0" w:rsidRDefault="00986AD0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0" w:rsidRDefault="00986AD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AD0" w:rsidRDefault="00986AD0">
      <w:r>
        <w:separator/>
      </w:r>
    </w:p>
  </w:footnote>
  <w:footnote w:type="continuationSeparator" w:id="0">
    <w:p w:rsidR="00986AD0" w:rsidRDefault="00986A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0" w:rsidRDefault="00986AD0">
    <w:pPr>
      <w:jc w:val="right"/>
      <w:rPr>
        <w:b/>
        <w:bCs/>
        <w:sz w:val="20"/>
        <w:szCs w:val="20"/>
      </w:rPr>
    </w:pPr>
  </w:p>
  <w:p w:rsidR="00986AD0" w:rsidRDefault="00986AD0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986AD0" w:rsidRDefault="00986AD0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0" w:rsidRDefault="00986AD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0" w:rsidRPr="00237328" w:rsidRDefault="00986AD0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0" w:rsidRDefault="00986AD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31806"/>
    <w:rsid w:val="000650E5"/>
    <w:rsid w:val="000730A7"/>
    <w:rsid w:val="000B6366"/>
    <w:rsid w:val="000D10E8"/>
    <w:rsid w:val="000D490D"/>
    <w:rsid w:val="001104E7"/>
    <w:rsid w:val="00143A20"/>
    <w:rsid w:val="00173597"/>
    <w:rsid w:val="00180B6A"/>
    <w:rsid w:val="00181BF6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A25C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2796A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7460A"/>
    <w:rsid w:val="009823C1"/>
    <w:rsid w:val="00986975"/>
    <w:rsid w:val="00986AD0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41B49"/>
    <w:rsid w:val="00B4358E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CF0F93"/>
    <w:rsid w:val="00D2112A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A16D0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EE835-748F-401B-8FF7-9F01CBABD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13</Pages>
  <Words>1450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Mariana Fortunato</cp:lastModifiedBy>
  <cp:revision>32</cp:revision>
  <cp:lastPrinted>2017-11-14T12:23:00Z</cp:lastPrinted>
  <dcterms:created xsi:type="dcterms:W3CDTF">2017-03-21T17:06:00Z</dcterms:created>
  <dcterms:modified xsi:type="dcterms:W3CDTF">2017-11-14T12:29:00Z</dcterms:modified>
</cp:coreProperties>
</file>