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C84D84">
              <w:rPr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E34A67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670CC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E34A67" w:rsidRPr="007670CC">
              <w:rPr>
                <w:rFonts w:ascii="Times New Roman" w:eastAsia="Arial" w:hAnsi="Times New Roman" w:cs="Times New Roman"/>
                <w:b/>
              </w:rPr>
              <w:t>3002-1559/14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E34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San Isidro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</w:t>
            </w:r>
            <w:r w:rsidR="00E34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Fiscalía General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E34A67" w:rsidP="00E34A67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DELEGACION DE ADMINISTRACIÓN DTO. JCIAL SAN ISIDRO. </w:t>
            </w:r>
          </w:p>
          <w:p w:rsidR="00E34A67" w:rsidRPr="00181BF6" w:rsidRDefault="00E34A67" w:rsidP="00E34A6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CALLE </w:t>
            </w:r>
            <w:r w:rsidR="00AE3EF1">
              <w:rPr>
                <w:b/>
                <w:bCs/>
                <w:sz w:val="16"/>
                <w:szCs w:val="16"/>
              </w:rPr>
              <w:t>ITUZAINGO N° 256 DE LA CIUDAD DE SAN ISIDRO.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</w:t>
            </w:r>
            <w:proofErr w:type="gramStart"/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 ….</w:t>
            </w:r>
            <w:proofErr w:type="gramEnd"/>
            <w:r w:rsidR="00C84D8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C84D8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proofErr w:type="gramEnd"/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C84D8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….. </w:t>
            </w:r>
            <w:proofErr w:type="gramStart"/>
            <w:r w:rsidR="00C84D8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proofErr w:type="gramEnd"/>
            <w:r w:rsidR="00C84D8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20… a las ……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3EF1" w:rsidRDefault="00AE3EF1" w:rsidP="00AE3EF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DELEGACION DE ADMINISTRACIÓN DTO. JCIAL SAN ISIDRO. </w:t>
            </w:r>
          </w:p>
          <w:p w:rsidR="00582749" w:rsidRDefault="00AE3EF1" w:rsidP="00AE3EF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CALLE ITUZAINGO N° 256 DE LA CIUDAD DE SAN ISIDRO</w:t>
            </w:r>
          </w:p>
          <w:p w:rsidR="00AE3EF1" w:rsidRPr="00181BF6" w:rsidRDefault="00AE3EF1" w:rsidP="00AE3EF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C84D84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El…</w:t>
            </w:r>
            <w:proofErr w:type="gramStart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 …</w:t>
            </w:r>
            <w:proofErr w:type="gramEnd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…. de…… 20…………a las …….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Pr="00926E29" w:rsidRDefault="007670CC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7670CC" w:rsidRPr="00926E29" w:rsidRDefault="007670CC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7670CC" w:rsidRPr="00926E29" w:rsidRDefault="007670CC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7670CC" w:rsidRPr="00926E29" w:rsidRDefault="007670CC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7670CC" w:rsidRDefault="007670CC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E34A67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7670CC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Pr="00926E29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670CC" w:rsidRPr="00926E29" w:rsidRDefault="007670CC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7670CC" w:rsidRPr="00926E29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670CC" w:rsidRPr="00926E29" w:rsidRDefault="007670CC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Pr="00926E29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7670CC" w:rsidRPr="00926E29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7670CC" w:rsidRPr="00926E29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7670CC" w:rsidRPr="00926E29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7670CC" w:rsidRDefault="007670C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7670CC" w:rsidRPr="00926E29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7670CC" w:rsidRPr="00926E29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670CC" w:rsidRPr="00926E29" w:rsidRDefault="007670CC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7670CC" w:rsidRPr="00926E29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7670CC" w:rsidRDefault="007670C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Pr="00926E29" w:rsidRDefault="007670CC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7670CC" w:rsidRPr="00926E29" w:rsidRDefault="007670CC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7670CC" w:rsidRPr="00926E29" w:rsidRDefault="007670CC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7670CC" w:rsidRPr="00926E29" w:rsidRDefault="007670CC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7670CC" w:rsidRPr="00926E29" w:rsidRDefault="007670CC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7670CC" w:rsidRPr="00926E29" w:rsidRDefault="007670CC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Pr="00776075" w:rsidRDefault="007670CC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7670CC" w:rsidRPr="00776075" w:rsidRDefault="007670CC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670CC" w:rsidRDefault="007670CC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7670CC" w:rsidRDefault="007670CC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C84D84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  <w:bookmarkStart w:id="0" w:name="_GoBack"/>
            <w:bookmarkEnd w:id="0"/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C84D84" w:rsidRDefault="001823AE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84D84">
              <w:rPr>
                <w:rFonts w:eastAsia="Arial"/>
                <w:b/>
                <w:sz w:val="22"/>
                <w:szCs w:val="22"/>
              </w:rPr>
              <w:t>30</w:t>
            </w:r>
            <w:r w:rsidR="00AE3EF1" w:rsidRPr="00C84D84">
              <w:rPr>
                <w:rFonts w:eastAsia="Arial"/>
                <w:b/>
                <w:sz w:val="22"/>
                <w:szCs w:val="22"/>
              </w:rPr>
              <w:t>02-1559/14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E34A67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E34A67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0CC" w:rsidRDefault="007670CC">
      <w:r>
        <w:separator/>
      </w:r>
    </w:p>
  </w:endnote>
  <w:endnote w:type="continuationSeparator" w:id="0">
    <w:p w:rsidR="007670CC" w:rsidRDefault="0076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CC" w:rsidRDefault="007670C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CC" w:rsidRDefault="007670C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CC" w:rsidRDefault="007670CC">
    <w:pPr>
      <w:pStyle w:val="Piedepgina"/>
      <w:jc w:val="center"/>
      <w:rPr>
        <w:b/>
        <w:bCs/>
        <w:sz w:val="20"/>
        <w:szCs w:val="20"/>
      </w:rPr>
    </w:pPr>
  </w:p>
  <w:p w:rsidR="007670CC" w:rsidRDefault="007670CC">
    <w:pPr>
      <w:pStyle w:val="Piedepgina"/>
      <w:jc w:val="center"/>
      <w:rPr>
        <w:b/>
        <w:bCs/>
        <w:sz w:val="20"/>
        <w:szCs w:val="20"/>
      </w:rPr>
    </w:pPr>
  </w:p>
  <w:p w:rsidR="007670CC" w:rsidRDefault="007670C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CC" w:rsidRDefault="007670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0CC" w:rsidRDefault="007670CC">
      <w:r>
        <w:separator/>
      </w:r>
    </w:p>
  </w:footnote>
  <w:footnote w:type="continuationSeparator" w:id="0">
    <w:p w:rsidR="007670CC" w:rsidRDefault="00767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CC" w:rsidRDefault="007670CC">
    <w:pPr>
      <w:jc w:val="right"/>
      <w:rPr>
        <w:b/>
        <w:bCs/>
        <w:sz w:val="20"/>
        <w:szCs w:val="20"/>
      </w:rPr>
    </w:pPr>
  </w:p>
  <w:p w:rsidR="007670CC" w:rsidRDefault="007670C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7670CC" w:rsidRDefault="007670C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CC" w:rsidRDefault="007670C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CC" w:rsidRPr="00237328" w:rsidRDefault="007670CC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0CC" w:rsidRDefault="007670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670CC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E3EF1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4D84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A67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5DC22-ACFD-4C7C-BC6B-E56F15DF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1456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29</cp:revision>
  <cp:lastPrinted>2017-11-01T12:53:00Z</cp:lastPrinted>
  <dcterms:created xsi:type="dcterms:W3CDTF">2017-03-21T17:06:00Z</dcterms:created>
  <dcterms:modified xsi:type="dcterms:W3CDTF">2017-11-01T12:54:00Z</dcterms:modified>
</cp:coreProperties>
</file>