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bookmarkStart w:id="0" w:name="_GoBack"/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Nº</w:t>
            </w:r>
            <w:r w:rsidR="00E72750">
              <w:rPr>
                <w:b/>
                <w:bCs/>
                <w:sz w:val="20"/>
                <w:szCs w:val="20"/>
              </w:rPr>
              <w:t xml:space="preserve"> 106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97460A" w:rsidP="0097460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E72750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986AD0" w:rsidRPr="00E72750">
              <w:rPr>
                <w:rFonts w:ascii="Times New Roman" w:eastAsia="Arial" w:hAnsi="Times New Roman" w:cs="Times New Roman"/>
                <w:b/>
              </w:rPr>
              <w:t>3002-763</w:t>
            </w:r>
            <w:r w:rsidR="0097460A" w:rsidRPr="00E72750">
              <w:rPr>
                <w:rFonts w:ascii="Times New Roman" w:eastAsia="Arial" w:hAnsi="Times New Roman" w:cs="Times New Roman"/>
                <w:b/>
              </w:rPr>
              <w:t>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muebl</w:t>
            </w:r>
            <w:r w:rsidR="00986AD0">
              <w:rPr>
                <w:rFonts w:ascii="Times New Roman" w:hAnsi="Times New Roman" w:cs="Times New Roman"/>
                <w:b/>
                <w:sz w:val="20"/>
                <w:szCs w:val="20"/>
              </w:rPr>
              <w:t>e en la localidad de Presidente Perón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con</w:t>
            </w:r>
            <w:r w:rsidR="00986A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destino a la Fiscalía n° 1  Descentralizada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del Departamento Judicial de La Plata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97460A" w:rsidRDefault="0097460A" w:rsidP="0097460A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AREA CONTRATACIONES DE LA SECRETARIA DE ADMINISTRACION CALLE 50 N° 889/91 PRIMER PISO, DE LA CIUDAD DE LA PLATA.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94684B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 día 5 de Diciembre 2017 a las 10.00</w:t>
            </w:r>
            <w:r w:rsidR="00E76A5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97460A" w:rsidP="0097460A">
            <w:pPr>
              <w:snapToGrid w:val="0"/>
              <w:ind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AREA CONTRATACIONES DE LA SECRETARIA DE ADMINISTRACION CALLE 50 N° 889/91 PRIMER PISO, DE LA CIUDAD DE LA PLATA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94684B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 día 5 de Diciembre 2017 a las 10:00</w:t>
            </w:r>
            <w:r w:rsidR="00E76A5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986AD0" w:rsidRPr="00926E29" w:rsidRDefault="00986AD0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986AD0" w:rsidRPr="00926E29" w:rsidRDefault="00986AD0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986AD0" w:rsidRPr="00926E29" w:rsidRDefault="00986AD0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986AD0" w:rsidRDefault="00986AD0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986AD0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94684B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986AD0" w:rsidRPr="00926E29" w:rsidRDefault="00986AD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986AD0" w:rsidRPr="00926E29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986AD0" w:rsidRDefault="00986AD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986AD0" w:rsidRPr="00926E29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986AD0" w:rsidRDefault="00986AD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926E29" w:rsidRDefault="00986AD0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986AD0" w:rsidRPr="00926E29" w:rsidRDefault="00986AD0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986AD0" w:rsidRPr="00926E29" w:rsidRDefault="00986AD0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986AD0" w:rsidRPr="00926E29" w:rsidRDefault="00986AD0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986AD0" w:rsidRPr="00926E29" w:rsidRDefault="00986AD0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86AD0" w:rsidRPr="00926E29" w:rsidRDefault="00986AD0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Pr="00776075" w:rsidRDefault="00986AD0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986AD0" w:rsidRPr="00776075" w:rsidRDefault="00986AD0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86AD0" w:rsidRDefault="00986AD0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986AD0" w:rsidRDefault="00986AD0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</w:t>
            </w:r>
            <w:r w:rsidR="00E76A5D">
              <w:rPr>
                <w:b/>
                <w:bCs/>
                <w:sz w:val="20"/>
                <w:szCs w:val="20"/>
              </w:rPr>
              <w:t>ropiedad Horizontal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CF0F93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lastRenderedPageBreak/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2230"/>
        <w:gridCol w:w="3526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AA02A0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E72750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97460A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97460A" w:rsidRDefault="0097460A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3002-</w:t>
            </w:r>
            <w:r w:rsidR="00986AD0">
              <w:rPr>
                <w:rFonts w:eastAsia="Arial"/>
                <w:b/>
                <w:sz w:val="22"/>
                <w:szCs w:val="22"/>
              </w:rPr>
              <w:t>763</w:t>
            </w:r>
            <w:r w:rsidRPr="0097460A">
              <w:rPr>
                <w:rFonts w:eastAsia="Arial"/>
                <w:b/>
                <w:sz w:val="22"/>
                <w:szCs w:val="22"/>
              </w:rPr>
              <w:t>/17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4744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>l o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355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411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35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2)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451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4)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83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582DF7">
              <w:rPr>
                <w:rFonts w:eastAsia="Arial"/>
                <w:sz w:val="22"/>
                <w:szCs w:val="22"/>
              </w:rPr>
              <w:t>CUIT / CUIL: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83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352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986AD0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986AD0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 C</w:t>
                  </w:r>
                  <w:r w:rsidR="0097460A">
                    <w:rPr>
                      <w:sz w:val="22"/>
                      <w:szCs w:val="22"/>
                    </w:rPr>
                    <w:t>ONSTITUYE GARANTÍA DE OFERTA EN</w:t>
                  </w:r>
                  <w:r>
                    <w:rPr>
                      <w:sz w:val="22"/>
                      <w:szCs w:val="22"/>
                    </w:rPr>
                    <w:t>…………………………POR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AA02A0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58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AD0" w:rsidRDefault="00986AD0">
      <w:r>
        <w:separator/>
      </w:r>
    </w:p>
  </w:endnote>
  <w:endnote w:type="continuationSeparator" w:id="0">
    <w:p w:rsidR="00986AD0" w:rsidRDefault="0098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>
    <w:pPr>
      <w:pStyle w:val="Piedepgina"/>
      <w:jc w:val="center"/>
      <w:rPr>
        <w:b/>
        <w:bCs/>
        <w:sz w:val="20"/>
        <w:szCs w:val="20"/>
      </w:rPr>
    </w:pPr>
  </w:p>
  <w:p w:rsidR="00986AD0" w:rsidRDefault="00986AD0">
    <w:pPr>
      <w:pStyle w:val="Piedepgina"/>
      <w:jc w:val="center"/>
      <w:rPr>
        <w:b/>
        <w:bCs/>
        <w:sz w:val="20"/>
        <w:szCs w:val="20"/>
      </w:rPr>
    </w:pPr>
  </w:p>
  <w:p w:rsidR="00986AD0" w:rsidRDefault="00986AD0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AD0" w:rsidRDefault="00986AD0">
      <w:r>
        <w:separator/>
      </w:r>
    </w:p>
  </w:footnote>
  <w:footnote w:type="continuationSeparator" w:id="0">
    <w:p w:rsidR="00986AD0" w:rsidRDefault="00986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>
    <w:pPr>
      <w:jc w:val="right"/>
      <w:rPr>
        <w:b/>
        <w:bCs/>
        <w:sz w:val="20"/>
        <w:szCs w:val="20"/>
      </w:rPr>
    </w:pPr>
  </w:p>
  <w:p w:rsidR="00986AD0" w:rsidRDefault="00986AD0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986AD0" w:rsidRDefault="00986AD0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Pr="00237328" w:rsidRDefault="00986AD0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AD0" w:rsidRDefault="00986AD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4684B"/>
    <w:rsid w:val="009633C3"/>
    <w:rsid w:val="009738B2"/>
    <w:rsid w:val="0097460A"/>
    <w:rsid w:val="009823C1"/>
    <w:rsid w:val="00986975"/>
    <w:rsid w:val="00986AD0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CF0F93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72750"/>
    <w:rsid w:val="00E76A5D"/>
    <w:rsid w:val="00E829E8"/>
    <w:rsid w:val="00E91943"/>
    <w:rsid w:val="00EA16D0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E39B9-1CB8-4E31-A3FF-6D6E847FE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13</Pages>
  <Words>1456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31</cp:revision>
  <cp:lastPrinted>2017-11-13T14:59:00Z</cp:lastPrinted>
  <dcterms:created xsi:type="dcterms:W3CDTF">2017-03-21T17:06:00Z</dcterms:created>
  <dcterms:modified xsi:type="dcterms:W3CDTF">2017-11-13T15:01:00Z</dcterms:modified>
</cp:coreProperties>
</file>