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5B3D5E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B3D5E">
              <w:rPr>
                <w:rFonts w:ascii="Times New Roman" w:eastAsia="Arial" w:hAnsi="Times New Roman" w:cs="Times New Roman"/>
              </w:rPr>
              <w:t>3002-1441</w:t>
            </w:r>
            <w:r w:rsidR="00891820">
              <w:rPr>
                <w:rFonts w:ascii="Times New Roman" w:eastAsia="Arial" w:hAnsi="Times New Roman" w:cs="Times New Roman"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</w:t>
            </w:r>
            <w:r w:rsidR="005B3D5E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340E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 en la localidad de Olivos, Partido de Vicente López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01B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</w:t>
            </w:r>
            <w:r w:rsidR="005B3D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destino a la Fiscalía y Defensoría de Vicente López Este, </w:t>
            </w:r>
            <w:r w:rsidR="00695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 Departamento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979B8" w:rsidP="00695B9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95B9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6B2D0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6 de Diciembre de 2017, a las 10:00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B2D06" w:rsidP="006B2D0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6 de Diciembre de 2017 de a las 10:00 </w:t>
            </w:r>
            <w:bookmarkStart w:id="0" w:name="_GoBack"/>
            <w:bookmarkEnd w:id="0"/>
            <w:r w:rsidR="00D979B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Pr="00926E29" w:rsidRDefault="005B3D5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5B3D5E" w:rsidRPr="00926E29" w:rsidRDefault="005B3D5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5B3D5E" w:rsidRPr="00926E29" w:rsidRDefault="005B3D5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5B3D5E" w:rsidRPr="00926E29" w:rsidRDefault="005B3D5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3D5E" w:rsidRDefault="005B3D5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6B2D06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Pr="00926E29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3D5E" w:rsidRPr="00926E29" w:rsidRDefault="005B3D5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5B3D5E" w:rsidRPr="00926E29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B3D5E" w:rsidRPr="00926E29" w:rsidRDefault="005B3D5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Pr="00926E29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5B3D5E" w:rsidRPr="00926E29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3D5E" w:rsidRPr="00926E29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5B3D5E" w:rsidRPr="00926E29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3D5E" w:rsidRDefault="005B3D5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5B3D5E" w:rsidRPr="00926E29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5B3D5E" w:rsidRPr="00926E29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3D5E" w:rsidRPr="00926E29" w:rsidRDefault="005B3D5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5B3D5E" w:rsidRPr="00926E29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3D5E" w:rsidRDefault="005B3D5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Pr="00926E29" w:rsidRDefault="005B3D5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5B3D5E" w:rsidRPr="00926E29" w:rsidRDefault="005B3D5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3D5E" w:rsidRPr="00926E29" w:rsidRDefault="005B3D5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5B3D5E" w:rsidRPr="00926E29" w:rsidRDefault="005B3D5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5B3D5E" w:rsidRPr="00926E29" w:rsidRDefault="005B3D5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3D5E" w:rsidRPr="00926E29" w:rsidRDefault="005B3D5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Pr="00776075" w:rsidRDefault="005B3D5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5B3D5E" w:rsidRPr="00776075" w:rsidRDefault="005B3D5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3D5E" w:rsidRDefault="005B3D5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3D5E" w:rsidRDefault="005B3D5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B3D5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5B3D5E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3002-1441</w:t>
            </w:r>
            <w:r w:rsidR="00891820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r w:rsidR="00891820">
                    <w:rPr>
                      <w:sz w:val="22"/>
                      <w:szCs w:val="22"/>
                    </w:rPr>
                    <w:t>EN…</w:t>
                  </w:r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D5E" w:rsidRDefault="005B3D5E">
      <w:r>
        <w:separator/>
      </w:r>
    </w:p>
  </w:endnote>
  <w:endnote w:type="continuationSeparator" w:id="0">
    <w:p w:rsidR="005B3D5E" w:rsidRDefault="005B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>
    <w:pPr>
      <w:pStyle w:val="Piedepgina"/>
      <w:jc w:val="center"/>
      <w:rPr>
        <w:b/>
        <w:bCs/>
        <w:sz w:val="20"/>
        <w:szCs w:val="20"/>
      </w:rPr>
    </w:pPr>
  </w:p>
  <w:p w:rsidR="005B3D5E" w:rsidRDefault="005B3D5E">
    <w:pPr>
      <w:pStyle w:val="Piedepgina"/>
      <w:jc w:val="center"/>
      <w:rPr>
        <w:b/>
        <w:bCs/>
        <w:sz w:val="20"/>
        <w:szCs w:val="20"/>
      </w:rPr>
    </w:pPr>
  </w:p>
  <w:p w:rsidR="005B3D5E" w:rsidRDefault="005B3D5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D5E" w:rsidRDefault="005B3D5E">
      <w:r>
        <w:separator/>
      </w:r>
    </w:p>
  </w:footnote>
  <w:footnote w:type="continuationSeparator" w:id="0">
    <w:p w:rsidR="005B3D5E" w:rsidRDefault="005B3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>
    <w:pPr>
      <w:jc w:val="right"/>
      <w:rPr>
        <w:b/>
        <w:bCs/>
        <w:sz w:val="20"/>
        <w:szCs w:val="20"/>
      </w:rPr>
    </w:pPr>
  </w:p>
  <w:p w:rsidR="005B3D5E" w:rsidRDefault="005B3D5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B3D5E" w:rsidRDefault="005B3D5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Pr="00237328" w:rsidRDefault="005B3D5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5E" w:rsidRDefault="005B3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0E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2C68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B3D5E"/>
    <w:rsid w:val="005C30D8"/>
    <w:rsid w:val="005F00CF"/>
    <w:rsid w:val="005F76AC"/>
    <w:rsid w:val="00604193"/>
    <w:rsid w:val="0061628E"/>
    <w:rsid w:val="00665083"/>
    <w:rsid w:val="00693755"/>
    <w:rsid w:val="00695B93"/>
    <w:rsid w:val="006A00B0"/>
    <w:rsid w:val="006A4A53"/>
    <w:rsid w:val="006B2D06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1820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979B8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01BEC"/>
    <w:rsid w:val="00F26200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A217F-E3F8-48AA-A605-406A81E9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1470</Words>
  <Characters>8091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36</cp:revision>
  <cp:lastPrinted>2017-11-14T15:43:00Z</cp:lastPrinted>
  <dcterms:created xsi:type="dcterms:W3CDTF">2017-03-21T17:06:00Z</dcterms:created>
  <dcterms:modified xsi:type="dcterms:W3CDTF">2017-11-14T15:43:00Z</dcterms:modified>
</cp:coreProperties>
</file>