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DE212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DE212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60645E">
              <w:rPr>
                <w:rFonts w:ascii="Times New Roman" w:eastAsia="Arial" w:hAnsi="Times New Roman" w:cs="Times New Roman"/>
              </w:rPr>
              <w:t>3002-1701/17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Default="0060645E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Renglón 1- 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(1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inmueble en la localidad de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Chascomús</w:t>
            </w:r>
            <w:proofErr w:type="spellEnd"/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Fiscalía Descentralizadas N°9 del Departamento Judicial de Dolores.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0645E" w:rsidRDefault="0060645E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645E" w:rsidRPr="00181BF6" w:rsidRDefault="0060645E" w:rsidP="0060645E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Renglón 2-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Locación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 de un (1) inmueble en la localidad de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Chascomús</w:t>
            </w:r>
            <w:proofErr w:type="spellEnd"/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 destino a la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Defensoría Descentralizada N°5 de Departamento Judicial de Dolores.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60645E">
              <w:rPr>
                <w:b/>
                <w:bCs/>
                <w:sz w:val="16"/>
                <w:szCs w:val="16"/>
              </w:rPr>
              <w:t>JUDICIAL DOLORES, CALLE SAN MARTIN n°37 DE LA CIUDAD DE DOLORES.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5E7591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5E75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5E75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5E759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645E" w:rsidRDefault="0060645E" w:rsidP="0060645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60645E" w:rsidRDefault="0060645E" w:rsidP="0060645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DOLORES, CALLE SAN MARTIN n°37 DE LA CIUDAD DE DOLORES.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5E7591" w:rsidP="005E7591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10:</w:t>
            </w:r>
            <w:bookmarkStart w:id="0" w:name="_GoBack"/>
            <w:bookmarkEnd w:id="0"/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5E7591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561" w:tblpY="-255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965E19" w:rsidTr="00965E19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Pr="00E67302" w:rsidRDefault="00965E19" w:rsidP="00965E19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965E19" w:rsidTr="00965E19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965E19" w:rsidRPr="007C3372" w:rsidRDefault="00965E19" w:rsidP="00965E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Renglón N°1</w:t>
            </w:r>
          </w:p>
        </w:tc>
      </w:tr>
      <w:tr w:rsidR="00965E19" w:rsidTr="00965E19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E2733C" w:rsidRDefault="00965E19" w:rsidP="00965E1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E2733C" w:rsidRDefault="00965E19" w:rsidP="00965E1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3002-1701/17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5E19" w:rsidRPr="00582DF7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476387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965E19" w:rsidTr="00A10450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965E19" w:rsidRDefault="00965E19" w:rsidP="00965E19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965E19" w:rsidTr="00A10450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965E19" w:rsidRDefault="00965E19" w:rsidP="00965E19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965E19" w:rsidRDefault="00965E19" w:rsidP="00965E19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CONSTITUYE GARANTÍA DE OFERTA EN…………………………POR LA SUMA DE.PESOS...................................................................................................................</w:t>
                  </w:r>
                </w:p>
                <w:p w:rsidR="00965E19" w:rsidRDefault="00965E19" w:rsidP="00965E19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65E19" w:rsidRPr="00DA7EF2" w:rsidRDefault="00965E19" w:rsidP="00965E19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965E19" w:rsidTr="00965E19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965E19" w:rsidRDefault="00965E19" w:rsidP="00965E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965E19" w:rsidTr="00965E19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965E19" w:rsidRDefault="00965E19" w:rsidP="00965E19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AA02A0" w:rsidRDefault="00AA02A0" w:rsidP="00AA02A0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60645E" w:rsidTr="005477A1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Pr="00E67302" w:rsidRDefault="0060645E" w:rsidP="005477A1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60645E" w:rsidTr="005477A1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60645E" w:rsidRPr="007C3372" w:rsidRDefault="00965E19" w:rsidP="00965E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Renglón</w:t>
            </w:r>
            <w:r w:rsidR="0060645E">
              <w:rPr>
                <w:b/>
                <w:bCs/>
                <w:sz w:val="28"/>
                <w:szCs w:val="28"/>
              </w:rPr>
              <w:t xml:space="preserve"> n°2</w:t>
            </w:r>
          </w:p>
        </w:tc>
      </w:tr>
      <w:tr w:rsidR="0060645E" w:rsidTr="005477A1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E2733C" w:rsidRDefault="0060645E" w:rsidP="005477A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E2733C" w:rsidRDefault="0060645E" w:rsidP="005477A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3002-1701/17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012B64" w:rsidRDefault="0060645E" w:rsidP="005477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012B64" w:rsidRDefault="0060645E" w:rsidP="005477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Pr="00012B64" w:rsidRDefault="0060645E" w:rsidP="005477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645E" w:rsidRPr="00012B64" w:rsidRDefault="0060645E" w:rsidP="005477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</w:tr>
      <w:tr w:rsidR="0060645E" w:rsidTr="005477A1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0645E" w:rsidRPr="00582DF7" w:rsidRDefault="0060645E" w:rsidP="005477A1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645E" w:rsidRPr="00012B64" w:rsidRDefault="0060645E" w:rsidP="005477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</w:tr>
      <w:tr w:rsidR="0060645E" w:rsidTr="005477A1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7C3372" w:rsidRDefault="0060645E" w:rsidP="005477A1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</w:tr>
      <w:tr w:rsidR="0060645E" w:rsidTr="005477A1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Pr="00476387" w:rsidRDefault="0060645E" w:rsidP="005477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</w:tr>
      <w:tr w:rsidR="0060645E" w:rsidTr="005477A1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60645E" w:rsidTr="005477A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60645E" w:rsidRDefault="0060645E" w:rsidP="0060645E">
                  <w:pPr>
                    <w:widowControl/>
                    <w:numPr>
                      <w:ilvl w:val="0"/>
                      <w:numId w:val="15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60645E" w:rsidTr="005477A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60645E" w:rsidRDefault="0060645E" w:rsidP="0060645E">
                  <w:pPr>
                    <w:numPr>
                      <w:ilvl w:val="0"/>
                      <w:numId w:val="15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60645E" w:rsidRDefault="0060645E" w:rsidP="005477A1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CONSTITUYE GARANTÍA DE OFERTA EN…………………………POR LA SUMA DE.PESOS...................................................................................................................</w:t>
                  </w:r>
                </w:p>
                <w:p w:rsidR="0060645E" w:rsidRDefault="0060645E" w:rsidP="005477A1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0645E" w:rsidRPr="00DA7EF2" w:rsidRDefault="0060645E" w:rsidP="005477A1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60645E" w:rsidTr="005477A1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60645E" w:rsidTr="005477A1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0645E" w:rsidTr="005477A1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60645E" w:rsidRDefault="0060645E" w:rsidP="00547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60645E" w:rsidTr="005477A1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  <w:p w:rsidR="0060645E" w:rsidRDefault="0060645E" w:rsidP="005477A1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60645E" w:rsidRDefault="0060645E" w:rsidP="005477A1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  <w:p w:rsidR="0060645E" w:rsidRDefault="0060645E" w:rsidP="005477A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Default="0060645E" w:rsidP="0060645E"/>
    <w:p w:rsidR="0060645E" w:rsidRPr="0060645E" w:rsidRDefault="0060645E" w:rsidP="0060645E"/>
    <w:p w:rsidR="0060645E" w:rsidRDefault="0060645E" w:rsidP="0060645E"/>
    <w:p w:rsidR="0060645E" w:rsidRDefault="0060645E" w:rsidP="0060645E">
      <w:pPr>
        <w:tabs>
          <w:tab w:val="left" w:pos="1575"/>
        </w:tabs>
      </w:pPr>
      <w:r>
        <w:lastRenderedPageBreak/>
        <w:tab/>
      </w:r>
    </w:p>
    <w:p w:rsidR="0060645E" w:rsidRPr="0060645E" w:rsidRDefault="0060645E" w:rsidP="0060645E">
      <w:pPr>
        <w:tabs>
          <w:tab w:val="left" w:pos="1575"/>
        </w:tabs>
      </w:pPr>
    </w:p>
    <w:sectPr w:rsidR="0060645E" w:rsidRPr="0060645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71C5D54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E7591"/>
    <w:rsid w:val="005F00CF"/>
    <w:rsid w:val="005F76AC"/>
    <w:rsid w:val="00604193"/>
    <w:rsid w:val="0060645E"/>
    <w:rsid w:val="0061628E"/>
    <w:rsid w:val="0061787B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65E19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12F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EE23B-53E5-4B4E-914F-ABEF782C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17</Pages>
  <Words>1793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32</cp:revision>
  <cp:lastPrinted>2017-10-23T15:26:00Z</cp:lastPrinted>
  <dcterms:created xsi:type="dcterms:W3CDTF">2017-03-21T17:06:00Z</dcterms:created>
  <dcterms:modified xsi:type="dcterms:W3CDTF">2017-11-28T13:50:00Z</dcterms:modified>
</cp:coreProperties>
</file>