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879"/>
        <w:gridCol w:w="580"/>
        <w:gridCol w:w="566"/>
        <w:gridCol w:w="555"/>
        <w:gridCol w:w="250"/>
        <w:gridCol w:w="175"/>
        <w:gridCol w:w="1701"/>
        <w:gridCol w:w="283"/>
      </w:tblGrid>
      <w:tr w:rsidR="00B678C8" w:rsidTr="00476AC6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7B5F0D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072472" w:rsidRDefault="00072472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072472" w:rsidRPr="00476AC6" w:rsidRDefault="00072472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t>PLIEGO DE BASES Y CONDICIONES</w:t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br/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476AC6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F6E03" w:rsidRDefault="001C2E38" w:rsidP="00712ED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F6E0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Nº</w:t>
            </w:r>
            <w:r w:rsidR="00541AC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712ED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73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C5108C" w:rsidP="00847EEE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ED224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476AC6" w:rsidRDefault="001C2E38" w:rsidP="00072472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9946EA">
              <w:rPr>
                <w:rFonts w:ascii="Times New Roman" w:eastAsia="Arial" w:hAnsi="Times New Roman" w:cs="Times New Roman"/>
                <w:sz w:val="22"/>
                <w:szCs w:val="22"/>
              </w:rPr>
              <w:t>1068-21</w:t>
            </w: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Default="00C31C45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color w:val="auto"/>
              </w:rPr>
              <w:t xml:space="preserve">Locación de </w:t>
            </w:r>
            <w:r w:rsidR="00732F7C" w:rsidRPr="00476AC6">
              <w:rPr>
                <w:rFonts w:ascii="Times New Roman" w:hAnsi="Times New Roman" w:cs="Times New Roman"/>
                <w:color w:val="auto"/>
              </w:rPr>
              <w:t>un inmueble</w:t>
            </w:r>
            <w:r w:rsidRPr="00476AC6">
              <w:rPr>
                <w:rFonts w:ascii="Times New Roman" w:hAnsi="Times New Roman" w:cs="Times New Roman"/>
                <w:color w:val="auto"/>
              </w:rPr>
              <w:t xml:space="preserve"> en la localidad de</w:t>
            </w:r>
            <w:r w:rsidR="009946EA">
              <w:rPr>
                <w:rFonts w:ascii="Times New Roman" w:hAnsi="Times New Roman" w:cs="Times New Roman"/>
                <w:color w:val="auto"/>
              </w:rPr>
              <w:t xml:space="preserve"> San Isidro</w:t>
            </w:r>
            <w:r w:rsidRPr="00476AC6">
              <w:rPr>
                <w:rFonts w:ascii="Times New Roman" w:hAnsi="Times New Roman" w:cs="Times New Roman"/>
                <w:color w:val="auto"/>
              </w:rPr>
              <w:t xml:space="preserve"> con destino</w:t>
            </w:r>
            <w:r w:rsidR="00E463AA">
              <w:rPr>
                <w:rFonts w:ascii="Times New Roman" w:hAnsi="Times New Roman" w:cs="Times New Roman"/>
                <w:color w:val="auto"/>
              </w:rPr>
              <w:t xml:space="preserve"> al Archivo </w:t>
            </w:r>
            <w:r w:rsidR="009946EA">
              <w:rPr>
                <w:rFonts w:ascii="Times New Roman" w:hAnsi="Times New Roman" w:cs="Times New Roman"/>
                <w:color w:val="auto"/>
              </w:rPr>
              <w:t>de la Fiscalía del Departamento Judicial San Isidro.</w:t>
            </w:r>
            <w:r w:rsidR="0091163C" w:rsidRPr="00476AC6">
              <w:rPr>
                <w:rFonts w:ascii="Times New Roman" w:hAnsi="Times New Roman" w:cs="Times New Roman"/>
                <w:lang w:val="es-MX"/>
              </w:rPr>
              <w:t xml:space="preserve"> </w:t>
            </w:r>
            <w:r w:rsidR="00653815" w:rsidRPr="00476AC6">
              <w:rPr>
                <w:rFonts w:ascii="Times New Roman" w:hAnsi="Times New Roman" w:cs="Times New Roman"/>
              </w:rPr>
              <w:t>La locación ser</w:t>
            </w:r>
            <w:r w:rsidR="00C12192" w:rsidRPr="00476AC6">
              <w:rPr>
                <w:rFonts w:ascii="Times New Roman" w:hAnsi="Times New Roman" w:cs="Times New Roman"/>
              </w:rPr>
              <w:t>á por el término de treinta y seis (36</w:t>
            </w:r>
            <w:r w:rsidR="00653815" w:rsidRPr="00476AC6">
              <w:rPr>
                <w:rFonts w:ascii="Times New Roman" w:hAnsi="Times New Roman" w:cs="Times New Roman"/>
              </w:rPr>
              <w:t>) meses</w:t>
            </w:r>
            <w:r w:rsidR="007A54F0" w:rsidRPr="00476AC6">
              <w:rPr>
                <w:rFonts w:ascii="Times New Roman" w:hAnsi="Times New Roman" w:cs="Times New Roman"/>
              </w:rPr>
              <w:t>, con opción a prorroga</w:t>
            </w:r>
            <w:r w:rsidR="00C97754" w:rsidRPr="00476AC6">
              <w:rPr>
                <w:rFonts w:ascii="Times New Roman" w:hAnsi="Times New Roman" w:cs="Times New Roman"/>
              </w:rPr>
              <w:t xml:space="preserve"> por doce (12) meses más.</w:t>
            </w:r>
          </w:p>
          <w:p w:rsidR="00476AC6" w:rsidRPr="00476AC6" w:rsidRDefault="00476AC6" w:rsidP="00476AC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Pr="00476AC6" w:rsidRDefault="00AF7C0B" w:rsidP="00AF7C0B">
            <w:pPr>
              <w:snapToGrid w:val="0"/>
              <w:ind w:left="57" w:right="57"/>
              <w:rPr>
                <w:bCs/>
                <w:sz w:val="16"/>
                <w:szCs w:val="16"/>
              </w:rPr>
            </w:pPr>
          </w:p>
          <w:p w:rsidR="0057417D" w:rsidRPr="00476AC6" w:rsidRDefault="00AB086D" w:rsidP="009946EA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 w:rsidR="009946EA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SAN ISIDRO, CALLE ITUZAINGÓ N° 256  DE SAN ISIDRO. 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76AC6" w:rsidRDefault="0057417D" w:rsidP="007B5F0D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</w:t>
            </w:r>
            <w:r w:rsidR="009946EA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484E6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día </w:t>
            </w:r>
            <w:r w:rsidR="007B5F0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21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r w:rsidR="00484E6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7B5F0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diciembre</w:t>
            </w:r>
            <w:r w:rsidR="00484E6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</w:t>
            </w:r>
            <w:r w:rsidR="00F6716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202</w:t>
            </w:r>
            <w:r w:rsidR="00082EF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3</w:t>
            </w:r>
            <w:r w:rsidR="00151F12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</w:t>
            </w:r>
            <w:r w:rsidR="008709D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7B5F0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10</w:t>
            </w:r>
            <w:r w:rsidR="00A901D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:00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Hs.</w:t>
            </w:r>
          </w:p>
        </w:tc>
      </w:tr>
      <w:tr w:rsidR="001C2E38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476AC6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Default="0057417D" w:rsidP="00653815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  <w:p w:rsidR="0057417D" w:rsidRDefault="00AB086D" w:rsidP="00476AC6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 w:rsidR="009946EA">
              <w:rPr>
                <w:rFonts w:ascii="Times New Roman" w:hAnsi="Times New Roman" w:cs="Times New Roman"/>
                <w:bCs/>
                <w:sz w:val="22"/>
                <w:szCs w:val="19"/>
              </w:rPr>
              <w:t>SAN ISIDRO, CALLE ITUZAINGÓ N° 256  DE SAN ISIDRO.</w:t>
            </w:r>
          </w:p>
          <w:p w:rsidR="00476AC6" w:rsidRPr="00476AC6" w:rsidRDefault="00476AC6" w:rsidP="00476AC6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082EFB" w:rsidP="007B5F0D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    </w:t>
            </w:r>
            <w:r w:rsid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370D42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El día </w:t>
            </w:r>
            <w:r w:rsidR="007B5F0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21</w:t>
            </w:r>
            <w:r w:rsidR="00370D42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de </w:t>
            </w:r>
            <w:r w:rsidR="007B5F0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diciembre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 2023</w:t>
            </w:r>
            <w:r w:rsidR="00704211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</w:t>
            </w:r>
            <w:r w:rsidR="007B5F0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10</w:t>
            </w:r>
            <w:r w:rsidR="00A901D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:00</w:t>
            </w:r>
            <w:r w:rsidR="00704211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</w:t>
            </w:r>
            <w:r w:rsidR="00704211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B678C8" w:rsidTr="00476AC6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082EFB" w:rsidP="00ED224F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476AC6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7B5F0D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7B5F0D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B5F0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7B5F0D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B5F0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7B5F0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B5F0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B5F0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B5F0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B5F0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7B5F0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B5F0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7B5F0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7B5F0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B5F0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B5F0D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B5F0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7B5F0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B5F0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B5F0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B5F0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7B5F0D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7B5F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7B5F0D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7B5F0D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072472" w:rsidRDefault="00072472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7B5F0D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7B5F0D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7B5F0D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7B5F0D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7B5F0D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La Plata,………….. de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712ED4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73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847EEE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ED224F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AB086D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8D3727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1068-21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12ED4">
      <w:pPr>
        <w:widowControl/>
        <w:suppressAutoHyphens w:val="0"/>
        <w:autoSpaceDE/>
      </w:pPr>
    </w:p>
    <w:sectPr w:rsidR="00B678C8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472" w:rsidRDefault="00072472">
      <w:r>
        <w:separator/>
      </w:r>
    </w:p>
  </w:endnote>
  <w:endnote w:type="continuationSeparator" w:id="0">
    <w:p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472" w:rsidRDefault="00072472">
      <w:r>
        <w:separator/>
      </w:r>
    </w:p>
  </w:footnote>
  <w:footnote w:type="continuationSeparator" w:id="0">
    <w:p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>
    <w:pPr>
      <w:jc w:val="right"/>
      <w:rPr>
        <w:b/>
        <w:bCs/>
        <w:sz w:val="20"/>
        <w:szCs w:val="20"/>
      </w:rPr>
    </w:pPr>
  </w:p>
  <w:p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72472"/>
    <w:rsid w:val="00082EFB"/>
    <w:rsid w:val="000B6366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0D42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84E61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41ACA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D48F3"/>
    <w:rsid w:val="005F00CF"/>
    <w:rsid w:val="005F76AC"/>
    <w:rsid w:val="00604193"/>
    <w:rsid w:val="0061628E"/>
    <w:rsid w:val="00630F54"/>
    <w:rsid w:val="00650162"/>
    <w:rsid w:val="00653815"/>
    <w:rsid w:val="0066364E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12ED4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B5F0D"/>
    <w:rsid w:val="007C0006"/>
    <w:rsid w:val="007C3372"/>
    <w:rsid w:val="007C36DC"/>
    <w:rsid w:val="007D41CE"/>
    <w:rsid w:val="007F6E03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506A"/>
    <w:rsid w:val="00862414"/>
    <w:rsid w:val="008709D9"/>
    <w:rsid w:val="008945EC"/>
    <w:rsid w:val="00897AC4"/>
    <w:rsid w:val="008C0E94"/>
    <w:rsid w:val="008C2604"/>
    <w:rsid w:val="008D3727"/>
    <w:rsid w:val="008E0201"/>
    <w:rsid w:val="008E1098"/>
    <w:rsid w:val="008E76A3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946EA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01D3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C1B17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463AA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/>
    <o:shapelayout v:ext="edit">
      <o:idmap v:ext="edit" data="1"/>
    </o:shapelayout>
  </w:shapeDefaults>
  <w:doNotEmbedSmartTags/>
  <w:decimalSymbol w:val=","/>
  <w:listSeparator w:val=";"/>
  <w14:docId w14:val="308EF15E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1BB43F-0B8B-4EA8-BEDE-A53EC3D7D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15</Pages>
  <Words>1747</Words>
  <Characters>9614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Veronica Gismondi</cp:lastModifiedBy>
  <cp:revision>41</cp:revision>
  <cp:lastPrinted>2023-11-27T14:50:00Z</cp:lastPrinted>
  <dcterms:created xsi:type="dcterms:W3CDTF">2021-04-29T12:19:00Z</dcterms:created>
  <dcterms:modified xsi:type="dcterms:W3CDTF">2023-11-27T14:51:00Z</dcterms:modified>
</cp:coreProperties>
</file>