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312"/>
        <w:gridCol w:w="595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23500D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5071B6" w:rsidRDefault="005071B6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5071B6" w:rsidRDefault="005071B6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10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5071B6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160841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160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160841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160841">
              <w:rPr>
                <w:rFonts w:ascii="Times New Roman" w:eastAsia="Arial" w:hAnsi="Times New Roman" w:cs="Times New Roman"/>
              </w:rPr>
              <w:t>PG.SA-1471</w:t>
            </w:r>
            <w:r w:rsidR="000670E7">
              <w:rPr>
                <w:rFonts w:ascii="Times New Roman" w:eastAsia="Arial" w:hAnsi="Times New Roman" w:cs="Times New Roman"/>
              </w:rPr>
              <w:t>-</w:t>
            </w:r>
            <w:r w:rsidR="00160841">
              <w:rPr>
                <w:rFonts w:ascii="Times New Roman" w:eastAsia="Arial" w:hAnsi="Times New Roman" w:cs="Times New Roman"/>
              </w:rPr>
              <w:t>21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732F7C" w:rsidRDefault="00C31C45" w:rsidP="00160841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Locación de </w:t>
            </w:r>
            <w:r w:rsidR="00732F7C" w:rsidRPr="00732F7C">
              <w:rPr>
                <w:rFonts w:ascii="Times New Roman" w:hAnsi="Times New Roman" w:cs="Times New Roman"/>
                <w:b/>
                <w:color w:val="auto"/>
              </w:rPr>
              <w:t>un inmueble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en la localidad de </w:t>
            </w:r>
            <w:bookmarkStart w:id="0" w:name="_GoBack"/>
            <w:bookmarkEnd w:id="0"/>
            <w:r w:rsidR="00EF1E8D">
              <w:rPr>
                <w:rFonts w:ascii="Times New Roman" w:hAnsi="Times New Roman" w:cs="Times New Roman"/>
                <w:b/>
                <w:color w:val="auto"/>
              </w:rPr>
              <w:t>Quilmes</w:t>
            </w:r>
            <w:r w:rsidR="00AA007B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con destino </w:t>
            </w:r>
            <w:r w:rsidR="00160841">
              <w:rPr>
                <w:rFonts w:ascii="Times New Roman" w:hAnsi="Times New Roman" w:cs="Times New Roman"/>
                <w:b/>
                <w:color w:val="auto"/>
              </w:rPr>
              <w:t>a la Curaduría Oficial Departamental</w:t>
            </w:r>
            <w:r w:rsidR="008709D9" w:rsidRPr="00732F7C">
              <w:rPr>
                <w:rFonts w:ascii="Times New Roman" w:hAnsi="Times New Roman" w:cs="Times New Roman"/>
                <w:b/>
              </w:rPr>
              <w:t>.</w:t>
            </w:r>
            <w:r w:rsidR="00653815" w:rsidRPr="00732F7C">
              <w:rPr>
                <w:rFonts w:ascii="Times New Roman" w:hAnsi="Times New Roman" w:cs="Times New Roman"/>
                <w:b/>
              </w:rPr>
              <w:t xml:space="preserve"> La locación ser</w:t>
            </w:r>
            <w:r w:rsidR="00C12192" w:rsidRPr="00732F7C">
              <w:rPr>
                <w:rFonts w:ascii="Times New Roman" w:hAnsi="Times New Roman" w:cs="Times New Roman"/>
                <w:b/>
              </w:rPr>
              <w:t>á por el término de treinta y seis (36</w:t>
            </w:r>
            <w:r w:rsidR="00653815" w:rsidRPr="00732F7C">
              <w:rPr>
                <w:rFonts w:ascii="Times New Roman" w:hAnsi="Times New Roman" w:cs="Times New Roman"/>
                <w:b/>
              </w:rPr>
              <w:t>) meses</w:t>
            </w:r>
            <w:r w:rsidR="0023500D">
              <w:rPr>
                <w:rFonts w:ascii="Times New Roman" w:hAnsi="Times New Roman" w:cs="Times New Roman"/>
                <w:b/>
              </w:rPr>
              <w:t>, con opción a pró</w:t>
            </w:r>
            <w:r w:rsidR="007A54F0">
              <w:rPr>
                <w:rFonts w:ascii="Times New Roman" w:hAnsi="Times New Roman" w:cs="Times New Roman"/>
                <w:b/>
              </w:rPr>
              <w:t>rroga</w:t>
            </w:r>
            <w:r w:rsidR="00C97754"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AA007B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07B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07B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07B">
        <w:trPr>
          <w:trHeight w:val="275"/>
        </w:trPr>
        <w:tc>
          <w:tcPr>
            <w:tcW w:w="497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677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07B">
        <w:trPr>
          <w:cantSplit/>
          <w:trHeight w:val="342"/>
        </w:trPr>
        <w:tc>
          <w:tcPr>
            <w:tcW w:w="4972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Default="00C5108C" w:rsidP="00AA007B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</w:t>
            </w:r>
            <w:r w:rsidR="00DB64D5">
              <w:rPr>
                <w:rFonts w:ascii="Times New Roman" w:hAnsi="Times New Roman" w:cs="Times New Roman"/>
                <w:bCs/>
                <w:lang w:val="es-ES"/>
              </w:rPr>
              <w:t>elegación de Administración – Departamento Judicial Quilmes</w:t>
            </w:r>
            <w:r w:rsidR="00EF1E8D">
              <w:rPr>
                <w:rFonts w:ascii="Times New Roman" w:hAnsi="Times New Roman" w:cs="Times New Roman"/>
                <w:bCs/>
                <w:lang w:val="es-ES"/>
              </w:rPr>
              <w:t>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</w:t>
            </w:r>
            <w:r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calle 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Hipólito </w:t>
            </w:r>
            <w:proofErr w:type="spellStart"/>
            <w:r w:rsidR="00384880">
              <w:rPr>
                <w:rFonts w:ascii="Times New Roman" w:hAnsi="Times New Roman" w:cs="Times New Roman"/>
                <w:color w:val="000000"/>
                <w:lang w:val="es-AR" w:eastAsia="es-AR"/>
              </w:rPr>
              <w:t>Y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rigoyen</w:t>
            </w:r>
            <w:proofErr w:type="spellEnd"/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 </w:t>
            </w:r>
            <w:r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N° 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4</w:t>
            </w:r>
            <w:r w:rsidR="00AA007B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>75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, 2do Piso</w:t>
            </w:r>
            <w:r w:rsidRPr="00AA007B">
              <w:rPr>
                <w:rFonts w:ascii="Times New Roman" w:hAnsi="Times New Roman" w:cs="Times New Roman"/>
                <w:b/>
                <w:color w:val="000000"/>
                <w:lang w:val="es-AR" w:eastAsia="es-AR"/>
              </w:rPr>
              <w:t xml:space="preserve"> </w:t>
            </w:r>
            <w:r w:rsidR="00AA007B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>de la ciudad de</w:t>
            </w:r>
            <w:r w:rsidR="00EF1E8D">
              <w:rPr>
                <w:rFonts w:ascii="Times New Roman" w:hAnsi="Times New Roman" w:cs="Times New Roman"/>
                <w:bCs/>
                <w:lang w:val="es-ES"/>
              </w:rPr>
              <w:t xml:space="preserve"> Quilmes</w:t>
            </w:r>
          </w:p>
          <w:p w:rsidR="0057417D" w:rsidRPr="00C5108C" w:rsidRDefault="0057417D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77" w:type="dxa"/>
            <w:gridSpan w:val="8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57417D" w:rsidP="0023500D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 w:rsidR="0023500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31</w:t>
            </w:r>
            <w:r w:rsidR="00EF1E8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23500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agosto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F6716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3500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2022</w:t>
            </w:r>
            <w:r w:rsidR="00151F1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3500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11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5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8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EF1E8D" w:rsidRDefault="00DB64D5" w:rsidP="00EF1E8D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</w:t>
            </w:r>
            <w:r>
              <w:rPr>
                <w:rFonts w:ascii="Times New Roman" w:hAnsi="Times New Roman" w:cs="Times New Roman"/>
                <w:bCs/>
                <w:lang w:val="es-ES"/>
              </w:rPr>
              <w:t>elegación de Administración – Departamento Judicial Quilmes,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</w:t>
            </w:r>
            <w:r w:rsidR="00EF1E8D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calle </w:t>
            </w:r>
            <w:r w:rsidR="00384880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Hipólito </w:t>
            </w:r>
            <w:proofErr w:type="spellStart"/>
            <w:r w:rsidR="00384880">
              <w:rPr>
                <w:rFonts w:ascii="Times New Roman" w:hAnsi="Times New Roman" w:cs="Times New Roman"/>
                <w:color w:val="000000"/>
                <w:lang w:val="es-AR" w:eastAsia="es-AR"/>
              </w:rPr>
              <w:t>Y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rigoyen</w:t>
            </w:r>
            <w:proofErr w:type="spellEnd"/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 </w:t>
            </w:r>
            <w:r w:rsidR="00EF1E8D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N° 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4</w:t>
            </w:r>
            <w:r w:rsidR="00EF1E8D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>75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, 2do Piso</w:t>
            </w:r>
            <w:r w:rsidR="00EF1E8D" w:rsidRPr="00AA007B">
              <w:rPr>
                <w:rFonts w:ascii="Times New Roman" w:hAnsi="Times New Roman" w:cs="Times New Roman"/>
                <w:b/>
                <w:color w:val="000000"/>
                <w:lang w:val="es-AR" w:eastAsia="es-AR"/>
              </w:rPr>
              <w:t xml:space="preserve"> </w:t>
            </w:r>
            <w:r w:rsidR="00EF1E8D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>de la ciudad de</w:t>
            </w:r>
            <w:r w:rsidR="00EF1E8D">
              <w:rPr>
                <w:rFonts w:ascii="Times New Roman" w:hAnsi="Times New Roman" w:cs="Times New Roman"/>
                <w:bCs/>
                <w:lang w:val="es-ES"/>
              </w:rPr>
              <w:t xml:space="preserve"> Quilmes</w:t>
            </w:r>
          </w:p>
          <w:p w:rsidR="0057417D" w:rsidRPr="00181BF6" w:rsidRDefault="0057417D" w:rsidP="00EF1E8D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72487C" w:rsidP="0023500D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   </w:t>
            </w:r>
            <w:r w:rsidR="00450AF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3500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31</w:t>
            </w:r>
            <w:r w:rsidR="00A77E2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F1E8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23500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agosto</w:t>
            </w:r>
            <w:r w:rsidR="00AA007B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de </w:t>
            </w:r>
            <w:r w:rsidR="0023500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202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 </w:t>
            </w:r>
            <w:r w:rsidR="0023500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11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AA007B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23500D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5071B6" w:rsidRPr="004477A4" w:rsidRDefault="005071B6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5071B6" w:rsidRPr="004477A4" w:rsidRDefault="005071B6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23500D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350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23500D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350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2350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350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350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350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5071B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Ú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nico inmueble </w:t>
            </w:r>
            <w:proofErr w:type="spellStart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350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2350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350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2350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2350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350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3500D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350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2350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350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350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350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23500D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235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5071B6" w:rsidRPr="00FC2D01" w:rsidRDefault="005071B6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5071B6" w:rsidRPr="00FC2D01" w:rsidRDefault="005071B6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5071B6" w:rsidRPr="00FC2D01" w:rsidRDefault="005071B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5071B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mina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23500D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5071B6" w:rsidRPr="004477A4" w:rsidRDefault="005071B6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5071B6" w:rsidRPr="004477A4" w:rsidRDefault="005071B6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5071B6" w:rsidRPr="004477A4" w:rsidRDefault="005071B6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5071B6" w:rsidRPr="004477A4" w:rsidRDefault="005071B6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23500D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5071B6" w:rsidRPr="004477A4" w:rsidRDefault="005071B6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5071B6" w:rsidRPr="004477A4" w:rsidRDefault="005071B6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5071B6" w:rsidRPr="004477A4" w:rsidRDefault="005071B6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5071B6" w:rsidRDefault="005071B6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23500D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5071B6" w:rsidRDefault="005071B6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23500D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5071B6" w:rsidRDefault="005071B6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23500D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5071B6" w:rsidRPr="004477A4" w:rsidRDefault="005071B6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23500D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5071B6" w:rsidRDefault="005071B6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23500D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5071B6" w:rsidRDefault="005071B6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AA007B" w:rsidRDefault="00AA007B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(i) elevación de requerimiento de contratación)</w:t>
      </w:r>
    </w:p>
    <w:p w:rsidR="008709D9" w:rsidRDefault="005071B6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ii) elaboración de especificaciones técnicas)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5071B6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69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160841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160841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160841" w:rsidP="00160841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</w:t>
            </w:r>
            <w:r w:rsidR="00C31C45"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1471</w:t>
            </w:r>
            <w:r w:rsidR="00EF1E8D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</w:t>
                  </w:r>
                  <w:r w:rsidR="00AA007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(36)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1B6" w:rsidRDefault="005071B6">
      <w:r>
        <w:separator/>
      </w:r>
    </w:p>
  </w:endnote>
  <w:endnote w:type="continuationSeparator" w:id="0">
    <w:p w:rsidR="005071B6" w:rsidRDefault="00507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1B6" w:rsidRDefault="005071B6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1B6" w:rsidRDefault="005071B6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1B6" w:rsidRDefault="005071B6">
    <w:pPr>
      <w:pStyle w:val="Piedepgina"/>
      <w:jc w:val="center"/>
      <w:rPr>
        <w:b/>
        <w:bCs/>
        <w:sz w:val="20"/>
        <w:szCs w:val="20"/>
      </w:rPr>
    </w:pPr>
  </w:p>
  <w:p w:rsidR="005071B6" w:rsidRDefault="005071B6">
    <w:pPr>
      <w:pStyle w:val="Piedepgina"/>
      <w:jc w:val="center"/>
      <w:rPr>
        <w:b/>
        <w:bCs/>
        <w:sz w:val="20"/>
        <w:szCs w:val="20"/>
      </w:rPr>
    </w:pPr>
  </w:p>
  <w:p w:rsidR="005071B6" w:rsidRDefault="005071B6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1B6" w:rsidRDefault="005071B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1B6" w:rsidRDefault="005071B6">
      <w:r>
        <w:separator/>
      </w:r>
    </w:p>
  </w:footnote>
  <w:footnote w:type="continuationSeparator" w:id="0">
    <w:p w:rsidR="005071B6" w:rsidRDefault="00507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1B6" w:rsidRDefault="005071B6">
    <w:pPr>
      <w:jc w:val="right"/>
      <w:rPr>
        <w:b/>
        <w:bCs/>
        <w:sz w:val="20"/>
        <w:szCs w:val="20"/>
      </w:rPr>
    </w:pPr>
  </w:p>
  <w:p w:rsidR="005071B6" w:rsidRDefault="005071B6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5071B6" w:rsidRDefault="005071B6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1B6" w:rsidRDefault="005071B6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1B6" w:rsidRPr="007C36DC" w:rsidRDefault="005071B6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1B6" w:rsidRDefault="005071B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0E777D"/>
    <w:rsid w:val="001104E7"/>
    <w:rsid w:val="00143A20"/>
    <w:rsid w:val="00151F12"/>
    <w:rsid w:val="00160841"/>
    <w:rsid w:val="00173597"/>
    <w:rsid w:val="00180B6A"/>
    <w:rsid w:val="00181BF6"/>
    <w:rsid w:val="001823AE"/>
    <w:rsid w:val="00183A82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500D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84880"/>
    <w:rsid w:val="00393F1D"/>
    <w:rsid w:val="003C2D02"/>
    <w:rsid w:val="00411D6D"/>
    <w:rsid w:val="00421B8F"/>
    <w:rsid w:val="0043339A"/>
    <w:rsid w:val="004477A4"/>
    <w:rsid w:val="00450AFA"/>
    <w:rsid w:val="00455D82"/>
    <w:rsid w:val="00457E0E"/>
    <w:rsid w:val="0046110D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071B6"/>
    <w:rsid w:val="005144DB"/>
    <w:rsid w:val="00531214"/>
    <w:rsid w:val="00533C8E"/>
    <w:rsid w:val="00537B6F"/>
    <w:rsid w:val="00537EDF"/>
    <w:rsid w:val="005610AE"/>
    <w:rsid w:val="00571E5D"/>
    <w:rsid w:val="0057417D"/>
    <w:rsid w:val="00576088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1568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D577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3F6D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20285"/>
    <w:rsid w:val="00835829"/>
    <w:rsid w:val="0084022E"/>
    <w:rsid w:val="00846F63"/>
    <w:rsid w:val="008474ED"/>
    <w:rsid w:val="0085506A"/>
    <w:rsid w:val="00862414"/>
    <w:rsid w:val="008709D9"/>
    <w:rsid w:val="00880F27"/>
    <w:rsid w:val="008945EC"/>
    <w:rsid w:val="00897AC4"/>
    <w:rsid w:val="008C0E94"/>
    <w:rsid w:val="008C2604"/>
    <w:rsid w:val="008C3FEC"/>
    <w:rsid w:val="008E0201"/>
    <w:rsid w:val="008E1098"/>
    <w:rsid w:val="008E76A3"/>
    <w:rsid w:val="008F527B"/>
    <w:rsid w:val="008F6900"/>
    <w:rsid w:val="00923AE7"/>
    <w:rsid w:val="00924286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21983"/>
    <w:rsid w:val="00A4145E"/>
    <w:rsid w:val="00A41F75"/>
    <w:rsid w:val="00A522E5"/>
    <w:rsid w:val="00A5561E"/>
    <w:rsid w:val="00A77E27"/>
    <w:rsid w:val="00A91D43"/>
    <w:rsid w:val="00AA007B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55C8F"/>
    <w:rsid w:val="00D73214"/>
    <w:rsid w:val="00D8407E"/>
    <w:rsid w:val="00D85577"/>
    <w:rsid w:val="00D944FD"/>
    <w:rsid w:val="00DA1425"/>
    <w:rsid w:val="00DA7EF2"/>
    <w:rsid w:val="00DB5644"/>
    <w:rsid w:val="00DB64D5"/>
    <w:rsid w:val="00DC53D8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EF1E8D"/>
    <w:rsid w:val="00EF6907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0EF8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oNotEmbedSmartTags/>
  <w:decimalSymbol w:val=","/>
  <w:listSeparator w:val=";"/>
  <w14:docId w14:val="6C30537F"/>
  <w15:docId w15:val="{9BF22E05-9663-449E-A2E6-0763E2647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3DDF9-5BA8-4404-8544-B8EBF4B6C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16</Pages>
  <Words>1730</Words>
  <Characters>9520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33</cp:revision>
  <cp:lastPrinted>2022-08-09T12:16:00Z</cp:lastPrinted>
  <dcterms:created xsi:type="dcterms:W3CDTF">2021-04-29T12:19:00Z</dcterms:created>
  <dcterms:modified xsi:type="dcterms:W3CDTF">2022-08-09T12:18:00Z</dcterms:modified>
</cp:coreProperties>
</file>