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C2E38" w:rsidRDefault="001C2E38" w:rsidP="009F7EBA">
      <w:pPr>
        <w:tabs>
          <w:tab w:val="left" w:pos="993"/>
        </w:tabs>
      </w:pPr>
    </w:p>
    <w:tbl>
      <w:tblPr>
        <w:tblW w:w="9870" w:type="dxa"/>
        <w:tblInd w:w="-5" w:type="dxa"/>
        <w:tblLayout w:type="fixed"/>
        <w:tblCellMar>
          <w:left w:w="0" w:type="dxa"/>
          <w:right w:w="0" w:type="dxa"/>
        </w:tblCellMar>
        <w:tblLook w:val="0000"/>
      </w:tblPr>
      <w:tblGrid>
        <w:gridCol w:w="939"/>
        <w:gridCol w:w="870"/>
        <w:gridCol w:w="61"/>
        <w:gridCol w:w="191"/>
        <w:gridCol w:w="2046"/>
        <w:gridCol w:w="553"/>
        <w:gridCol w:w="907"/>
        <w:gridCol w:w="552"/>
        <w:gridCol w:w="566"/>
        <w:gridCol w:w="555"/>
        <w:gridCol w:w="250"/>
        <w:gridCol w:w="175"/>
        <w:gridCol w:w="1559"/>
        <w:gridCol w:w="627"/>
        <w:gridCol w:w="19"/>
      </w:tblGrid>
      <w:tr w:rsidR="00B678C8" w:rsidTr="008A16D9">
        <w:trPr>
          <w:gridAfter w:val="1"/>
          <w:wAfter w:w="19" w:type="dxa"/>
          <w:trHeight w:hRule="exact" w:val="195"/>
        </w:trPr>
        <w:tc>
          <w:tcPr>
            <w:tcW w:w="939" w:type="dxa"/>
            <w:tcBorders>
              <w:top w:val="single" w:sz="4" w:space="0" w:color="000000"/>
              <w:left w:val="single" w:sz="4" w:space="0" w:color="000000"/>
            </w:tcBorders>
            <w:shd w:val="clear" w:color="auto" w:fill="auto"/>
            <w:vAlign w:val="bottom"/>
          </w:tcPr>
          <w:p w:rsidR="001C2E38" w:rsidRDefault="00E03D59">
            <w:pPr>
              <w:snapToGrid w:val="0"/>
              <w:rPr>
                <w:sz w:val="16"/>
                <w:szCs w:val="16"/>
                <w:lang w:val="es-ES" w:eastAsia="es-AR"/>
              </w:rPr>
            </w:pPr>
            <w:r w:rsidRPr="00E03D59">
              <w:rPr>
                <w:noProof/>
                <w:lang w:val="es-AR" w:eastAsia="es-AR"/>
              </w:rPr>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732751" w:rsidRDefault="00732751">
                        <w:pPr>
                          <w:jc w:val="center"/>
                          <w:rPr>
                            <w:b/>
                            <w:bCs/>
                            <w:sz w:val="20"/>
                            <w:szCs w:val="20"/>
                          </w:rPr>
                        </w:pPr>
                      </w:p>
                      <w:p w:rsidR="00732751" w:rsidRPr="006342C4" w:rsidRDefault="00732751">
                        <w:pPr>
                          <w:jc w:val="center"/>
                          <w:rPr>
                            <w:rFonts w:ascii="Times New Roman" w:hAnsi="Times New Roman" w:cs="Times New Roman"/>
                          </w:rPr>
                        </w:pPr>
                        <w:r w:rsidRPr="006342C4">
                          <w:rPr>
                            <w:rFonts w:ascii="Times New Roman" w:hAnsi="Times New Roman" w:cs="Times New Roman"/>
                            <w:b/>
                            <w:bCs/>
                            <w:sz w:val="20"/>
                            <w:szCs w:val="20"/>
                          </w:rPr>
                          <w:t>PLIEGO DE BASES Y CONDICIONES</w:t>
                        </w:r>
                        <w:r w:rsidRPr="006342C4">
                          <w:rPr>
                            <w:rFonts w:ascii="Times New Roman" w:hAnsi="Times New Roman" w:cs="Times New Roman"/>
                            <w:b/>
                            <w:bCs/>
                            <w:sz w:val="20"/>
                            <w:szCs w:val="20"/>
                          </w:rPr>
                          <w:br/>
                        </w:r>
                        <w:r w:rsidRPr="006342C4">
                          <w:rPr>
                            <w:rFonts w:ascii="Times New Roman" w:hAnsi="Times New Roman" w:cs="Times New Roman"/>
                            <w:b/>
                            <w:bCs/>
                            <w:sz w:val="20"/>
                            <w:szCs w:val="20"/>
                            <w:u w:val="single"/>
                          </w:rPr>
                          <w:t>CARATULA - CONVOCATORIA</w:t>
                        </w:r>
                      </w:p>
                    </w:txbxContent>
                  </v:textbox>
                </v:shape>
              </w:pic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555" w:type="dxa"/>
            <w:tcBorders>
              <w:top w:val="single" w:sz="4" w:space="0" w:color="000000"/>
            </w:tcBorders>
            <w:shd w:val="clear" w:color="auto" w:fill="auto"/>
            <w:vAlign w:val="bottom"/>
          </w:tcPr>
          <w:p w:rsidR="001C2E38" w:rsidRDefault="001C2E38">
            <w:pPr>
              <w:snapToGrid w:val="0"/>
              <w:rPr>
                <w:sz w:val="16"/>
                <w:szCs w:val="16"/>
              </w:rPr>
            </w:pPr>
          </w:p>
        </w:tc>
        <w:tc>
          <w:tcPr>
            <w:tcW w:w="250" w:type="dxa"/>
            <w:tcBorders>
              <w:top w:val="single" w:sz="4" w:space="0" w:color="000000"/>
            </w:tcBorders>
            <w:shd w:val="clear" w:color="auto" w:fill="auto"/>
            <w:vAlign w:val="bottom"/>
          </w:tcPr>
          <w:p w:rsidR="001C2E38" w:rsidRDefault="001C2E38">
            <w:pPr>
              <w:snapToGrid w:val="0"/>
              <w:rPr>
                <w:sz w:val="16"/>
                <w:szCs w:val="16"/>
              </w:rPr>
            </w:pPr>
          </w:p>
        </w:tc>
        <w:tc>
          <w:tcPr>
            <w:tcW w:w="1734"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8A16D9">
        <w:trPr>
          <w:gridAfter w:val="1"/>
          <w:wAfter w:w="19" w:type="dxa"/>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555"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734"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8A16D9">
        <w:trPr>
          <w:gridAfter w:val="1"/>
          <w:wAfter w:w="19" w:type="dxa"/>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555"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734"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8A16D9">
        <w:trPr>
          <w:gridAfter w:val="1"/>
          <w:wAfter w:w="19" w:type="dxa"/>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744"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8A16D9">
        <w:trPr>
          <w:gridAfter w:val="1"/>
          <w:wAfter w:w="19" w:type="dxa"/>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55"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734"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8A16D9">
        <w:trPr>
          <w:gridAfter w:val="1"/>
          <w:wAfter w:w="19" w:type="dxa"/>
          <w:trHeight w:val="275"/>
        </w:trPr>
        <w:tc>
          <w:tcPr>
            <w:tcW w:w="9851"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8A16D9">
        <w:trPr>
          <w:gridAfter w:val="1"/>
          <w:wAfter w:w="19" w:type="dxa"/>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143A6A" w:rsidP="00143A6A">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555"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425" w:type="dxa"/>
            <w:gridSpan w:val="2"/>
            <w:tcBorders>
              <w:bottom w:val="single" w:sz="4" w:space="0" w:color="000000"/>
            </w:tcBorders>
            <w:shd w:val="clear" w:color="auto" w:fill="auto"/>
            <w:vAlign w:val="bottom"/>
          </w:tcPr>
          <w:p w:rsidR="001C2E38" w:rsidRPr="008709D9" w:rsidRDefault="00BD02F6" w:rsidP="009C556D">
            <w:pPr>
              <w:snapToGrid w:val="0"/>
              <w:rPr>
                <w:b/>
                <w:bCs/>
                <w:sz w:val="20"/>
                <w:szCs w:val="20"/>
              </w:rPr>
            </w:pPr>
            <w:r>
              <w:rPr>
                <w:b/>
                <w:bCs/>
                <w:sz w:val="20"/>
                <w:szCs w:val="20"/>
              </w:rPr>
              <w:t xml:space="preserve"> </w:t>
            </w:r>
            <w:r w:rsidR="00684B02">
              <w:rPr>
                <w:b/>
                <w:bCs/>
                <w:sz w:val="20"/>
                <w:szCs w:val="20"/>
              </w:rPr>
              <w:t>6</w:t>
            </w:r>
            <w:r w:rsidR="004A2B21">
              <w:rPr>
                <w:b/>
                <w:bCs/>
                <w:sz w:val="20"/>
                <w:szCs w:val="20"/>
              </w:rPr>
              <w:t>5</w:t>
            </w:r>
          </w:p>
        </w:tc>
        <w:tc>
          <w:tcPr>
            <w:tcW w:w="1559" w:type="dxa"/>
            <w:tcBorders>
              <w:left w:val="single" w:sz="4" w:space="0" w:color="000000"/>
              <w:bottom w:val="single" w:sz="4" w:space="0" w:color="000000"/>
            </w:tcBorders>
            <w:shd w:val="clear" w:color="auto" w:fill="auto"/>
            <w:vAlign w:val="bottom"/>
          </w:tcPr>
          <w:p w:rsidR="001C2E38" w:rsidRDefault="001C2E38" w:rsidP="006342C4">
            <w:pPr>
              <w:snapToGrid w:val="0"/>
              <w:jc w:val="center"/>
              <w:rPr>
                <w:sz w:val="20"/>
                <w:szCs w:val="20"/>
              </w:rPr>
            </w:pPr>
            <w:r>
              <w:rPr>
                <w:b/>
                <w:bCs/>
                <w:sz w:val="20"/>
                <w:szCs w:val="20"/>
              </w:rPr>
              <w:t>Ejercicio:</w:t>
            </w:r>
            <w:r w:rsidR="008709D9">
              <w:rPr>
                <w:b/>
                <w:bCs/>
                <w:sz w:val="20"/>
                <w:szCs w:val="20"/>
              </w:rPr>
              <w:t xml:space="preserve"> 20</w:t>
            </w:r>
            <w:r w:rsidR="00950079">
              <w:rPr>
                <w:b/>
                <w:bCs/>
                <w:sz w:val="20"/>
                <w:szCs w:val="20"/>
              </w:rPr>
              <w:t>21</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8A16D9">
        <w:trPr>
          <w:gridAfter w:val="1"/>
          <w:wAfter w:w="19" w:type="dxa"/>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8042"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Dec.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8A16D9">
        <w:trPr>
          <w:gridAfter w:val="1"/>
          <w:wAfter w:w="19" w:type="dxa"/>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8042"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0B546D">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0B546D">
              <w:rPr>
                <w:rFonts w:ascii="Times New Roman" w:eastAsia="Arial" w:hAnsi="Times New Roman" w:cs="Times New Roman"/>
              </w:rPr>
              <w:t>-1888</w:t>
            </w:r>
            <w:r w:rsidR="009C556D">
              <w:rPr>
                <w:rFonts w:ascii="Times New Roman" w:eastAsia="Arial" w:hAnsi="Times New Roman" w:cs="Times New Roman"/>
              </w:rPr>
              <w:t>-</w:t>
            </w:r>
            <w:r w:rsidR="000B546D">
              <w:rPr>
                <w:rFonts w:ascii="Times New Roman" w:eastAsia="Arial" w:hAnsi="Times New Roman" w:cs="Times New Roman"/>
              </w:rPr>
              <w:t>19</w:t>
            </w:r>
          </w:p>
        </w:tc>
      </w:tr>
      <w:tr w:rsidR="00B678C8" w:rsidTr="008A16D9">
        <w:trPr>
          <w:gridAfter w:val="1"/>
          <w:wAfter w:w="19" w:type="dxa"/>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55"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734"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8A16D9">
        <w:trPr>
          <w:gridAfter w:val="1"/>
          <w:wAfter w:w="19" w:type="dxa"/>
          <w:trHeight w:val="275"/>
        </w:trPr>
        <w:tc>
          <w:tcPr>
            <w:tcW w:w="9851"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8A16D9">
        <w:trPr>
          <w:gridAfter w:val="1"/>
          <w:wAfter w:w="19" w:type="dxa"/>
          <w:cantSplit/>
          <w:trHeight w:val="315"/>
        </w:trPr>
        <w:tc>
          <w:tcPr>
            <w:tcW w:w="9851"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0B546D" w:rsidRDefault="009C556D" w:rsidP="00DB2F4E">
            <w:pPr>
              <w:pStyle w:val="Default"/>
              <w:jc w:val="both"/>
              <w:rPr>
                <w:rFonts w:ascii="Times New Roman" w:hAnsi="Times New Roman" w:cs="Times New Roman"/>
                <w:b/>
                <w:sz w:val="22"/>
                <w:szCs w:val="22"/>
              </w:rPr>
            </w:pPr>
            <w:r w:rsidRPr="000B546D">
              <w:rPr>
                <w:rFonts w:ascii="Times New Roman" w:hAnsi="Times New Roman" w:cs="Times New Roman"/>
                <w:b/>
                <w:color w:val="auto"/>
                <w:sz w:val="22"/>
                <w:szCs w:val="22"/>
              </w:rPr>
              <w:t>L</w:t>
            </w:r>
            <w:r w:rsidR="00FE0E40" w:rsidRPr="000B546D">
              <w:rPr>
                <w:rFonts w:ascii="Times New Roman" w:hAnsi="Times New Roman" w:cs="Times New Roman"/>
                <w:b/>
                <w:color w:val="auto"/>
                <w:sz w:val="22"/>
                <w:szCs w:val="22"/>
              </w:rPr>
              <w:t xml:space="preserve">ocación de </w:t>
            </w:r>
            <w:r w:rsidR="000B546D" w:rsidRPr="000B546D">
              <w:rPr>
                <w:rFonts w:ascii="Times New Roman" w:hAnsi="Times New Roman" w:cs="Times New Roman"/>
                <w:b/>
                <w:sz w:val="22"/>
                <w:szCs w:val="22"/>
              </w:rPr>
              <w:t>CUATRO (4) inmuebles en la localidad de Pilar con destino al Área Social de la Defensoría General, la Unidad de Defensa del Fuero de Familia, la Unidad de Defensa</w:t>
            </w:r>
            <w:r w:rsidR="00732751">
              <w:rPr>
                <w:rFonts w:ascii="Times New Roman" w:hAnsi="Times New Roman" w:cs="Times New Roman"/>
                <w:b/>
                <w:sz w:val="22"/>
                <w:szCs w:val="22"/>
              </w:rPr>
              <w:t xml:space="preserve"> Penal</w:t>
            </w:r>
            <w:r w:rsidR="000B546D" w:rsidRPr="000B546D">
              <w:rPr>
                <w:rFonts w:ascii="Times New Roman" w:hAnsi="Times New Roman" w:cs="Times New Roman"/>
                <w:b/>
                <w:sz w:val="22"/>
                <w:szCs w:val="22"/>
              </w:rPr>
              <w:t xml:space="preserve"> del F</w:t>
            </w:r>
            <w:r w:rsidR="00732751">
              <w:rPr>
                <w:rFonts w:ascii="Times New Roman" w:hAnsi="Times New Roman" w:cs="Times New Roman"/>
                <w:b/>
                <w:sz w:val="22"/>
                <w:szCs w:val="22"/>
              </w:rPr>
              <w:t>RPJ</w:t>
            </w:r>
            <w:r w:rsidR="000B546D" w:rsidRPr="000B546D">
              <w:rPr>
                <w:rFonts w:ascii="Times New Roman" w:hAnsi="Times New Roman" w:cs="Times New Roman"/>
                <w:b/>
                <w:sz w:val="22"/>
                <w:szCs w:val="22"/>
              </w:rPr>
              <w:t xml:space="preserve"> y la Unidad de Defensa Penal</w:t>
            </w:r>
            <w:r w:rsidR="00FE0E40" w:rsidRPr="000B546D">
              <w:rPr>
                <w:rFonts w:ascii="Times New Roman" w:hAnsi="Times New Roman" w:cs="Times New Roman"/>
                <w:b/>
                <w:color w:val="auto"/>
                <w:sz w:val="22"/>
                <w:szCs w:val="22"/>
              </w:rPr>
              <w:t xml:space="preserve"> </w:t>
            </w:r>
            <w:r w:rsidR="00732751">
              <w:rPr>
                <w:rFonts w:ascii="Times New Roman" w:hAnsi="Times New Roman" w:cs="Times New Roman"/>
                <w:b/>
                <w:color w:val="auto"/>
                <w:sz w:val="22"/>
                <w:szCs w:val="22"/>
              </w:rPr>
              <w:t xml:space="preserve">todas </w:t>
            </w:r>
            <w:r w:rsidR="00FE0E40" w:rsidRPr="000B546D">
              <w:rPr>
                <w:rFonts w:ascii="Times New Roman" w:hAnsi="Times New Roman" w:cs="Times New Roman"/>
                <w:b/>
                <w:color w:val="auto"/>
                <w:sz w:val="22"/>
                <w:szCs w:val="22"/>
              </w:rPr>
              <w:t>del D</w:t>
            </w:r>
            <w:r w:rsidR="00732751">
              <w:rPr>
                <w:rFonts w:ascii="Times New Roman" w:hAnsi="Times New Roman" w:cs="Times New Roman"/>
                <w:b/>
                <w:color w:val="auto"/>
                <w:sz w:val="22"/>
                <w:szCs w:val="22"/>
              </w:rPr>
              <w:t>istrito Pilar del D</w:t>
            </w:r>
            <w:r w:rsidR="00FE0E40" w:rsidRPr="000B546D">
              <w:rPr>
                <w:rFonts w:ascii="Times New Roman" w:hAnsi="Times New Roman" w:cs="Times New Roman"/>
                <w:b/>
                <w:color w:val="auto"/>
                <w:sz w:val="22"/>
                <w:szCs w:val="22"/>
              </w:rPr>
              <w:t>epartamento Judicial de San Isidro</w:t>
            </w:r>
            <w:r w:rsidR="008709D9" w:rsidRPr="000B546D">
              <w:rPr>
                <w:rFonts w:ascii="Times New Roman" w:hAnsi="Times New Roman" w:cs="Times New Roman"/>
                <w:b/>
                <w:sz w:val="22"/>
                <w:szCs w:val="22"/>
              </w:rPr>
              <w:t>.</w:t>
            </w:r>
            <w:r w:rsidR="00653815" w:rsidRPr="000B546D">
              <w:rPr>
                <w:rFonts w:ascii="Times New Roman" w:hAnsi="Times New Roman" w:cs="Times New Roman"/>
                <w:b/>
                <w:sz w:val="22"/>
                <w:szCs w:val="22"/>
              </w:rPr>
              <w:t xml:space="preserve"> La locación ser</w:t>
            </w:r>
            <w:r w:rsidR="00C12192" w:rsidRPr="000B546D">
              <w:rPr>
                <w:rFonts w:ascii="Times New Roman" w:hAnsi="Times New Roman" w:cs="Times New Roman"/>
                <w:b/>
                <w:sz w:val="22"/>
                <w:szCs w:val="22"/>
              </w:rPr>
              <w:t>á por el término de treinta y seis (36</w:t>
            </w:r>
            <w:r w:rsidR="00653815" w:rsidRPr="000B546D">
              <w:rPr>
                <w:rFonts w:ascii="Times New Roman" w:hAnsi="Times New Roman" w:cs="Times New Roman"/>
                <w:b/>
                <w:sz w:val="22"/>
                <w:szCs w:val="22"/>
              </w:rPr>
              <w:t>) meses</w:t>
            </w:r>
            <w:r w:rsidR="00DB2F4E" w:rsidRPr="000B546D">
              <w:rPr>
                <w:rFonts w:ascii="Times New Roman" w:hAnsi="Times New Roman" w:cs="Times New Roman"/>
                <w:b/>
                <w:sz w:val="22"/>
                <w:szCs w:val="22"/>
              </w:rPr>
              <w:t>,  con opción a prorrogarlo por doce (12) meses más.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8A16D9">
        <w:trPr>
          <w:gridAfter w:val="1"/>
          <w:wAfter w:w="19" w:type="dxa"/>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555"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734"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8A16D9">
        <w:trPr>
          <w:gridAfter w:val="1"/>
          <w:wAfter w:w="19" w:type="dxa"/>
          <w:trHeight w:val="263"/>
        </w:trPr>
        <w:tc>
          <w:tcPr>
            <w:tcW w:w="4107" w:type="dxa"/>
            <w:gridSpan w:val="5"/>
            <w:tcBorders>
              <w:left w:val="single" w:sz="4" w:space="0" w:color="000000"/>
            </w:tcBorders>
            <w:shd w:val="clear" w:color="auto" w:fill="auto"/>
            <w:vAlign w:val="bottom"/>
          </w:tcPr>
          <w:p w:rsidR="001C2E38" w:rsidRPr="006342C4" w:rsidRDefault="001C2E38">
            <w:pPr>
              <w:snapToGrid w:val="0"/>
              <w:ind w:left="57" w:right="57"/>
              <w:rPr>
                <w:rFonts w:ascii="Times New Roman" w:hAnsi="Times New Roman" w:cs="Times New Roman"/>
                <w:sz w:val="16"/>
                <w:szCs w:val="16"/>
              </w:rPr>
            </w:pPr>
            <w:r w:rsidRPr="006342C4">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5"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734"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627" w:type="dxa"/>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r>
      <w:tr w:rsidR="00B678C8" w:rsidTr="008A16D9">
        <w:trPr>
          <w:gridAfter w:val="1"/>
          <w:wAfter w:w="19" w:type="dxa"/>
          <w:trHeight w:val="209"/>
        </w:trPr>
        <w:tc>
          <w:tcPr>
            <w:tcW w:w="939" w:type="dxa"/>
            <w:tcBorders>
              <w:lef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c>
          <w:tcPr>
            <w:tcW w:w="87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5"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734" w:type="dxa"/>
            <w:gridSpan w:val="2"/>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eastAsia="Arial" w:hAnsi="Times New Roman" w:cs="Times New Roman"/>
                <w:sz w:val="16"/>
                <w:szCs w:val="16"/>
              </w:rPr>
              <w:t xml:space="preserve">                                   </w:t>
            </w:r>
          </w:p>
        </w:tc>
        <w:tc>
          <w:tcPr>
            <w:tcW w:w="627" w:type="dxa"/>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b/>
                <w:bCs/>
                <w:sz w:val="20"/>
                <w:szCs w:val="20"/>
              </w:rPr>
            </w:pPr>
            <w:r w:rsidRPr="006342C4">
              <w:rPr>
                <w:rFonts w:ascii="Times New Roman" w:hAnsi="Times New Roman" w:cs="Times New Roman"/>
                <w:sz w:val="16"/>
                <w:szCs w:val="16"/>
              </w:rPr>
              <w:t> </w:t>
            </w:r>
          </w:p>
        </w:tc>
      </w:tr>
      <w:tr w:rsidR="001C2E38" w:rsidTr="008A16D9">
        <w:trPr>
          <w:gridAfter w:val="1"/>
          <w:wAfter w:w="19" w:type="dxa"/>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20"/>
                <w:szCs w:val="20"/>
              </w:rPr>
            </w:pPr>
            <w:r w:rsidRPr="006342C4">
              <w:rPr>
                <w:rFonts w:ascii="Times New Roman" w:hAnsi="Times New Roman" w:cs="Times New Roman"/>
                <w:b/>
                <w:bCs/>
                <w:sz w:val="20"/>
                <w:szCs w:val="20"/>
              </w:rPr>
              <w:t>Lugar/Dirección</w:t>
            </w:r>
          </w:p>
        </w:tc>
        <w:tc>
          <w:tcPr>
            <w:tcW w:w="4284"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16"/>
                <w:szCs w:val="16"/>
              </w:rPr>
            </w:pPr>
            <w:r w:rsidRPr="006342C4">
              <w:rPr>
                <w:rFonts w:ascii="Times New Roman" w:hAnsi="Times New Roman" w:cs="Times New Roman"/>
                <w:b/>
                <w:bCs/>
                <w:sz w:val="20"/>
                <w:szCs w:val="20"/>
              </w:rPr>
              <w:t>Plazo y Hora</w:t>
            </w:r>
          </w:p>
        </w:tc>
      </w:tr>
      <w:tr w:rsidR="001C2E38" w:rsidTr="008A16D9">
        <w:trPr>
          <w:gridAfter w:val="1"/>
          <w:wAfter w:w="19" w:type="dxa"/>
          <w:cantSplit/>
          <w:trHeight w:val="342"/>
        </w:trPr>
        <w:tc>
          <w:tcPr>
            <w:tcW w:w="5567" w:type="dxa"/>
            <w:gridSpan w:val="7"/>
            <w:tcBorders>
              <w:left w:val="single" w:sz="4" w:space="0" w:color="000000"/>
              <w:bottom w:val="single" w:sz="8" w:space="0" w:color="000000"/>
            </w:tcBorders>
            <w:shd w:val="clear" w:color="auto" w:fill="auto"/>
            <w:vAlign w:val="center"/>
          </w:tcPr>
          <w:p w:rsidR="009C556D" w:rsidRPr="006342C4" w:rsidRDefault="009C556D" w:rsidP="009C556D">
            <w:pPr>
              <w:snapToGrid w:val="0"/>
              <w:ind w:right="57"/>
              <w:jc w:val="center"/>
              <w:rPr>
                <w:rFonts w:ascii="Times New Roman" w:hAnsi="Times New Roman" w:cs="Times New Roman"/>
                <w:bCs/>
                <w:sz w:val="22"/>
                <w:szCs w:val="19"/>
              </w:rPr>
            </w:pPr>
            <w:r w:rsidRPr="006342C4">
              <w:rPr>
                <w:rFonts w:ascii="Times New Roman" w:hAnsi="Times New Roman" w:cs="Times New Roman"/>
                <w:bCs/>
                <w:sz w:val="22"/>
                <w:szCs w:val="19"/>
              </w:rPr>
              <w:t>DELEGACIÓN DE ADMINISTRACIÓN D</w:t>
            </w:r>
            <w:r w:rsidR="0069271B">
              <w:rPr>
                <w:rFonts w:ascii="Times New Roman" w:hAnsi="Times New Roman" w:cs="Times New Roman"/>
                <w:bCs/>
                <w:sz w:val="22"/>
                <w:szCs w:val="19"/>
              </w:rPr>
              <w:t>EL DEPARTAMENTO JUDICIAL SAN ISIDRO</w:t>
            </w:r>
            <w:r w:rsidRPr="006342C4">
              <w:rPr>
                <w:rFonts w:ascii="Times New Roman" w:hAnsi="Times New Roman" w:cs="Times New Roman"/>
                <w:bCs/>
                <w:sz w:val="22"/>
                <w:szCs w:val="19"/>
              </w:rPr>
              <w:t>.</w:t>
            </w:r>
          </w:p>
          <w:p w:rsidR="00582749" w:rsidRPr="006342C4" w:rsidRDefault="00493E1F" w:rsidP="0069271B">
            <w:pPr>
              <w:snapToGrid w:val="0"/>
              <w:ind w:right="57"/>
              <w:jc w:val="center"/>
              <w:rPr>
                <w:rFonts w:ascii="Times New Roman" w:hAnsi="Times New Roman" w:cs="Times New Roman"/>
                <w:b/>
                <w:bCs/>
                <w:sz w:val="22"/>
                <w:szCs w:val="19"/>
              </w:rPr>
            </w:pPr>
            <w:r w:rsidRPr="006342C4">
              <w:rPr>
                <w:rFonts w:ascii="Times New Roman" w:hAnsi="Times New Roman" w:cs="Times New Roman"/>
                <w:bCs/>
                <w:sz w:val="22"/>
                <w:szCs w:val="19"/>
              </w:rPr>
              <w:t xml:space="preserve">CALLE </w:t>
            </w:r>
            <w:r w:rsidR="0069271B">
              <w:rPr>
                <w:rFonts w:ascii="Times New Roman" w:hAnsi="Times New Roman" w:cs="Times New Roman"/>
                <w:bCs/>
                <w:sz w:val="22"/>
                <w:szCs w:val="19"/>
              </w:rPr>
              <w:t>ITUZAINGO</w:t>
            </w:r>
            <w:r w:rsidRPr="006342C4">
              <w:rPr>
                <w:rFonts w:ascii="Times New Roman" w:hAnsi="Times New Roman" w:cs="Times New Roman"/>
                <w:bCs/>
                <w:sz w:val="22"/>
                <w:szCs w:val="19"/>
              </w:rPr>
              <w:t xml:space="preserve"> N° </w:t>
            </w:r>
            <w:r w:rsidR="0069271B">
              <w:rPr>
                <w:rFonts w:ascii="Times New Roman" w:hAnsi="Times New Roman" w:cs="Times New Roman"/>
                <w:bCs/>
                <w:sz w:val="22"/>
                <w:szCs w:val="19"/>
              </w:rPr>
              <w:t xml:space="preserve">256 DE LA CIUDAD DE </w:t>
            </w:r>
            <w:r w:rsidRPr="006342C4">
              <w:rPr>
                <w:rFonts w:ascii="Times New Roman" w:hAnsi="Times New Roman" w:cs="Times New Roman"/>
                <w:bCs/>
                <w:sz w:val="22"/>
                <w:szCs w:val="19"/>
              </w:rPr>
              <w:t>S</w:t>
            </w:r>
            <w:r w:rsidR="0069271B">
              <w:rPr>
                <w:rFonts w:ascii="Times New Roman" w:hAnsi="Times New Roman" w:cs="Times New Roman"/>
                <w:bCs/>
                <w:sz w:val="22"/>
                <w:szCs w:val="19"/>
              </w:rPr>
              <w:t>AN ISIDRO</w:t>
            </w:r>
          </w:p>
        </w:tc>
        <w:tc>
          <w:tcPr>
            <w:tcW w:w="4284" w:type="dxa"/>
            <w:gridSpan w:val="7"/>
            <w:tcBorders>
              <w:left w:val="single" w:sz="4" w:space="0" w:color="000000"/>
              <w:bottom w:val="single" w:sz="8" w:space="0" w:color="000000"/>
              <w:right w:val="single" w:sz="4" w:space="0" w:color="000000"/>
            </w:tcBorders>
            <w:shd w:val="clear" w:color="auto" w:fill="auto"/>
            <w:vAlign w:val="center"/>
          </w:tcPr>
          <w:p w:rsidR="004843C4" w:rsidRPr="006342C4" w:rsidRDefault="00653815" w:rsidP="008A16D9">
            <w:pPr>
              <w:snapToGrid w:val="0"/>
              <w:rPr>
                <w:rFonts w:ascii="Times New Roman" w:eastAsia="Arial" w:hAnsi="Times New Roman" w:cs="Times New Roman"/>
                <w:b/>
                <w:bCs/>
                <w:sz w:val="20"/>
                <w:szCs w:val="20"/>
              </w:rPr>
            </w:pPr>
            <w:r w:rsidRPr="006342C4">
              <w:rPr>
                <w:rFonts w:ascii="Times New Roman" w:eastAsia="Arial" w:hAnsi="Times New Roman" w:cs="Times New Roman"/>
                <w:b/>
                <w:bCs/>
                <w:sz w:val="20"/>
                <w:szCs w:val="20"/>
              </w:rPr>
              <w:t xml:space="preserve"> </w:t>
            </w:r>
            <w:r w:rsidR="0002053E">
              <w:rPr>
                <w:rFonts w:ascii="Times New Roman" w:eastAsia="Arial" w:hAnsi="Times New Roman" w:cs="Times New Roman"/>
                <w:b/>
                <w:bCs/>
                <w:sz w:val="20"/>
                <w:szCs w:val="20"/>
              </w:rPr>
              <w:t xml:space="preserve"> </w:t>
            </w:r>
            <w:r w:rsidR="0069271B">
              <w:rPr>
                <w:rFonts w:ascii="Times New Roman" w:eastAsia="Arial" w:hAnsi="Times New Roman" w:cs="Times New Roman"/>
                <w:b/>
                <w:bCs/>
                <w:sz w:val="20"/>
                <w:szCs w:val="20"/>
              </w:rPr>
              <w:t>Hasta el día</w:t>
            </w:r>
            <w:r w:rsidR="008A16D9">
              <w:rPr>
                <w:rFonts w:ascii="Times New Roman" w:eastAsia="Arial" w:hAnsi="Times New Roman" w:cs="Times New Roman"/>
                <w:b/>
                <w:bCs/>
                <w:sz w:val="20"/>
                <w:szCs w:val="20"/>
              </w:rPr>
              <w:t xml:space="preserve"> 30 de septiembre</w:t>
            </w:r>
            <w:r w:rsidR="00684B02">
              <w:rPr>
                <w:rFonts w:ascii="Times New Roman" w:eastAsia="Arial" w:hAnsi="Times New Roman" w:cs="Times New Roman"/>
                <w:b/>
                <w:bCs/>
                <w:sz w:val="20"/>
                <w:szCs w:val="20"/>
              </w:rPr>
              <w:t xml:space="preserve"> </w:t>
            </w:r>
            <w:r w:rsidR="006342C4" w:rsidRPr="006342C4">
              <w:rPr>
                <w:rFonts w:ascii="Times New Roman" w:eastAsia="Arial" w:hAnsi="Times New Roman" w:cs="Times New Roman"/>
                <w:b/>
                <w:bCs/>
                <w:sz w:val="20"/>
                <w:szCs w:val="20"/>
              </w:rPr>
              <w:t xml:space="preserve"> </w:t>
            </w:r>
            <w:r w:rsidRPr="006342C4">
              <w:rPr>
                <w:rFonts w:ascii="Times New Roman" w:eastAsia="Arial" w:hAnsi="Times New Roman" w:cs="Times New Roman"/>
                <w:b/>
                <w:bCs/>
                <w:sz w:val="20"/>
                <w:szCs w:val="20"/>
              </w:rPr>
              <w:t>de</w:t>
            </w:r>
            <w:r w:rsidR="00950079" w:rsidRPr="006342C4">
              <w:rPr>
                <w:rFonts w:ascii="Times New Roman" w:eastAsia="Arial" w:hAnsi="Times New Roman" w:cs="Times New Roman"/>
                <w:b/>
                <w:bCs/>
                <w:sz w:val="20"/>
                <w:szCs w:val="20"/>
              </w:rPr>
              <w:t xml:space="preserve"> 2021</w:t>
            </w:r>
            <w:r w:rsidRPr="006342C4">
              <w:rPr>
                <w:rFonts w:ascii="Times New Roman" w:eastAsia="Arial" w:hAnsi="Times New Roman" w:cs="Times New Roman"/>
                <w:b/>
                <w:bCs/>
                <w:sz w:val="20"/>
                <w:szCs w:val="20"/>
              </w:rPr>
              <w:t xml:space="preserve"> a las</w:t>
            </w:r>
            <w:r w:rsidR="008709D9" w:rsidRPr="006342C4">
              <w:rPr>
                <w:rFonts w:ascii="Times New Roman" w:eastAsia="Arial" w:hAnsi="Times New Roman" w:cs="Times New Roman"/>
                <w:b/>
                <w:bCs/>
                <w:sz w:val="20"/>
                <w:szCs w:val="20"/>
              </w:rPr>
              <w:t xml:space="preserve"> </w:t>
            </w:r>
            <w:r w:rsidR="009F7EBA" w:rsidRPr="006342C4">
              <w:rPr>
                <w:rFonts w:ascii="Times New Roman" w:eastAsia="Arial" w:hAnsi="Times New Roman" w:cs="Times New Roman"/>
                <w:b/>
                <w:bCs/>
                <w:sz w:val="20"/>
                <w:szCs w:val="20"/>
              </w:rPr>
              <w:t>10:00</w:t>
            </w:r>
            <w:r w:rsidRPr="006342C4">
              <w:rPr>
                <w:rFonts w:ascii="Times New Roman" w:eastAsia="Arial" w:hAnsi="Times New Roman" w:cs="Times New Roman"/>
                <w:b/>
                <w:bCs/>
                <w:sz w:val="20"/>
                <w:szCs w:val="20"/>
              </w:rPr>
              <w:t xml:space="preserve"> Hs.</w:t>
            </w:r>
          </w:p>
        </w:tc>
      </w:tr>
      <w:tr w:rsidR="001C2E38" w:rsidTr="008A16D9">
        <w:trPr>
          <w:gridAfter w:val="1"/>
          <w:wAfter w:w="19" w:type="dxa"/>
          <w:trHeight w:val="621"/>
        </w:trPr>
        <w:tc>
          <w:tcPr>
            <w:tcW w:w="9851" w:type="dxa"/>
            <w:gridSpan w:val="14"/>
            <w:tcBorders>
              <w:left w:val="single" w:sz="4" w:space="0" w:color="000000"/>
              <w:bottom w:val="single" w:sz="8" w:space="0" w:color="000000"/>
              <w:right w:val="single" w:sz="4" w:space="0" w:color="000000"/>
            </w:tcBorders>
            <w:shd w:val="clear" w:color="auto" w:fill="auto"/>
          </w:tcPr>
          <w:p w:rsidR="00CD47D2" w:rsidRPr="006342C4" w:rsidRDefault="00CD47D2" w:rsidP="00CD47D2">
            <w:pPr>
              <w:rPr>
                <w:rFonts w:ascii="Times New Roman" w:hAnsi="Times New Roman" w:cs="Times New Roman"/>
                <w:sz w:val="16"/>
                <w:szCs w:val="16"/>
              </w:rPr>
            </w:pPr>
          </w:p>
          <w:p w:rsidR="00CD47D2" w:rsidRPr="006342C4" w:rsidRDefault="00CD47D2" w:rsidP="00CD47D2">
            <w:pPr>
              <w:rPr>
                <w:rFonts w:ascii="Times New Roman" w:hAnsi="Times New Roman" w:cs="Times New Roman"/>
                <w:sz w:val="16"/>
                <w:szCs w:val="16"/>
              </w:rPr>
            </w:pPr>
          </w:p>
          <w:p w:rsidR="00CD47D2" w:rsidRPr="006342C4" w:rsidRDefault="00CD47D2" w:rsidP="00CD47D2">
            <w:pPr>
              <w:rPr>
                <w:rFonts w:ascii="Times New Roman" w:hAnsi="Times New Roman" w:cs="Times New Roman"/>
                <w:sz w:val="16"/>
                <w:szCs w:val="16"/>
              </w:rPr>
            </w:pPr>
          </w:p>
          <w:p w:rsidR="001C2E38" w:rsidRPr="006342C4" w:rsidRDefault="001C2E38" w:rsidP="00CD47D2">
            <w:pPr>
              <w:rPr>
                <w:rFonts w:ascii="Times New Roman" w:hAnsi="Times New Roman" w:cs="Times New Roman"/>
                <w:sz w:val="16"/>
                <w:szCs w:val="16"/>
              </w:rPr>
            </w:pPr>
          </w:p>
        </w:tc>
      </w:tr>
      <w:tr w:rsidR="00B678C8" w:rsidTr="008A16D9">
        <w:trPr>
          <w:cantSplit/>
          <w:trHeight w:val="263"/>
        </w:trPr>
        <w:tc>
          <w:tcPr>
            <w:tcW w:w="4107" w:type="dxa"/>
            <w:gridSpan w:val="5"/>
            <w:tcBorders>
              <w:left w:val="single" w:sz="4" w:space="0" w:color="000000"/>
            </w:tcBorders>
            <w:shd w:val="clear" w:color="auto" w:fill="auto"/>
            <w:vAlign w:val="bottom"/>
          </w:tcPr>
          <w:p w:rsidR="001C2E38" w:rsidRPr="006342C4" w:rsidRDefault="001C2E38">
            <w:pPr>
              <w:snapToGrid w:val="0"/>
              <w:ind w:left="57" w:right="57"/>
              <w:rPr>
                <w:rFonts w:ascii="Times New Roman" w:hAnsi="Times New Roman" w:cs="Times New Roman"/>
                <w:sz w:val="16"/>
                <w:szCs w:val="16"/>
              </w:rPr>
            </w:pPr>
            <w:r w:rsidRPr="006342C4">
              <w:rPr>
                <w:rFonts w:ascii="Times New Roman" w:hAnsi="Times New Roman" w:cs="Times New Roman"/>
                <w:b/>
                <w:bCs/>
                <w:sz w:val="22"/>
                <w:szCs w:val="22"/>
                <w:u w:val="single"/>
              </w:rPr>
              <w:t>ACTO DE APERTURA</w:t>
            </w: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5"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734"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646" w:type="dxa"/>
            <w:gridSpan w:val="2"/>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r>
      <w:tr w:rsidR="00B678C8" w:rsidTr="008A16D9">
        <w:trPr>
          <w:trHeight w:val="209"/>
        </w:trPr>
        <w:tc>
          <w:tcPr>
            <w:tcW w:w="939" w:type="dxa"/>
            <w:tcBorders>
              <w:lef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c>
          <w:tcPr>
            <w:tcW w:w="87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5"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734"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646" w:type="dxa"/>
            <w:gridSpan w:val="2"/>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b/>
                <w:bCs/>
                <w:sz w:val="20"/>
                <w:szCs w:val="20"/>
              </w:rPr>
            </w:pPr>
            <w:r w:rsidRPr="006342C4">
              <w:rPr>
                <w:rFonts w:ascii="Times New Roman" w:hAnsi="Times New Roman" w:cs="Times New Roman"/>
                <w:sz w:val="16"/>
                <w:szCs w:val="16"/>
              </w:rPr>
              <w:t> </w:t>
            </w:r>
          </w:p>
        </w:tc>
      </w:tr>
      <w:tr w:rsidR="001C2E38" w:rsidTr="008A16D9">
        <w:trPr>
          <w:gridAfter w:val="1"/>
          <w:wAfter w:w="19" w:type="dxa"/>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20"/>
                <w:szCs w:val="20"/>
              </w:rPr>
            </w:pPr>
            <w:r w:rsidRPr="006342C4">
              <w:rPr>
                <w:rFonts w:ascii="Times New Roman" w:hAnsi="Times New Roman" w:cs="Times New Roman"/>
                <w:b/>
                <w:bCs/>
                <w:sz w:val="20"/>
                <w:szCs w:val="20"/>
              </w:rPr>
              <w:t>Lugar/Dirección</w:t>
            </w:r>
          </w:p>
        </w:tc>
        <w:tc>
          <w:tcPr>
            <w:tcW w:w="4284"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16"/>
                <w:szCs w:val="16"/>
              </w:rPr>
            </w:pPr>
            <w:r w:rsidRPr="006342C4">
              <w:rPr>
                <w:rFonts w:ascii="Times New Roman" w:hAnsi="Times New Roman" w:cs="Times New Roman"/>
                <w:b/>
                <w:bCs/>
                <w:sz w:val="20"/>
                <w:szCs w:val="20"/>
              </w:rPr>
              <w:t>Día y Hora</w:t>
            </w:r>
          </w:p>
        </w:tc>
      </w:tr>
      <w:tr w:rsidR="001C2E38" w:rsidTr="008A16D9">
        <w:trPr>
          <w:gridAfter w:val="1"/>
          <w:wAfter w:w="19" w:type="dxa"/>
          <w:cantSplit/>
          <w:trHeight w:val="342"/>
        </w:trPr>
        <w:tc>
          <w:tcPr>
            <w:tcW w:w="5567" w:type="dxa"/>
            <w:gridSpan w:val="7"/>
            <w:tcBorders>
              <w:left w:val="single" w:sz="4" w:space="0" w:color="000000"/>
              <w:bottom w:val="single" w:sz="8" w:space="0" w:color="000000"/>
            </w:tcBorders>
            <w:shd w:val="clear" w:color="auto" w:fill="auto"/>
            <w:vAlign w:val="center"/>
          </w:tcPr>
          <w:p w:rsidR="0069271B" w:rsidRPr="006342C4" w:rsidRDefault="009C556D" w:rsidP="0069271B">
            <w:pPr>
              <w:snapToGrid w:val="0"/>
              <w:ind w:right="57"/>
              <w:jc w:val="center"/>
              <w:rPr>
                <w:rFonts w:ascii="Times New Roman" w:hAnsi="Times New Roman" w:cs="Times New Roman"/>
                <w:bCs/>
                <w:sz w:val="22"/>
                <w:szCs w:val="19"/>
              </w:rPr>
            </w:pPr>
            <w:r w:rsidRPr="006342C4">
              <w:rPr>
                <w:rFonts w:ascii="Times New Roman" w:hAnsi="Times New Roman" w:cs="Times New Roman"/>
                <w:bCs/>
                <w:sz w:val="22"/>
                <w:szCs w:val="19"/>
              </w:rPr>
              <w:t xml:space="preserve">DELEGACIÓN DE ADMINISTRACIÓN DEL </w:t>
            </w:r>
            <w:r w:rsidR="0069271B">
              <w:rPr>
                <w:rFonts w:ascii="Times New Roman" w:hAnsi="Times New Roman" w:cs="Times New Roman"/>
                <w:bCs/>
                <w:sz w:val="22"/>
                <w:szCs w:val="19"/>
              </w:rPr>
              <w:t>DEPARTAMENTO JUDICIAL SAN ISIDRO</w:t>
            </w:r>
            <w:r w:rsidR="0069271B" w:rsidRPr="006342C4">
              <w:rPr>
                <w:rFonts w:ascii="Times New Roman" w:hAnsi="Times New Roman" w:cs="Times New Roman"/>
                <w:bCs/>
                <w:sz w:val="22"/>
                <w:szCs w:val="19"/>
              </w:rPr>
              <w:t>.</w:t>
            </w:r>
          </w:p>
          <w:p w:rsidR="0069271B" w:rsidRPr="006342C4" w:rsidRDefault="0069271B" w:rsidP="0069271B">
            <w:pPr>
              <w:snapToGrid w:val="0"/>
              <w:ind w:right="57"/>
              <w:jc w:val="center"/>
              <w:rPr>
                <w:rFonts w:ascii="Times New Roman" w:hAnsi="Times New Roman" w:cs="Times New Roman"/>
                <w:b/>
                <w:bCs/>
                <w:sz w:val="22"/>
                <w:szCs w:val="19"/>
              </w:rPr>
            </w:pPr>
            <w:r w:rsidRPr="006342C4">
              <w:rPr>
                <w:rFonts w:ascii="Times New Roman" w:hAnsi="Times New Roman" w:cs="Times New Roman"/>
                <w:bCs/>
                <w:sz w:val="22"/>
                <w:szCs w:val="19"/>
              </w:rPr>
              <w:t xml:space="preserve">CALLE </w:t>
            </w:r>
            <w:r>
              <w:rPr>
                <w:rFonts w:ascii="Times New Roman" w:hAnsi="Times New Roman" w:cs="Times New Roman"/>
                <w:bCs/>
                <w:sz w:val="22"/>
                <w:szCs w:val="19"/>
              </w:rPr>
              <w:t>ITUZAINGO</w:t>
            </w:r>
            <w:r w:rsidRPr="006342C4">
              <w:rPr>
                <w:rFonts w:ascii="Times New Roman" w:hAnsi="Times New Roman" w:cs="Times New Roman"/>
                <w:bCs/>
                <w:sz w:val="22"/>
                <w:szCs w:val="19"/>
              </w:rPr>
              <w:t xml:space="preserve"> N° </w:t>
            </w:r>
            <w:r>
              <w:rPr>
                <w:rFonts w:ascii="Times New Roman" w:hAnsi="Times New Roman" w:cs="Times New Roman"/>
                <w:bCs/>
                <w:sz w:val="22"/>
                <w:szCs w:val="19"/>
              </w:rPr>
              <w:t xml:space="preserve">256 DE LA CIUDAD DE </w:t>
            </w:r>
            <w:r w:rsidRPr="006342C4">
              <w:rPr>
                <w:rFonts w:ascii="Times New Roman" w:hAnsi="Times New Roman" w:cs="Times New Roman"/>
                <w:bCs/>
                <w:sz w:val="22"/>
                <w:szCs w:val="19"/>
              </w:rPr>
              <w:t>S</w:t>
            </w:r>
            <w:r>
              <w:rPr>
                <w:rFonts w:ascii="Times New Roman" w:hAnsi="Times New Roman" w:cs="Times New Roman"/>
                <w:bCs/>
                <w:sz w:val="22"/>
                <w:szCs w:val="19"/>
              </w:rPr>
              <w:t>AN ISIDRO</w:t>
            </w:r>
          </w:p>
          <w:p w:rsidR="00582749" w:rsidRPr="006342C4" w:rsidRDefault="00582749" w:rsidP="009C556D">
            <w:pPr>
              <w:snapToGrid w:val="0"/>
              <w:ind w:right="57"/>
              <w:jc w:val="center"/>
              <w:rPr>
                <w:rFonts w:ascii="Times New Roman" w:hAnsi="Times New Roman" w:cs="Times New Roman"/>
                <w:b/>
                <w:bCs/>
                <w:sz w:val="22"/>
                <w:szCs w:val="19"/>
              </w:rPr>
            </w:pPr>
          </w:p>
        </w:tc>
        <w:tc>
          <w:tcPr>
            <w:tcW w:w="4284" w:type="dxa"/>
            <w:gridSpan w:val="7"/>
            <w:tcBorders>
              <w:left w:val="single" w:sz="4" w:space="0" w:color="000000"/>
              <w:bottom w:val="single" w:sz="8" w:space="0" w:color="000000"/>
              <w:right w:val="single" w:sz="4" w:space="0" w:color="000000"/>
            </w:tcBorders>
            <w:shd w:val="clear" w:color="auto" w:fill="auto"/>
            <w:vAlign w:val="center"/>
          </w:tcPr>
          <w:p w:rsidR="001C2E38" w:rsidRPr="006342C4" w:rsidRDefault="008A16D9" w:rsidP="0002053E">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        30 de septiembre </w:t>
            </w:r>
            <w:r w:rsidR="009C556D" w:rsidRPr="006342C4">
              <w:rPr>
                <w:rFonts w:ascii="Times New Roman" w:eastAsia="Arial" w:hAnsi="Times New Roman" w:cs="Times New Roman"/>
                <w:b/>
                <w:bCs/>
                <w:sz w:val="20"/>
                <w:szCs w:val="20"/>
              </w:rPr>
              <w:t xml:space="preserve">de 2021 a las </w:t>
            </w:r>
            <w:r w:rsidR="009F7EBA" w:rsidRPr="006342C4">
              <w:rPr>
                <w:rFonts w:ascii="Times New Roman" w:eastAsia="Arial" w:hAnsi="Times New Roman" w:cs="Times New Roman"/>
                <w:b/>
                <w:bCs/>
                <w:sz w:val="20"/>
                <w:szCs w:val="20"/>
              </w:rPr>
              <w:t>10:00</w:t>
            </w:r>
            <w:r w:rsidR="009C556D" w:rsidRPr="006342C4">
              <w:rPr>
                <w:rFonts w:ascii="Times New Roman" w:eastAsia="Arial" w:hAnsi="Times New Roman" w:cs="Times New Roman"/>
                <w:b/>
                <w:bCs/>
                <w:sz w:val="20"/>
                <w:szCs w:val="20"/>
              </w:rPr>
              <w:t xml:space="preserve"> Hs.</w:t>
            </w:r>
          </w:p>
        </w:tc>
      </w:tr>
      <w:tr w:rsidR="00B678C8" w:rsidTr="008A16D9">
        <w:trPr>
          <w:gridAfter w:val="1"/>
          <w:wAfter w:w="19" w:type="dxa"/>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6342C4" w:rsidRDefault="00B678C8">
            <w:pPr>
              <w:snapToGrid w:val="0"/>
              <w:rPr>
                <w:rFonts w:ascii="Times New Roman" w:eastAsia="Arial" w:hAnsi="Times New Roman" w:cs="Times New Roman"/>
                <w:sz w:val="20"/>
                <w:szCs w:val="20"/>
              </w:rPr>
            </w:pPr>
            <w:r w:rsidRPr="006342C4">
              <w:rPr>
                <w:rFonts w:ascii="Times New Roman" w:eastAsia="Arial" w:hAnsi="Times New Roman" w:cs="Times New Roman"/>
                <w:b/>
                <w:bCs/>
                <w:sz w:val="20"/>
                <w:szCs w:val="20"/>
              </w:rPr>
              <w:t xml:space="preserve"> </w:t>
            </w:r>
            <w:r w:rsidRPr="006342C4">
              <w:rPr>
                <w:rFonts w:ascii="Times New Roman" w:hAnsi="Times New Roman" w:cs="Times New Roman"/>
                <w:b/>
                <w:bCs/>
                <w:sz w:val="20"/>
                <w:szCs w:val="20"/>
              </w:rPr>
              <w:t>Forma de Pago</w:t>
            </w:r>
          </w:p>
        </w:tc>
        <w:tc>
          <w:tcPr>
            <w:tcW w:w="7981" w:type="dxa"/>
            <w:gridSpan w:val="11"/>
            <w:tcBorders>
              <w:left w:val="single" w:sz="4" w:space="0" w:color="000000"/>
              <w:bottom w:val="single" w:sz="4" w:space="0" w:color="auto"/>
              <w:right w:val="single" w:sz="4" w:space="0" w:color="000000"/>
            </w:tcBorders>
            <w:shd w:val="clear" w:color="auto" w:fill="auto"/>
            <w:vAlign w:val="center"/>
          </w:tcPr>
          <w:p w:rsidR="00B678C8" w:rsidRPr="006342C4" w:rsidRDefault="00B678C8">
            <w:pPr>
              <w:snapToGrid w:val="0"/>
              <w:rPr>
                <w:rFonts w:ascii="Times New Roman" w:hAnsi="Times New Roman" w:cs="Times New Roman"/>
                <w:b/>
                <w:bCs/>
                <w:sz w:val="20"/>
                <w:szCs w:val="20"/>
                <w:u w:val="single"/>
              </w:rPr>
            </w:pPr>
            <w:r w:rsidRPr="006342C4">
              <w:rPr>
                <w:rFonts w:ascii="Times New Roman" w:eastAsia="Arial" w:hAnsi="Times New Roman" w:cs="Times New Roman"/>
                <w:sz w:val="20"/>
                <w:szCs w:val="20"/>
              </w:rPr>
              <w:t xml:space="preserve">  </w:t>
            </w:r>
            <w:r w:rsidRPr="006342C4">
              <w:rPr>
                <w:rFonts w:ascii="Times New Roman" w:hAnsi="Times New Roman" w:cs="Times New Roman"/>
                <w:sz w:val="20"/>
                <w:szCs w:val="20"/>
              </w:rPr>
              <w:t>DE ACUERDO A NORMAS DE LA TESORERIA DE LA PROVINCIA DE BUENOS AIRES</w:t>
            </w:r>
          </w:p>
        </w:tc>
      </w:tr>
      <w:tr w:rsidR="00B678C8" w:rsidTr="008A16D9">
        <w:trPr>
          <w:gridAfter w:val="1"/>
          <w:wAfter w:w="19" w:type="dxa"/>
          <w:cantSplit/>
          <w:trHeight w:val="221"/>
        </w:trPr>
        <w:tc>
          <w:tcPr>
            <w:tcW w:w="9851"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8A16D9">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55"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25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734" w:type="dxa"/>
            <w:gridSpan w:val="2"/>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E03D59" w:rsidP="00AA02A0">
            <w:pPr>
              <w:rPr>
                <w:sz w:val="20"/>
                <w:szCs w:val="20"/>
              </w:rPr>
            </w:pPr>
            <w:r w:rsidRPr="00E03D59">
              <w:rPr>
                <w:noProof/>
                <w:u w:val="single"/>
                <w:lang w:val="es-AR" w:eastAsia="es-AR"/>
              </w:rPr>
              <w:pict>
                <v:shape id="Text Box 16" o:spid="_x0000_s1027" type="#_x0000_t202" style="position:absolute;margin-left:.3pt;margin-top:3.2pt;width:540pt;height:86.2pt;z-index:2517314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732751" w:rsidRPr="00926E29" w:rsidRDefault="00732751"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732751" w:rsidRPr="00926E29" w:rsidRDefault="00732751" w:rsidP="00AA02A0">
                        <w:pPr>
                          <w:jc w:val="center"/>
                        </w:pPr>
                        <w:r w:rsidRPr="00926E29">
                          <w:rPr>
                            <w:b/>
                            <w:bCs/>
                            <w:u w:val="single"/>
                          </w:rPr>
                          <w:t>DECLARACION JURADA</w:t>
                        </w:r>
                      </w:p>
                    </w:txbxContent>
                  </v:textbox>
                </v:shape>
              </w:pic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E03D59" w:rsidP="00AA02A0">
            <w:pPr>
              <w:snapToGrid w:val="0"/>
              <w:rPr>
                <w:sz w:val="20"/>
                <w:szCs w:val="20"/>
                <w:u w:val="single"/>
              </w:rPr>
            </w:pPr>
            <w:r w:rsidRPr="00E03D59">
              <w:rPr>
                <w:noProof/>
                <w:u w:val="single"/>
                <w:lang w:val="es-AR" w:eastAsia="es-AR"/>
              </w:rPr>
              <w:pict>
                <v:line id="Line 84" o:spid="_x0000_s1056" style="position:absolute;flip:x;z-index:251744768;visibility:visible;mso-position-horizontal-relative:text;mso-position-vertical-relative:text"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14" o:spid="_x0000_s1028" type="#_x0000_t202" style="position:absolute;margin-left:39.75pt;margin-top:.75pt;width:6.9pt;height:14.4pt;z-index:25172940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732751" w:rsidRDefault="00732751"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E03D59" w:rsidP="00AA02A0">
            <w:pPr>
              <w:snapToGrid w:val="0"/>
              <w:jc w:val="center"/>
              <w:rPr>
                <w:sz w:val="20"/>
                <w:szCs w:val="20"/>
                <w:u w:val="single"/>
                <w:lang w:val="es-ES" w:eastAsia="es-AR"/>
              </w:rPr>
            </w:pPr>
            <w:r w:rsidRPr="00E03D59">
              <w:rPr>
                <w:noProof/>
                <w:u w:val="single"/>
                <w:lang w:val="es-AR" w:eastAsia="es-AR"/>
              </w:rPr>
              <w:pict>
                <v:shape id="Text Box 10" o:spid="_x0000_s1029" type="#_x0000_t202" style="position:absolute;left:0;text-align:left;margin-left:39.75pt;margin-top:.75pt;width:6.9pt;height:14.4pt;z-index:2517253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732751" w:rsidRDefault="00732751"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15" o:spid="_x0000_s1030" type="#_x0000_t202" style="position:absolute;margin-left:39.75pt;margin-top:.75pt;width:6.9pt;height:14.4pt;z-index:25173043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732751" w:rsidRDefault="00732751"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13" o:spid="_x0000_s1031" type="#_x0000_t202" style="position:absolute;margin-left:39.75pt;margin-top:.75pt;width:6.9pt;height:14.4pt;z-index:25172838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732751" w:rsidRDefault="00732751" w:rsidP="00AA02A0">
                        <w:pPr>
                          <w:rPr>
                            <w:sz w:val="20"/>
                            <w:szCs w:val="20"/>
                          </w:rPr>
                        </w:pPr>
                      </w:p>
                    </w:txbxContent>
                  </v:textbox>
                </v:shape>
              </w:pic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11" o:spid="_x0000_s1032" type="#_x0000_t202" style="position:absolute;margin-left:39.75pt;margin-top:.75pt;width:6.9pt;height:14.4pt;z-index:25172633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732751" w:rsidRDefault="00732751"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12" o:spid="_x0000_s1033" type="#_x0000_t202" style="position:absolute;margin-left:39.75pt;margin-top:.75pt;width:6.9pt;height:14.4pt;z-index:25172736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732751" w:rsidRDefault="00732751"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inc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18" o:spid="_x0000_s1034" type="#_x0000_t202" style="position:absolute;margin-left:39.75pt;margin-top:.75pt;width:6.9pt;height:14.4pt;z-index:25173248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732751" w:rsidRDefault="00732751"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r w:rsidRPr="00195912">
              <w:rPr>
                <w:bCs/>
                <w:sz w:val="20"/>
                <w:szCs w:val="20"/>
                <w:u w:val="single"/>
              </w:rPr>
              <w:t>Ùnico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19" o:spid="_x0000_s1035" type="#_x0000_t202" style="position:absolute;margin-left:39.75pt;margin-top:.75pt;width:6.9pt;height:14.4pt;z-index:25173350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732751" w:rsidRDefault="00732751"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20" o:spid="_x0000_s1036" type="#_x0000_t202" style="position:absolute;margin-left:39.75pt;margin-top:.75pt;width:6.9pt;height:14.4pt;z-index:25173452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732751" w:rsidRDefault="00732751"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21" o:spid="_x0000_s1037" type="#_x0000_t202" style="position:absolute;margin-left:39.75pt;margin-top:.75pt;width:6.9pt;height:14.4pt;z-index:25173555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732751" w:rsidRDefault="00732751"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85" o:spid="_x0000_s1038" type="#_x0000_t202" style="position:absolute;margin-left:39.75pt;margin-top:.75pt;width:6.9pt;height:14.4pt;z-index:25174681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732751" w:rsidRDefault="00732751" w:rsidP="00AA02A0">
                        <w:pPr>
                          <w:rPr>
                            <w:sz w:val="20"/>
                            <w:szCs w:val="20"/>
                          </w:rPr>
                        </w:pPr>
                      </w:p>
                      <w:p w:rsidR="00732751" w:rsidRDefault="00732751" w:rsidP="00AA02A0">
                        <w:pPr>
                          <w:rPr>
                            <w:sz w:val="20"/>
                            <w:szCs w:val="20"/>
                          </w:rPr>
                        </w:pPr>
                      </w:p>
                      <w:p w:rsidR="00732751" w:rsidRDefault="00732751" w:rsidP="00AA02A0">
                        <w:pPr>
                          <w:rPr>
                            <w:sz w:val="20"/>
                            <w:szCs w:val="20"/>
                          </w:rPr>
                        </w:pPr>
                      </w:p>
                    </w:txbxContent>
                  </v:textbox>
                </v:shape>
              </w:pic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68" o:spid="_x0000_s1039" type="#_x0000_t202" style="position:absolute;margin-left:39.75pt;margin-top:.75pt;width:6.9pt;height:14.4pt;z-index:2517457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732751" w:rsidRDefault="00732751" w:rsidP="00AA02A0">
                        <w:pPr>
                          <w:rPr>
                            <w:sz w:val="20"/>
                            <w:szCs w:val="20"/>
                          </w:rPr>
                        </w:pPr>
                      </w:p>
                    </w:txbxContent>
                  </v:textbox>
                </v:shape>
              </w:pic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69" o:spid="_x0000_s1040" type="#_x0000_t202" style="position:absolute;margin-left:39.75pt;margin-top:.75pt;width:6.9pt;height:14.4pt;z-index:25173657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732751" w:rsidRDefault="00732751" w:rsidP="00AA02A0">
                        <w:pPr>
                          <w:rPr>
                            <w:sz w:val="20"/>
                            <w:szCs w:val="20"/>
                          </w:rPr>
                        </w:pPr>
                      </w:p>
                    </w:txbxContent>
                  </v:textbox>
                </v:shape>
              </w:pic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03D59" w:rsidP="00AA02A0">
            <w:pPr>
              <w:pStyle w:val="xl28"/>
              <w:snapToGrid w:val="0"/>
              <w:spacing w:before="0" w:after="0"/>
              <w:rPr>
                <w:u w:val="single"/>
                <w:lang w:val="es-AR" w:eastAsia="es-AR"/>
              </w:rPr>
            </w:pPr>
            <w:r w:rsidRPr="00E03D59">
              <w:rPr>
                <w:noProof/>
                <w:u w:val="single"/>
                <w:lang w:val="es-AR" w:eastAsia="es-AR"/>
              </w:rPr>
              <w:pict>
                <v:shape id="Text Box 70" o:spid="_x0000_s1041" type="#_x0000_t202" style="position:absolute;margin-left:39.75pt;margin-top:.75pt;width:6.9pt;height:14.4pt;z-index:25173760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732751" w:rsidRDefault="00732751" w:rsidP="00AA02A0">
                        <w:pPr>
                          <w:rPr>
                            <w:sz w:val="20"/>
                            <w:szCs w:val="20"/>
                          </w:rPr>
                        </w:pPr>
                      </w:p>
                    </w:txbxContent>
                  </v:textbox>
                </v:shape>
              </w:pic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72" o:spid="_x0000_s1042" type="#_x0000_t202" style="position:absolute;margin-left:39.75pt;margin-top:.75pt;width:6.9pt;height:14.4pt;z-index:25173862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732751" w:rsidRDefault="00732751" w:rsidP="00AA02A0">
                        <w:pPr>
                          <w:rPr>
                            <w:sz w:val="20"/>
                            <w:szCs w:val="20"/>
                          </w:rPr>
                        </w:pPr>
                      </w:p>
                    </w:txbxContent>
                  </v:textbox>
                </v:shape>
              </w:pic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73" o:spid="_x0000_s1043" type="#_x0000_t202" style="position:absolute;margin-left:39.75pt;margin-top:.75pt;width:6.9pt;height:14.4pt;z-index:25173964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732751" w:rsidRDefault="00732751"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75" o:spid="_x0000_s1044" type="#_x0000_t202" style="position:absolute;margin-left:39.75pt;margin-top:.75pt;width:6.9pt;height:14.4pt;z-index:25174067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732751" w:rsidRDefault="00732751" w:rsidP="00AA02A0">
                        <w:pPr>
                          <w:rPr>
                            <w:sz w:val="20"/>
                            <w:szCs w:val="20"/>
                          </w:rPr>
                        </w:pPr>
                      </w:p>
                    </w:txbxContent>
                  </v:textbox>
                </v:shape>
              </w:pic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76" o:spid="_x0000_s1045" type="#_x0000_t202" style="position:absolute;margin-left:39.75pt;margin-top:.75pt;width:6.9pt;height:14.4pt;z-index:25174169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732751" w:rsidRDefault="00732751" w:rsidP="00AA02A0">
                        <w:pPr>
                          <w:rPr>
                            <w:sz w:val="20"/>
                            <w:szCs w:val="20"/>
                          </w:rPr>
                        </w:pPr>
                      </w:p>
                    </w:txbxContent>
                  </v:textbox>
                </v:shape>
              </w:pic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03D59" w:rsidP="00AA02A0">
            <w:pPr>
              <w:snapToGrid w:val="0"/>
              <w:rPr>
                <w:sz w:val="20"/>
                <w:szCs w:val="20"/>
                <w:u w:val="single"/>
                <w:lang w:val="es-ES" w:eastAsia="es-AR"/>
              </w:rPr>
            </w:pPr>
            <w:r w:rsidRPr="00E03D59">
              <w:rPr>
                <w:noProof/>
                <w:u w:val="single"/>
                <w:lang w:val="es-AR" w:eastAsia="es-AR"/>
              </w:rPr>
              <w:pict>
                <v:shape id="Text Box 77" o:spid="_x0000_s1046" type="#_x0000_t202" style="position:absolute;margin-left:39.75pt;margin-top:.75pt;width:6.9pt;height:14.4pt;z-index:25174272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732751" w:rsidRDefault="00732751" w:rsidP="00AA02A0">
                        <w:pPr>
                          <w:rPr>
                            <w:sz w:val="20"/>
                            <w:szCs w:val="20"/>
                          </w:rPr>
                        </w:pPr>
                      </w:p>
                    </w:txbxContent>
                  </v:textbox>
                </v:shape>
              </w:pic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E03D59" w:rsidP="00AA02A0">
            <w:pPr>
              <w:pStyle w:val="xl28"/>
              <w:snapToGrid w:val="0"/>
              <w:spacing w:before="0" w:after="0"/>
              <w:rPr>
                <w:u w:val="single"/>
                <w:lang w:val="es-AR" w:eastAsia="es-AR"/>
              </w:rPr>
            </w:pPr>
            <w:r w:rsidRPr="00E03D59">
              <w:rPr>
                <w:noProof/>
                <w:u w:val="single"/>
                <w:lang w:val="es-AR" w:eastAsia="es-AR"/>
              </w:rPr>
              <w:pict>
                <v:shape id="Text Box 78" o:spid="_x0000_s1047" type="#_x0000_t202" style="position:absolute;margin-left:39.75pt;margin-top:.75pt;width:6.9pt;height:14.4pt;z-index:25174374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732751" w:rsidRDefault="00732751" w:rsidP="00AA02A0">
                        <w:pPr>
                          <w:rPr>
                            <w:sz w:val="20"/>
                            <w:szCs w:val="20"/>
                          </w:rPr>
                        </w:pPr>
                      </w:p>
                    </w:txbxContent>
                  </v:textbox>
                </v:shape>
              </w:pic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9F7EBA">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03D59">
            <w:pPr>
              <w:rPr>
                <w:sz w:val="20"/>
                <w:szCs w:val="20"/>
              </w:rPr>
            </w:pPr>
            <w:r w:rsidRPr="00E03D59">
              <w:rPr>
                <w:noProof/>
                <w:lang w:val="es-AR" w:eastAsia="es-AR"/>
              </w:rPr>
              <w:pict>
                <v:shape id="Text Box 2" o:spid="_x0000_s1048" type="#_x0000_t202" style="position:absolute;margin-left:5.7pt;margin-top:6.5pt;width:485.25pt;height:73.7pt;z-index:2516413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732751" w:rsidRPr="00926E29" w:rsidRDefault="00732751">
                        <w:pPr>
                          <w:jc w:val="center"/>
                          <w:rPr>
                            <w:b/>
                            <w:bCs/>
                            <w:sz w:val="28"/>
                            <w:szCs w:val="28"/>
                          </w:rPr>
                        </w:pPr>
                        <w:r w:rsidRPr="00926E29">
                          <w:rPr>
                            <w:b/>
                            <w:bCs/>
                            <w:sz w:val="28"/>
                            <w:szCs w:val="28"/>
                          </w:rPr>
                          <w:t>ANEXO B</w:t>
                        </w:r>
                      </w:p>
                      <w:p w:rsidR="00732751" w:rsidRDefault="00732751">
                        <w:pPr>
                          <w:jc w:val="center"/>
                          <w:rPr>
                            <w:b/>
                            <w:bCs/>
                            <w:sz w:val="20"/>
                            <w:szCs w:val="20"/>
                          </w:rPr>
                        </w:pPr>
                      </w:p>
                      <w:p w:rsidR="00732751" w:rsidRPr="00926E29" w:rsidRDefault="00732751">
                        <w:pPr>
                          <w:jc w:val="center"/>
                        </w:pPr>
                        <w:r w:rsidRPr="00926E29">
                          <w:rPr>
                            <w:b/>
                            <w:bCs/>
                            <w:u w:val="single"/>
                          </w:rPr>
                          <w:t>PERSONAS JURIDICAS - DECLARACION JURADA</w:t>
                        </w:r>
                      </w:p>
                    </w:txbxContent>
                  </v:textbox>
                </v:shape>
              </w:pic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03D59" w:rsidP="00AA02A0">
            <w:pPr>
              <w:snapToGrid w:val="0"/>
              <w:jc w:val="center"/>
              <w:rPr>
                <w:sz w:val="20"/>
                <w:szCs w:val="20"/>
              </w:rPr>
            </w:pPr>
            <w:r w:rsidRPr="00E03D59">
              <w:rPr>
                <w:noProof/>
                <w:lang w:val="es-AR" w:eastAsia="es-AR"/>
              </w:rPr>
              <w:pict>
                <v:shape id="Text Box 9" o:spid="_x0000_s1049" type="#_x0000_t202" style="position:absolute;left:0;text-align:left;margin-left:5.8pt;margin-top:24.4pt;width:473.25pt;height:62.15pt;z-index:2516485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732751" w:rsidRPr="00926E29" w:rsidRDefault="00732751">
                        <w:pPr>
                          <w:jc w:val="center"/>
                          <w:rPr>
                            <w:b/>
                            <w:bCs/>
                            <w:sz w:val="28"/>
                            <w:szCs w:val="28"/>
                            <w:u w:val="single"/>
                          </w:rPr>
                        </w:pPr>
                        <w:r w:rsidRPr="00926E29">
                          <w:rPr>
                            <w:b/>
                            <w:bCs/>
                            <w:sz w:val="28"/>
                            <w:szCs w:val="28"/>
                          </w:rPr>
                          <w:t>ANEXO C</w:t>
                        </w:r>
                      </w:p>
                      <w:p w:rsidR="00732751" w:rsidRPr="00926E29" w:rsidRDefault="00732751">
                        <w:pPr>
                          <w:jc w:val="center"/>
                          <w:rPr>
                            <w:b/>
                            <w:bCs/>
                            <w:sz w:val="28"/>
                            <w:szCs w:val="28"/>
                            <w:u w:val="single"/>
                          </w:rPr>
                        </w:pPr>
                      </w:p>
                      <w:p w:rsidR="00732751" w:rsidRPr="00926E29" w:rsidRDefault="00732751">
                        <w:pPr>
                          <w:jc w:val="center"/>
                          <w:rPr>
                            <w:b/>
                            <w:bCs/>
                            <w:u w:val="single"/>
                          </w:rPr>
                        </w:pPr>
                        <w:r w:rsidRPr="00926E29">
                          <w:rPr>
                            <w:b/>
                            <w:bCs/>
                            <w:u w:val="single"/>
                          </w:rPr>
                          <w:t>APODERADOS - DECLARACION JURADA</w:t>
                        </w:r>
                      </w:p>
                      <w:p w:rsidR="00732751" w:rsidRPr="00926E29" w:rsidRDefault="00732751">
                        <w:pPr>
                          <w:jc w:val="center"/>
                          <w:rPr>
                            <w:b/>
                            <w:bCs/>
                            <w:sz w:val="28"/>
                            <w:szCs w:val="28"/>
                            <w:u w:val="single"/>
                          </w:rPr>
                        </w:pPr>
                      </w:p>
                      <w:p w:rsidR="00732751" w:rsidRDefault="00732751">
                        <w:pPr>
                          <w:jc w:val="center"/>
                          <w:rPr>
                            <w:b/>
                            <w:bCs/>
                            <w:sz w:val="20"/>
                            <w:szCs w:val="20"/>
                            <w:u w:val="single"/>
                          </w:rPr>
                        </w:pPr>
                      </w:p>
                      <w:p w:rsidR="00732751" w:rsidRDefault="00732751">
                        <w:pPr>
                          <w:jc w:val="center"/>
                          <w:rPr>
                            <w:b/>
                            <w:bCs/>
                            <w:sz w:val="20"/>
                            <w:szCs w:val="20"/>
                            <w:u w:val="single"/>
                          </w:rPr>
                        </w:pPr>
                      </w:p>
                      <w:p w:rsidR="00732751" w:rsidRDefault="00732751">
                        <w:pPr>
                          <w:jc w:val="center"/>
                          <w:rPr>
                            <w:b/>
                            <w:bCs/>
                            <w:sz w:val="20"/>
                            <w:szCs w:val="20"/>
                            <w:u w:val="single"/>
                          </w:rPr>
                        </w:pPr>
                      </w:p>
                      <w:p w:rsidR="00732751" w:rsidRDefault="00732751">
                        <w:pPr>
                          <w:jc w:val="center"/>
                          <w:rPr>
                            <w:b/>
                            <w:bCs/>
                            <w:sz w:val="20"/>
                            <w:szCs w:val="20"/>
                            <w:u w:val="single"/>
                          </w:rPr>
                        </w:pPr>
                      </w:p>
                      <w:p w:rsidR="00732751" w:rsidRDefault="00732751">
                        <w:pPr>
                          <w:jc w:val="center"/>
                          <w:rPr>
                            <w:b/>
                            <w:bCs/>
                            <w:sz w:val="20"/>
                            <w:szCs w:val="20"/>
                            <w:u w:val="single"/>
                          </w:rPr>
                        </w:pPr>
                      </w:p>
                      <w:p w:rsidR="00732751" w:rsidRDefault="00732751">
                        <w:pPr>
                          <w:jc w:val="center"/>
                          <w:rPr>
                            <w:b/>
                            <w:bCs/>
                            <w:sz w:val="20"/>
                            <w:szCs w:val="20"/>
                            <w:u w:val="single"/>
                          </w:rPr>
                        </w:pPr>
                      </w:p>
                      <w:p w:rsidR="00732751" w:rsidRDefault="00732751">
                        <w:pPr>
                          <w:jc w:val="center"/>
                          <w:rPr>
                            <w:b/>
                            <w:bCs/>
                            <w:sz w:val="20"/>
                            <w:szCs w:val="20"/>
                            <w:u w:val="single"/>
                          </w:rPr>
                        </w:pPr>
                      </w:p>
                      <w:p w:rsidR="00732751" w:rsidRDefault="00732751">
                        <w:pPr>
                          <w:jc w:val="center"/>
                          <w:rPr>
                            <w:b/>
                            <w:bCs/>
                            <w:sz w:val="20"/>
                            <w:szCs w:val="20"/>
                            <w:u w:val="single"/>
                          </w:rPr>
                        </w:pPr>
                      </w:p>
                      <w:p w:rsidR="00732751" w:rsidRDefault="00732751">
                        <w:pPr>
                          <w:jc w:val="center"/>
                        </w:pPr>
                      </w:p>
                    </w:txbxContent>
                  </v:textbox>
                </v:shape>
              </w:pic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3D59" w:rsidP="00E07F58">
            <w:pPr>
              <w:snapToGrid w:val="0"/>
              <w:jc w:val="center"/>
              <w:rPr>
                <w:b/>
                <w:bCs/>
                <w:sz w:val="20"/>
                <w:szCs w:val="20"/>
              </w:rPr>
            </w:pPr>
            <w:r w:rsidRPr="00E03D59">
              <w:rPr>
                <w:noProof/>
                <w:lang w:val="es-AR" w:eastAsia="es-AR"/>
              </w:rPr>
              <w:lastRenderedPageBreak/>
              <w:pict>
                <v:shape id="Text Box 3" o:spid="_x0000_s1050" type="#_x0000_t202" style="position:absolute;left:0;text-align:left;margin-left:13.25pt;margin-top:12.5pt;width:463.5pt;height:90.3pt;z-index:2517171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732751" w:rsidRPr="00926E29" w:rsidRDefault="00732751" w:rsidP="00E07F58">
                        <w:pPr>
                          <w:jc w:val="center"/>
                          <w:rPr>
                            <w:b/>
                            <w:bCs/>
                            <w:sz w:val="28"/>
                            <w:szCs w:val="28"/>
                            <w:u w:val="single"/>
                          </w:rPr>
                        </w:pPr>
                        <w:r w:rsidRPr="00926E29">
                          <w:rPr>
                            <w:b/>
                            <w:bCs/>
                            <w:sz w:val="28"/>
                            <w:szCs w:val="28"/>
                            <w:u w:val="single"/>
                          </w:rPr>
                          <w:t>ANEXO D</w:t>
                        </w:r>
                      </w:p>
                      <w:p w:rsidR="00732751" w:rsidRPr="00926E29" w:rsidRDefault="00732751" w:rsidP="00E07F58">
                        <w:pPr>
                          <w:jc w:val="center"/>
                          <w:rPr>
                            <w:b/>
                            <w:bCs/>
                            <w:sz w:val="28"/>
                            <w:szCs w:val="28"/>
                            <w:u w:val="single"/>
                          </w:rPr>
                        </w:pPr>
                      </w:p>
                      <w:p w:rsidR="00732751" w:rsidRPr="00926E29" w:rsidRDefault="00732751" w:rsidP="00E07F58">
                        <w:pPr>
                          <w:jc w:val="center"/>
                          <w:rPr>
                            <w:b/>
                          </w:rPr>
                        </w:pPr>
                        <w:r w:rsidRPr="00926E29">
                          <w:rPr>
                            <w:b/>
                            <w:bCs/>
                            <w:u w:val="single"/>
                          </w:rPr>
                          <w:t>REPRESENTANTES JUDICIALES- DECLARACION JURADA</w:t>
                        </w:r>
                      </w:p>
                    </w:txbxContent>
                  </v:textbox>
                </v:shape>
              </w:pict>
            </w:r>
            <w:r w:rsidR="00E07F58">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3D59" w:rsidP="00E07F58">
            <w:pPr>
              <w:snapToGrid w:val="0"/>
              <w:rPr>
                <w:sz w:val="20"/>
                <w:szCs w:val="20"/>
                <w:lang w:val="es-ES" w:eastAsia="es-AR"/>
              </w:rPr>
            </w:pPr>
            <w:r w:rsidRPr="00E03D59">
              <w:rPr>
                <w:noProof/>
                <w:lang w:val="es-AR" w:eastAsia="es-AR"/>
              </w:rPr>
              <w:pict>
                <v:shape id="Text Box 42" o:spid="_x0000_s1051" type="#_x0000_t202" style="position:absolute;margin-left:39.75pt;margin-top:.75pt;width:6.9pt;height:14.4pt;z-index:25171814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732751" w:rsidRDefault="00732751" w:rsidP="00E07F58">
                        <w:pPr>
                          <w:rPr>
                            <w:sz w:val="20"/>
                            <w:szCs w:val="20"/>
                          </w:rPr>
                        </w:pPr>
                      </w:p>
                    </w:txbxContent>
                  </v:textbox>
                </v:shape>
              </w:pic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3D59" w:rsidP="00E07F58">
            <w:pPr>
              <w:snapToGrid w:val="0"/>
              <w:rPr>
                <w:sz w:val="20"/>
                <w:szCs w:val="20"/>
                <w:lang w:val="es-ES" w:eastAsia="es-AR"/>
              </w:rPr>
            </w:pPr>
            <w:r w:rsidRPr="00E03D59">
              <w:rPr>
                <w:noProof/>
                <w:lang w:val="es-AR" w:eastAsia="es-AR"/>
              </w:rPr>
              <w:pict>
                <v:shape id="Text Box 43" o:spid="_x0000_s1052" type="#_x0000_t202" style="position:absolute;margin-left:39.75pt;margin-top:.75pt;width:6.9pt;height:14.4pt;z-index:25171916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732751" w:rsidRDefault="00732751" w:rsidP="00E07F58">
                        <w:pPr>
                          <w:rPr>
                            <w:sz w:val="20"/>
                            <w:szCs w:val="20"/>
                          </w:rPr>
                        </w:pPr>
                      </w:p>
                    </w:txbxContent>
                  </v:textbox>
                </v:shape>
              </w:pic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3D59" w:rsidP="00E07F58">
            <w:pPr>
              <w:snapToGrid w:val="0"/>
              <w:jc w:val="center"/>
              <w:rPr>
                <w:sz w:val="20"/>
                <w:szCs w:val="20"/>
              </w:rPr>
            </w:pPr>
            <w:r w:rsidRPr="00E03D59">
              <w:rPr>
                <w:noProof/>
                <w:lang w:val="es-AR" w:eastAsia="es-AR"/>
              </w:rPr>
              <w:pict>
                <v:shape id="Text Box 4" o:spid="_x0000_s1053" type="#_x0000_t202" style="position:absolute;left:0;text-align:left;margin-left:53.8pt;margin-top:6.45pt;width:421.65pt;height:47.75pt;z-index:2517212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732751" w:rsidRPr="00776075" w:rsidRDefault="00732751"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w:r>
            <w:r w:rsidR="00E07F58">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3D59" w:rsidP="00E07F58">
            <w:pPr>
              <w:snapToGrid w:val="0"/>
              <w:rPr>
                <w:b/>
                <w:bCs/>
                <w:sz w:val="20"/>
                <w:szCs w:val="20"/>
                <w:lang w:val="es-ES" w:eastAsia="es-AR"/>
              </w:rPr>
            </w:pPr>
            <w:r w:rsidRPr="00E03D59">
              <w:rPr>
                <w:noProof/>
                <w:lang w:val="es-AR" w:eastAsia="es-AR"/>
              </w:rPr>
              <w:pict>
                <v:shape id="Text Box 37" o:spid="_x0000_s1054" type="#_x0000_t202" style="position:absolute;margin-left:39.75pt;margin-top:.75pt;width:6.9pt;height:14.4pt;z-index:251722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732751" w:rsidRDefault="00732751" w:rsidP="00E07F58">
                        <w:pPr>
                          <w:rPr>
                            <w:sz w:val="20"/>
                            <w:szCs w:val="20"/>
                          </w:rPr>
                        </w:pPr>
                      </w:p>
                    </w:txbxContent>
                  </v:textbox>
                </v:shape>
              </w:pic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3D59" w:rsidP="00E07F58">
            <w:pPr>
              <w:snapToGrid w:val="0"/>
              <w:rPr>
                <w:b/>
                <w:bCs/>
                <w:sz w:val="20"/>
                <w:szCs w:val="20"/>
                <w:lang w:val="es-ES" w:eastAsia="es-AR"/>
              </w:rPr>
            </w:pPr>
            <w:r w:rsidRPr="00E03D59">
              <w:rPr>
                <w:noProof/>
                <w:lang w:val="es-AR" w:eastAsia="es-AR"/>
              </w:rPr>
              <w:pict>
                <v:shape id="Text Box 39" o:spid="_x0000_s1055" type="#_x0000_t202" style="position:absolute;margin-left:39.75pt;margin-top:.75pt;width:6.9pt;height:14.4pt;z-index:25172326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732751" w:rsidRDefault="00732751" w:rsidP="00E07F58">
                        <w:pPr>
                          <w:rPr>
                            <w:sz w:val="20"/>
                            <w:szCs w:val="20"/>
                          </w:rPr>
                        </w:pPr>
                      </w:p>
                    </w:txbxContent>
                  </v:textbox>
                </v:shape>
              </w:pic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Conte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iii) aprobación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Dr. </w:t>
      </w:r>
      <w:r w:rsidR="006342C4">
        <w:rPr>
          <w:rFonts w:ascii="Times New Roman" w:hAnsi="Times New Roman" w:cs="Times New Roman"/>
          <w:lang w:val="es-ES" w:eastAsia="es-ES"/>
        </w:rPr>
        <w:t>Javier Bernasconi -</w:t>
      </w:r>
      <w:r>
        <w:rPr>
          <w:rFonts w:ascii="Times New Roman" w:hAnsi="Times New Roman" w:cs="Times New Roman"/>
          <w:lang w:val="es-ES" w:eastAsia="es-ES"/>
        </w:rPr>
        <w:t xml:space="preserve">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F95ECD"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Dra. Andrea B. Machado</w:t>
      </w:r>
      <w:r w:rsidR="006342C4">
        <w:rPr>
          <w:rFonts w:ascii="Times New Roman" w:hAnsi="Times New Roman" w:cs="Times New Roman"/>
          <w:lang w:val="es-ES" w:eastAsia="es-ES"/>
        </w:rPr>
        <w:t xml:space="preserve"> </w:t>
      </w:r>
      <w:r w:rsidR="008709D9">
        <w:rPr>
          <w:rFonts w:ascii="Times New Roman" w:hAnsi="Times New Roman" w:cs="Times New Roman"/>
          <w:lang w:val="es-ES" w:eastAsia="es-ES"/>
        </w:rPr>
        <w:t>–</w:t>
      </w:r>
      <w:r w:rsidR="006342C4">
        <w:rPr>
          <w:rFonts w:ascii="Times New Roman" w:hAnsi="Times New Roman" w:cs="Times New Roman"/>
          <w:lang w:val="es-ES" w:eastAsia="es-ES"/>
        </w:rPr>
        <w:t xml:space="preserve"> </w:t>
      </w:r>
      <w:r>
        <w:rPr>
          <w:rFonts w:ascii="Times New Roman" w:hAnsi="Times New Roman" w:cs="Times New Roman"/>
          <w:lang w:val="es-ES" w:eastAsia="es-ES"/>
        </w:rPr>
        <w:t>J</w:t>
      </w:r>
      <w:r w:rsidR="008709D9">
        <w:rPr>
          <w:rFonts w:ascii="Times New Roman" w:hAnsi="Times New Roman" w:cs="Times New Roman"/>
          <w:lang w:val="es-ES" w:eastAsia="es-ES"/>
        </w:rPr>
        <w:t>efe de</w:t>
      </w:r>
      <w:r w:rsidR="006342C4">
        <w:rPr>
          <w:rFonts w:ascii="Times New Roman" w:hAnsi="Times New Roman" w:cs="Times New Roman"/>
          <w:lang w:val="es-ES" w:eastAsia="es-ES"/>
        </w:rPr>
        <w:t>l Departamento de Locaciones de Inmuebles y Gestión de Seguros.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Comisión de Preadjudicación:</w:t>
      </w:r>
      <w:r>
        <w:rPr>
          <w:rFonts w:ascii="Times New Roman" w:hAnsi="Times New Roman" w:cs="Times New Roman"/>
          <w:lang w:val="es-ES" w:eastAsia="es-ES"/>
        </w:rPr>
        <w:t xml:space="preserve"> </w:t>
      </w:r>
    </w:p>
    <w:p w:rsidR="008709D9" w:rsidRDefault="006342C4"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Cdor. Luis María Benitez</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Dr. Gabriel Toigo</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Lic. Bruno Paolucci</w:t>
      </w:r>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ii)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w:t>
      </w:r>
      <w:r>
        <w:rPr>
          <w:rFonts w:ascii="Times New Roman" w:hAnsi="Times New Roman" w:cs="Times New Roman"/>
          <w:lang w:val="es-ES" w:eastAsia="es-ES"/>
        </w:rPr>
        <w:lastRenderedPageBreak/>
        <w:t xml:space="preserve">Proveedores 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La Plata,………….. de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1C2E38" w:rsidRDefault="001C2E38"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0B546D" w:rsidRDefault="000B546D" w:rsidP="006C12C1">
      <w:pPr>
        <w:pStyle w:val="Epgrafe1"/>
      </w:pPr>
    </w:p>
    <w:p w:rsidR="00F95ECD" w:rsidRDefault="00F95ECD" w:rsidP="006C12C1">
      <w:pPr>
        <w:pStyle w:val="Epgrafe1"/>
      </w:pPr>
    </w:p>
    <w:p w:rsidR="00F95ECD" w:rsidRDefault="00F95ECD" w:rsidP="006C12C1">
      <w:pPr>
        <w:pStyle w:val="Epgrafe1"/>
      </w:pPr>
    </w:p>
    <w:p w:rsidR="00F95ECD" w:rsidRDefault="00F95ECD" w:rsidP="006C12C1">
      <w:pPr>
        <w:pStyle w:val="Epgrafe1"/>
      </w:pPr>
    </w:p>
    <w:p w:rsidR="00F95ECD" w:rsidRDefault="00F95ECD" w:rsidP="006C12C1">
      <w:pPr>
        <w:pStyle w:val="Epgrafe1"/>
      </w:pPr>
    </w:p>
    <w:p w:rsidR="00F95ECD" w:rsidRDefault="00F95ECD" w:rsidP="006C12C1">
      <w:pPr>
        <w:pStyle w:val="Epgrafe1"/>
      </w:pPr>
    </w:p>
    <w:p w:rsidR="00F95ECD" w:rsidRDefault="00F95ECD" w:rsidP="006C12C1">
      <w:pPr>
        <w:pStyle w:val="Epgrafe1"/>
        <w:rPr>
          <w:rFonts w:ascii="Times New Roman" w:hAnsi="Times New Roman" w:cs="Times New Roman"/>
        </w:rPr>
      </w:pPr>
    </w:p>
    <w:p w:rsidR="000B546D" w:rsidRDefault="000B546D" w:rsidP="006C12C1">
      <w:pPr>
        <w:pStyle w:val="Epgrafe1"/>
        <w:rPr>
          <w:rFonts w:ascii="Times New Roman" w:hAnsi="Times New Roman" w:cs="Times New Roman"/>
        </w:rPr>
      </w:pPr>
    </w:p>
    <w:tbl>
      <w:tblPr>
        <w:tblpPr w:leftFromText="141" w:rightFromText="141" w:vertAnchor="text" w:horzAnchor="page" w:tblpXSpec="center" w:tblpY="46"/>
        <w:tblW w:w="9346" w:type="dxa"/>
        <w:jc w:val="center"/>
        <w:tblLayout w:type="fixed"/>
        <w:tblCellMar>
          <w:left w:w="0" w:type="dxa"/>
          <w:right w:w="0" w:type="dxa"/>
        </w:tblCellMar>
        <w:tblLook w:val="0000"/>
      </w:tblPr>
      <w:tblGrid>
        <w:gridCol w:w="1212"/>
        <w:gridCol w:w="333"/>
        <w:gridCol w:w="163"/>
        <w:gridCol w:w="236"/>
        <w:gridCol w:w="3560"/>
        <w:gridCol w:w="2776"/>
        <w:gridCol w:w="1030"/>
        <w:gridCol w:w="36"/>
      </w:tblGrid>
      <w:tr w:rsidR="000B546D" w:rsidRPr="002A50CD" w:rsidTr="000B546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0B546D" w:rsidRPr="002A50CD" w:rsidRDefault="000B546D" w:rsidP="000B546D">
            <w:pPr>
              <w:snapToGrid w:val="0"/>
              <w:ind w:left="-152" w:firstLine="152"/>
              <w:jc w:val="center"/>
              <w:rPr>
                <w:rFonts w:ascii="Times New Roman" w:hAnsi="Times New Roman" w:cs="Times New Roman"/>
                <w:b/>
                <w:bCs/>
                <w:sz w:val="28"/>
                <w:szCs w:val="28"/>
              </w:rPr>
            </w:pPr>
            <w:r w:rsidRPr="002A50CD">
              <w:rPr>
                <w:rFonts w:ascii="Times New Roman" w:hAnsi="Times New Roman" w:cs="Times New Roman"/>
                <w:b/>
                <w:bCs/>
                <w:sz w:val="28"/>
                <w:szCs w:val="28"/>
              </w:rPr>
              <w:lastRenderedPageBreak/>
              <w:t>PLIEGO DE BASES Y CONDICIONES</w:t>
            </w:r>
          </w:p>
          <w:p w:rsidR="000B546D" w:rsidRPr="000B546D" w:rsidRDefault="000B546D" w:rsidP="000B546D">
            <w:pPr>
              <w:snapToGrid w:val="0"/>
              <w:jc w:val="center"/>
              <w:rPr>
                <w:rFonts w:ascii="Times New Roman" w:hAnsi="Times New Roman" w:cs="Times New Roman"/>
                <w:b/>
                <w:bCs/>
              </w:rPr>
            </w:pPr>
            <w:r w:rsidRPr="000B546D">
              <w:rPr>
                <w:rFonts w:ascii="Times New Roman" w:hAnsi="Times New Roman" w:cs="Times New Roman"/>
                <w:b/>
                <w:bCs/>
              </w:rPr>
              <w:t>PLANILLA DE COTIZACION – PROGRAMA DE NECESIDADES 1</w:t>
            </w:r>
          </w:p>
          <w:p w:rsidR="000B546D" w:rsidRPr="002A50CD" w:rsidRDefault="000B546D" w:rsidP="000B546D">
            <w:pPr>
              <w:snapToGrid w:val="0"/>
              <w:jc w:val="center"/>
              <w:rPr>
                <w:rFonts w:ascii="Times New Roman" w:hAnsi="Times New Roman" w:cs="Times New Roman"/>
                <w:b/>
                <w:bCs/>
              </w:rPr>
            </w:pPr>
          </w:p>
        </w:tc>
      </w:tr>
      <w:tr w:rsidR="000B546D" w:rsidRPr="002A50CD" w:rsidTr="000B546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0B546D" w:rsidRPr="002A50CD" w:rsidRDefault="000B546D" w:rsidP="000B546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0B546D" w:rsidRPr="002A50CD" w:rsidRDefault="000B546D" w:rsidP="000B546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0B546D" w:rsidRPr="002A50CD" w:rsidRDefault="000B546D" w:rsidP="000B546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0B546D" w:rsidRPr="002A50CD" w:rsidTr="000B546D">
        <w:trPr>
          <w:trHeight w:val="175"/>
          <w:jc w:val="center"/>
        </w:trPr>
        <w:tc>
          <w:tcPr>
            <w:tcW w:w="1545" w:type="dxa"/>
            <w:gridSpan w:val="2"/>
            <w:tcBorders>
              <w:left w:val="single" w:sz="4" w:space="0" w:color="auto"/>
              <w:bottom w:val="single" w:sz="4" w:space="0" w:color="000000"/>
            </w:tcBorders>
            <w:shd w:val="clear" w:color="auto" w:fill="auto"/>
            <w:vAlign w:val="bottom"/>
          </w:tcPr>
          <w:p w:rsidR="000B546D" w:rsidRPr="002A50CD" w:rsidRDefault="000B546D" w:rsidP="000B546D">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0B546D" w:rsidRPr="002A50CD" w:rsidRDefault="000B546D" w:rsidP="000B546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0B546D" w:rsidRPr="002A50CD" w:rsidRDefault="000B546D" w:rsidP="000B546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65</w:t>
            </w:r>
          </w:p>
        </w:tc>
        <w:tc>
          <w:tcPr>
            <w:tcW w:w="2776" w:type="dxa"/>
            <w:tcBorders>
              <w:bottom w:val="single" w:sz="4" w:space="0" w:color="000000"/>
            </w:tcBorders>
            <w:shd w:val="clear" w:color="auto" w:fill="auto"/>
            <w:vAlign w:val="bottom"/>
          </w:tcPr>
          <w:p w:rsidR="000B546D" w:rsidRPr="002A50CD" w:rsidRDefault="000B546D" w:rsidP="000B546D">
            <w:pPr>
              <w:snapToGrid w:val="0"/>
              <w:ind w:right="151"/>
              <w:rPr>
                <w:rFonts w:ascii="Times New Roman" w:hAnsi="Times New Roman" w:cs="Times New Roman"/>
                <w:sz w:val="22"/>
                <w:szCs w:val="22"/>
              </w:rPr>
            </w:pPr>
            <w:r w:rsidRPr="002A50C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0B546D" w:rsidRPr="002A50CD" w:rsidRDefault="000B546D" w:rsidP="000B546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0B546D" w:rsidRPr="002A50CD" w:rsidRDefault="000B546D" w:rsidP="000B546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0B546D" w:rsidRPr="002A50CD" w:rsidTr="000B546D">
        <w:trPr>
          <w:trHeight w:val="287"/>
          <w:jc w:val="center"/>
        </w:trPr>
        <w:tc>
          <w:tcPr>
            <w:tcW w:w="1545" w:type="dxa"/>
            <w:gridSpan w:val="2"/>
            <w:tcBorders>
              <w:left w:val="single" w:sz="4" w:space="0" w:color="auto"/>
              <w:bottom w:val="single" w:sz="4" w:space="0" w:color="000000"/>
            </w:tcBorders>
            <w:shd w:val="clear" w:color="auto" w:fill="auto"/>
            <w:vAlign w:val="bottom"/>
          </w:tcPr>
          <w:p w:rsidR="000B546D" w:rsidRPr="002A50CD" w:rsidRDefault="000B546D" w:rsidP="000B546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0B546D" w:rsidRPr="002A50CD" w:rsidRDefault="000B546D" w:rsidP="000B546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0B546D" w:rsidRPr="002A50CD" w:rsidRDefault="000B546D" w:rsidP="000B546D">
            <w:pPr>
              <w:snapToGrid w:val="0"/>
              <w:spacing w:line="360" w:lineRule="auto"/>
              <w:ind w:right="151"/>
              <w:jc w:val="center"/>
              <w:rPr>
                <w:rFonts w:ascii="Times New Roman" w:hAnsi="Times New Roman" w:cs="Times New Roman"/>
                <w:b/>
                <w:sz w:val="23"/>
                <w:szCs w:val="23"/>
              </w:rPr>
            </w:pPr>
            <w:r w:rsidRPr="002A50CD">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0B546D" w:rsidRPr="002A50CD" w:rsidRDefault="000B546D" w:rsidP="000B546D">
            <w:pPr>
              <w:pStyle w:val="xl28"/>
              <w:snapToGrid w:val="0"/>
              <w:spacing w:before="0" w:after="0"/>
              <w:ind w:right="151"/>
              <w:rPr>
                <w:rFonts w:ascii="Times New Roman" w:hAnsi="Times New Roman" w:cs="Times New Roman"/>
                <w:sz w:val="22"/>
                <w:szCs w:val="22"/>
              </w:rPr>
            </w:pPr>
            <w:r w:rsidRPr="002A50C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0B546D" w:rsidRPr="002A50CD" w:rsidRDefault="000B546D" w:rsidP="000B546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0B546D" w:rsidRPr="002A50CD" w:rsidRDefault="000B546D" w:rsidP="000B546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0B546D" w:rsidRPr="002A50CD" w:rsidTr="000B546D">
        <w:trPr>
          <w:trHeight w:val="385"/>
          <w:jc w:val="center"/>
        </w:trPr>
        <w:tc>
          <w:tcPr>
            <w:tcW w:w="1545" w:type="dxa"/>
            <w:gridSpan w:val="2"/>
            <w:tcBorders>
              <w:left w:val="single" w:sz="4" w:space="0" w:color="auto"/>
              <w:bottom w:val="single" w:sz="4" w:space="0" w:color="000000"/>
            </w:tcBorders>
            <w:shd w:val="clear" w:color="auto" w:fill="auto"/>
            <w:vAlign w:val="bottom"/>
          </w:tcPr>
          <w:p w:rsidR="000B546D" w:rsidRPr="002A50CD" w:rsidRDefault="000B546D" w:rsidP="000B546D">
            <w:pPr>
              <w:snapToGrid w:val="0"/>
              <w:ind w:right="-3"/>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0B546D" w:rsidRPr="002A50CD" w:rsidRDefault="000B546D" w:rsidP="000B546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0B546D" w:rsidRPr="002A50CD" w:rsidRDefault="000B546D" w:rsidP="000B546D">
            <w:pPr>
              <w:snapToGrid w:val="0"/>
              <w:spacing w:line="360" w:lineRule="auto"/>
              <w:ind w:right="151"/>
              <w:jc w:val="center"/>
              <w:rPr>
                <w:rFonts w:ascii="Times New Roman" w:eastAsia="Arial" w:hAnsi="Times New Roman" w:cs="Times New Roman"/>
                <w:b/>
                <w:sz w:val="23"/>
                <w:szCs w:val="23"/>
              </w:rPr>
            </w:pPr>
            <w:r w:rsidRPr="002A50CD">
              <w:rPr>
                <w:rFonts w:ascii="Times New Roman" w:eastAsia="Arial" w:hAnsi="Times New Roman" w:cs="Times New Roman"/>
                <w:b/>
                <w:sz w:val="23"/>
                <w:szCs w:val="23"/>
              </w:rPr>
              <w:t>PG.SA-</w:t>
            </w:r>
            <w:r>
              <w:rPr>
                <w:rFonts w:ascii="Times New Roman" w:eastAsia="Arial" w:hAnsi="Times New Roman" w:cs="Times New Roman"/>
                <w:b/>
                <w:sz w:val="23"/>
                <w:szCs w:val="23"/>
              </w:rPr>
              <w:t>1888</w:t>
            </w:r>
            <w:r w:rsidRPr="002A50CD">
              <w:rPr>
                <w:rFonts w:ascii="Times New Roman" w:eastAsia="Arial" w:hAnsi="Times New Roman" w:cs="Times New Roman"/>
                <w:b/>
                <w:sz w:val="23"/>
                <w:szCs w:val="23"/>
              </w:rPr>
              <w:t>-</w:t>
            </w:r>
            <w:r>
              <w:rPr>
                <w:rFonts w:ascii="Times New Roman" w:eastAsia="Arial" w:hAnsi="Times New Roman" w:cs="Times New Roman"/>
                <w:b/>
                <w:sz w:val="23"/>
                <w:szCs w:val="23"/>
              </w:rPr>
              <w:t>19</w:t>
            </w:r>
          </w:p>
        </w:tc>
        <w:tc>
          <w:tcPr>
            <w:tcW w:w="2776" w:type="dxa"/>
            <w:tcBorders>
              <w:bottom w:val="single" w:sz="4" w:space="0" w:color="000000"/>
            </w:tcBorders>
            <w:shd w:val="clear" w:color="auto" w:fill="auto"/>
            <w:vAlign w:val="bottom"/>
          </w:tcPr>
          <w:p w:rsidR="000B546D" w:rsidRPr="002A50CD" w:rsidRDefault="000B546D" w:rsidP="000B546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0B546D" w:rsidRPr="002A50CD" w:rsidRDefault="000B546D" w:rsidP="000B546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0B546D" w:rsidRPr="002A50CD" w:rsidRDefault="000B546D" w:rsidP="000B546D">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0B546D" w:rsidRPr="002A50CD" w:rsidTr="000B546D">
        <w:trPr>
          <w:trHeight w:val="70"/>
          <w:jc w:val="center"/>
        </w:trPr>
        <w:tc>
          <w:tcPr>
            <w:tcW w:w="9310" w:type="dxa"/>
            <w:gridSpan w:val="7"/>
            <w:tcBorders>
              <w:left w:val="single" w:sz="4" w:space="0" w:color="auto"/>
            </w:tcBorders>
            <w:shd w:val="clear" w:color="auto" w:fill="auto"/>
            <w:vAlign w:val="bottom"/>
          </w:tcPr>
          <w:p w:rsidR="000B546D" w:rsidRPr="002A50CD" w:rsidRDefault="000B546D" w:rsidP="000B546D">
            <w:pPr>
              <w:snapToGrid w:val="0"/>
              <w:rPr>
                <w:rFonts w:ascii="Times New Roman" w:hAnsi="Times New Roman" w:cs="Times New Roman"/>
                <w:sz w:val="20"/>
                <w:szCs w:val="20"/>
              </w:rPr>
            </w:pPr>
            <w:r w:rsidRPr="002A50C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0B546D" w:rsidRPr="002A50CD" w:rsidRDefault="000B546D" w:rsidP="000B546D">
            <w:pPr>
              <w:snapToGrid w:val="0"/>
              <w:rPr>
                <w:rFonts w:ascii="Times New Roman" w:eastAsia="Arial" w:hAnsi="Times New Roman" w:cs="Times New Roman"/>
              </w:rPr>
            </w:pPr>
            <w:r w:rsidRPr="002A50CD">
              <w:rPr>
                <w:rFonts w:ascii="Times New Roman" w:hAnsi="Times New Roman" w:cs="Times New Roman"/>
                <w:sz w:val="20"/>
                <w:szCs w:val="20"/>
              </w:rPr>
              <w:t> </w:t>
            </w:r>
          </w:p>
        </w:tc>
      </w:tr>
      <w:tr w:rsidR="000B546D" w:rsidRPr="002A50CD" w:rsidTr="000B546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0B546D" w:rsidRPr="002A50CD" w:rsidRDefault="000B546D" w:rsidP="000B546D">
            <w:pPr>
              <w:pStyle w:val="Ttulo7"/>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0B546D" w:rsidRPr="002A50CD" w:rsidRDefault="000B546D" w:rsidP="000B546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0B546D" w:rsidRPr="002A50CD" w:rsidRDefault="000B546D" w:rsidP="000B546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0B546D" w:rsidRPr="002A50CD" w:rsidTr="000B546D">
        <w:trPr>
          <w:trHeight w:val="271"/>
          <w:jc w:val="center"/>
        </w:trPr>
        <w:tc>
          <w:tcPr>
            <w:tcW w:w="1944" w:type="dxa"/>
            <w:gridSpan w:val="4"/>
            <w:tcBorders>
              <w:left w:val="single" w:sz="4" w:space="0" w:color="auto"/>
              <w:bottom w:val="single" w:sz="4" w:space="0" w:color="000000"/>
            </w:tcBorders>
            <w:shd w:val="clear" w:color="auto" w:fill="auto"/>
            <w:vAlign w:val="bottom"/>
          </w:tcPr>
          <w:p w:rsidR="000B546D" w:rsidRPr="002A50CD" w:rsidRDefault="000B546D" w:rsidP="000B546D">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0B546D" w:rsidRPr="002A50CD" w:rsidRDefault="000B546D" w:rsidP="000B546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0B546D" w:rsidRPr="002A50CD" w:rsidRDefault="000B546D" w:rsidP="000B546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0B546D" w:rsidRPr="002A50CD" w:rsidRDefault="000B546D" w:rsidP="000B546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0B546D" w:rsidRPr="002A50CD" w:rsidTr="000B546D">
        <w:trPr>
          <w:trHeight w:val="271"/>
          <w:jc w:val="center"/>
        </w:trPr>
        <w:tc>
          <w:tcPr>
            <w:tcW w:w="1212" w:type="dxa"/>
            <w:tcBorders>
              <w:left w:val="single" w:sz="4" w:space="0" w:color="auto"/>
              <w:bottom w:val="single" w:sz="4" w:space="0" w:color="000000"/>
            </w:tcBorders>
            <w:shd w:val="clear" w:color="auto" w:fill="auto"/>
            <w:vAlign w:val="bottom"/>
          </w:tcPr>
          <w:p w:rsidR="000B546D" w:rsidRPr="002A50CD" w:rsidRDefault="000B546D" w:rsidP="000B546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0B546D" w:rsidRPr="002A50CD" w:rsidRDefault="000B546D" w:rsidP="000B546D">
            <w:pPr>
              <w:snapToGrid w:val="0"/>
              <w:ind w:right="151"/>
              <w:rPr>
                <w:rFonts w:ascii="Times New Roman" w:eastAsia="Arial" w:hAnsi="Times New Roman" w:cs="Times New Roman"/>
                <w:sz w:val="22"/>
                <w:szCs w:val="22"/>
              </w:rPr>
            </w:pPr>
            <w:r w:rsidRPr="002A50CD">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0B546D" w:rsidRPr="002A50CD" w:rsidRDefault="000B546D" w:rsidP="000B546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 xml:space="preserve">Calle 50 Nº 889/91 piso 2º La Plata  </w:t>
            </w:r>
          </w:p>
        </w:tc>
        <w:tc>
          <w:tcPr>
            <w:tcW w:w="1030" w:type="dxa"/>
            <w:tcBorders>
              <w:bottom w:val="single" w:sz="4" w:space="0" w:color="000000"/>
            </w:tcBorders>
            <w:shd w:val="clear" w:color="auto" w:fill="auto"/>
            <w:vAlign w:val="bottom"/>
          </w:tcPr>
          <w:p w:rsidR="000B546D" w:rsidRPr="002A50CD" w:rsidRDefault="000B546D" w:rsidP="000B546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0B546D" w:rsidRPr="002A50CD" w:rsidRDefault="000B546D" w:rsidP="000B546D">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0B546D" w:rsidRPr="002A50CD" w:rsidTr="000B546D">
        <w:trPr>
          <w:trHeight w:val="271"/>
          <w:jc w:val="center"/>
        </w:trPr>
        <w:tc>
          <w:tcPr>
            <w:tcW w:w="9310" w:type="dxa"/>
            <w:gridSpan w:val="7"/>
            <w:tcBorders>
              <w:left w:val="single" w:sz="4" w:space="0" w:color="auto"/>
            </w:tcBorders>
            <w:shd w:val="clear" w:color="auto" w:fill="auto"/>
            <w:vAlign w:val="bottom"/>
          </w:tcPr>
          <w:p w:rsidR="000B546D" w:rsidRPr="002A50CD" w:rsidRDefault="000B546D" w:rsidP="000B546D">
            <w:pPr>
              <w:snapToGrid w:val="0"/>
              <w:ind w:right="213"/>
              <w:rPr>
                <w:rFonts w:ascii="Times New Roman" w:hAnsi="Times New Roman" w:cs="Times New Roman"/>
                <w:sz w:val="20"/>
                <w:szCs w:val="20"/>
              </w:rPr>
            </w:pPr>
            <w:r w:rsidRPr="002A50C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0B546D" w:rsidRPr="002A50CD" w:rsidRDefault="000B546D" w:rsidP="000B546D">
            <w:pPr>
              <w:snapToGrid w:val="0"/>
              <w:rPr>
                <w:rFonts w:ascii="Times New Roman" w:eastAsia="Arial" w:hAnsi="Times New Roman" w:cs="Times New Roman"/>
              </w:rPr>
            </w:pPr>
            <w:r w:rsidRPr="002A50CD">
              <w:rPr>
                <w:rFonts w:ascii="Times New Roman" w:hAnsi="Times New Roman" w:cs="Times New Roman"/>
                <w:sz w:val="20"/>
                <w:szCs w:val="20"/>
              </w:rPr>
              <w:t> </w:t>
            </w:r>
          </w:p>
        </w:tc>
      </w:tr>
      <w:tr w:rsidR="000B546D" w:rsidRPr="002A50CD" w:rsidTr="000B546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0B546D" w:rsidRPr="002A50CD" w:rsidRDefault="000B546D" w:rsidP="000B546D">
            <w:pPr>
              <w:snapToGrid w:val="0"/>
              <w:rPr>
                <w:rFonts w:ascii="Times New Roman" w:hAnsi="Times New Roman" w:cs="Times New Roman"/>
                <w:b/>
                <w:sz w:val="20"/>
                <w:szCs w:val="20"/>
              </w:rPr>
            </w:pPr>
            <w:r w:rsidRPr="002A50CD">
              <w:rPr>
                <w:rFonts w:ascii="Times New Roman" w:eastAsia="Arial" w:hAnsi="Times New Roman" w:cs="Times New Roman"/>
                <w:b/>
                <w:sz w:val="22"/>
                <w:szCs w:val="22"/>
              </w:rPr>
              <w:t xml:space="preserve"> </w:t>
            </w:r>
            <w:r w:rsidRPr="002A50CD">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0B546D" w:rsidRPr="002A50CD" w:rsidRDefault="000B546D" w:rsidP="000B546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0B546D" w:rsidRPr="002A50CD" w:rsidTr="000B546D">
        <w:trPr>
          <w:trHeight w:val="283"/>
          <w:jc w:val="center"/>
        </w:trPr>
        <w:tc>
          <w:tcPr>
            <w:tcW w:w="5504" w:type="dxa"/>
            <w:gridSpan w:val="5"/>
            <w:tcBorders>
              <w:left w:val="single" w:sz="4" w:space="0" w:color="auto"/>
              <w:bottom w:val="single" w:sz="4" w:space="0" w:color="000000"/>
            </w:tcBorders>
            <w:shd w:val="clear" w:color="auto" w:fill="auto"/>
            <w:vAlign w:val="bottom"/>
          </w:tcPr>
          <w:p w:rsidR="000B546D" w:rsidRPr="002A50CD" w:rsidRDefault="000B546D" w:rsidP="000B546D">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0B546D" w:rsidRPr="002A50CD" w:rsidRDefault="000B546D" w:rsidP="000B546D">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r>
      <w:tr w:rsidR="000B546D" w:rsidRPr="002A50CD" w:rsidTr="000B546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0B546D" w:rsidRPr="002A50CD" w:rsidRDefault="000B546D" w:rsidP="000B546D">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0B546D" w:rsidRPr="002A50CD" w:rsidRDefault="000B546D" w:rsidP="000B546D">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0B546D" w:rsidRPr="002A50CD" w:rsidRDefault="000B546D" w:rsidP="000B546D">
            <w:pPr>
              <w:snapToGrid w:val="0"/>
              <w:rPr>
                <w:rFonts w:ascii="Times New Roman" w:hAnsi="Times New Roman" w:cs="Times New Roman"/>
                <w:sz w:val="20"/>
                <w:szCs w:val="20"/>
              </w:rPr>
            </w:pPr>
          </w:p>
        </w:tc>
      </w:tr>
      <w:tr w:rsidR="000B546D" w:rsidRPr="002A50CD" w:rsidTr="000B546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0B546D" w:rsidRPr="002A50CD" w:rsidRDefault="000B546D" w:rsidP="000B546D">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0B546D" w:rsidRPr="002A50CD" w:rsidRDefault="000B546D" w:rsidP="000B546D">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0B546D" w:rsidRPr="002A50CD" w:rsidRDefault="000B546D" w:rsidP="000B546D">
            <w:pPr>
              <w:snapToGrid w:val="0"/>
              <w:rPr>
                <w:rFonts w:ascii="Times New Roman" w:hAnsi="Times New Roman" w:cs="Times New Roman"/>
                <w:sz w:val="20"/>
                <w:szCs w:val="20"/>
              </w:rPr>
            </w:pPr>
          </w:p>
        </w:tc>
      </w:tr>
      <w:tr w:rsidR="000B546D" w:rsidRPr="002A50CD" w:rsidTr="000B546D">
        <w:trPr>
          <w:trHeight w:val="283"/>
          <w:jc w:val="center"/>
        </w:trPr>
        <w:tc>
          <w:tcPr>
            <w:tcW w:w="5504" w:type="dxa"/>
            <w:gridSpan w:val="5"/>
            <w:tcBorders>
              <w:left w:val="single" w:sz="4" w:space="0" w:color="auto"/>
              <w:bottom w:val="single" w:sz="4" w:space="0" w:color="000000"/>
            </w:tcBorders>
            <w:shd w:val="clear" w:color="auto" w:fill="auto"/>
            <w:vAlign w:val="bottom"/>
          </w:tcPr>
          <w:p w:rsidR="000B546D" w:rsidRPr="002A50CD" w:rsidRDefault="000B546D" w:rsidP="000B546D">
            <w:pPr>
              <w:snapToGrid w:val="0"/>
              <w:ind w:right="151"/>
              <w:jc w:val="both"/>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0B546D" w:rsidRPr="002A50CD" w:rsidRDefault="000B546D" w:rsidP="000B546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0B546D" w:rsidRPr="002A50CD" w:rsidRDefault="000B546D" w:rsidP="000B546D">
            <w:pPr>
              <w:snapToGrid w:val="0"/>
              <w:rPr>
                <w:rFonts w:ascii="Times New Roman" w:hAnsi="Times New Roman" w:cs="Times New Roman"/>
                <w:sz w:val="20"/>
                <w:szCs w:val="20"/>
              </w:rPr>
            </w:pPr>
          </w:p>
        </w:tc>
      </w:tr>
      <w:tr w:rsidR="000B546D" w:rsidRPr="002A50CD" w:rsidTr="000B546D">
        <w:trPr>
          <w:trHeight w:val="283"/>
          <w:jc w:val="center"/>
        </w:trPr>
        <w:tc>
          <w:tcPr>
            <w:tcW w:w="9310" w:type="dxa"/>
            <w:gridSpan w:val="7"/>
            <w:tcBorders>
              <w:left w:val="single" w:sz="4" w:space="0" w:color="auto"/>
            </w:tcBorders>
            <w:shd w:val="clear" w:color="auto" w:fill="auto"/>
            <w:vAlign w:val="bottom"/>
          </w:tcPr>
          <w:p w:rsidR="000B546D" w:rsidRPr="002A50CD" w:rsidRDefault="000B546D" w:rsidP="000B546D">
            <w:pPr>
              <w:snapToGrid w:val="0"/>
              <w:rPr>
                <w:rFonts w:ascii="Times New Roman" w:hAnsi="Times New Roman" w:cs="Times New Roman"/>
                <w:sz w:val="20"/>
                <w:szCs w:val="20"/>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0B546D" w:rsidRPr="002A50CD" w:rsidRDefault="000B546D" w:rsidP="000B546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0B546D" w:rsidRPr="002A50CD" w:rsidTr="000B546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0B546D" w:rsidRPr="002A50CD" w:rsidRDefault="000B546D" w:rsidP="000B546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0B546D" w:rsidRPr="002A50CD" w:rsidRDefault="000B546D" w:rsidP="000B546D">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0B546D" w:rsidRPr="002A50CD" w:rsidTr="000B546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776"/>
            </w:tblGrid>
            <w:tr w:rsidR="000B546D" w:rsidRPr="002A50CD" w:rsidTr="000B546D">
              <w:trPr>
                <w:cantSplit/>
                <w:trHeight w:val="2117"/>
                <w:jc w:val="center"/>
              </w:trPr>
              <w:tc>
                <w:tcPr>
                  <w:tcW w:w="9776" w:type="dxa"/>
                  <w:vAlign w:val="bottom"/>
                  <w:hideMark/>
                </w:tcPr>
                <w:p w:rsidR="000B546D" w:rsidRDefault="000B546D" w:rsidP="000B546D">
                  <w:pPr>
                    <w:widowControl/>
                    <w:autoSpaceDE/>
                    <w:autoSpaceDN w:val="0"/>
                    <w:snapToGrid w:val="0"/>
                    <w:spacing w:before="240" w:after="240" w:line="360" w:lineRule="auto"/>
                    <w:ind w:left="137" w:right="567"/>
                    <w:jc w:val="both"/>
                    <w:rPr>
                      <w:rFonts w:ascii="Times New Roman" w:hAnsi="Times New Roman" w:cs="Times New Roman"/>
                      <w:kern w:val="16"/>
                      <w:position w:val="10"/>
                      <w:sz w:val="22"/>
                      <w:szCs w:val="22"/>
                    </w:rPr>
                  </w:pPr>
                  <w:r w:rsidRPr="002A50CD">
                    <w:rPr>
                      <w:rFonts w:ascii="Times New Roman" w:hAnsi="Times New Roman" w:cs="Times New Roman"/>
                      <w:kern w:val="16"/>
                      <w:position w:val="10"/>
                      <w:sz w:val="22"/>
                      <w:szCs w:val="22"/>
                    </w:rPr>
                    <w:t xml:space="preserve">Por el </w:t>
                  </w:r>
                  <w:r w:rsidRPr="002A50CD">
                    <w:rPr>
                      <w:rFonts w:ascii="Times New Roman" w:hAnsi="Times New Roman" w:cs="Times New Roman"/>
                      <w:b/>
                      <w:kern w:val="16"/>
                      <w:position w:val="10"/>
                      <w:sz w:val="22"/>
                      <w:szCs w:val="22"/>
                    </w:rPr>
                    <w:t>alquiler</w:t>
                  </w:r>
                  <w:r w:rsidRPr="002A50CD">
                    <w:rPr>
                      <w:rFonts w:ascii="Times New Roman" w:hAnsi="Times New Roman" w:cs="Times New Roman"/>
                      <w:sz w:val="22"/>
                      <w:szCs w:val="22"/>
                    </w:rPr>
                    <w:t xml:space="preserve"> </w:t>
                  </w:r>
                  <w:r w:rsidRPr="002A50CD">
                    <w:rPr>
                      <w:rFonts w:ascii="Times New Roman" w:hAnsi="Times New Roman" w:cs="Times New Roman"/>
                      <w:kern w:val="16"/>
                      <w:position w:val="10"/>
                      <w:sz w:val="22"/>
                      <w:szCs w:val="22"/>
                    </w:rPr>
                    <w:t>mensual del inmueble cuyos datos se consignan en el ANEXO E, la suma</w:t>
                  </w:r>
                  <w:r>
                    <w:rPr>
                      <w:rFonts w:ascii="Times New Roman" w:hAnsi="Times New Roman" w:cs="Times New Roman"/>
                      <w:kern w:val="16"/>
                      <w:position w:val="10"/>
                      <w:sz w:val="22"/>
                      <w:szCs w:val="22"/>
                    </w:rPr>
                    <w:t xml:space="preserve"> inicial</w:t>
                  </w:r>
                  <w:r w:rsidRPr="002A50CD">
                    <w:rPr>
                      <w:rFonts w:ascii="Times New Roman" w:hAnsi="Times New Roman" w:cs="Times New Roman"/>
                      <w:kern w:val="16"/>
                      <w:position w:val="10"/>
                      <w:sz w:val="22"/>
                      <w:szCs w:val="22"/>
                    </w:rPr>
                    <w:t xml:space="preserve"> de Pesos.......................................................................................($.......................................</w:t>
                  </w:r>
                  <w:r>
                    <w:rPr>
                      <w:rFonts w:ascii="Times New Roman" w:hAnsi="Times New Roman" w:cs="Times New Roman"/>
                      <w:kern w:val="16"/>
                      <w:position w:val="10"/>
                      <w:sz w:val="22"/>
                      <w:szCs w:val="22"/>
                    </w:rPr>
                    <w:t>..) lo que hace un total por</w:t>
                  </w:r>
                  <w:r w:rsidRPr="002A50CD">
                    <w:rPr>
                      <w:rFonts w:ascii="Times New Roman" w:hAnsi="Times New Roman" w:cs="Times New Roman"/>
                      <w:kern w:val="16"/>
                      <w:position w:val="10"/>
                      <w:sz w:val="22"/>
                      <w:szCs w:val="22"/>
                    </w:rPr>
                    <w:t xml:space="preserve"> treinta y seis meses</w:t>
                  </w:r>
                  <w:r>
                    <w:rPr>
                      <w:rFonts w:ascii="Times New Roman" w:hAnsi="Times New Roman" w:cs="Times New Roman"/>
                      <w:kern w:val="16"/>
                      <w:position w:val="10"/>
                      <w:sz w:val="22"/>
                      <w:szCs w:val="22"/>
                    </w:rPr>
                    <w:t xml:space="preserve"> de PESOS ……………………………</w:t>
                  </w:r>
                  <w:r w:rsidRPr="002A50CD">
                    <w:rPr>
                      <w:rFonts w:ascii="Times New Roman" w:hAnsi="Times New Roman" w:cs="Times New Roman"/>
                      <w:kern w:val="16"/>
                      <w:position w:val="10"/>
                      <w:sz w:val="22"/>
                      <w:szCs w:val="22"/>
                    </w:rPr>
                    <w:t>………….($.............................)</w:t>
                  </w:r>
                </w:p>
                <w:p w:rsidR="000B546D" w:rsidRPr="00BC6DF7" w:rsidRDefault="000B546D" w:rsidP="000B546D">
                  <w:pPr>
                    <w:widowControl/>
                    <w:autoSpaceDE/>
                    <w:autoSpaceDN w:val="0"/>
                    <w:snapToGrid w:val="0"/>
                    <w:spacing w:before="240" w:after="240" w:line="360" w:lineRule="auto"/>
                    <w:ind w:left="137" w:right="567"/>
                    <w:jc w:val="both"/>
                    <w:rPr>
                      <w:rFonts w:ascii="Times New Roman" w:hAnsi="Times New Roman" w:cs="Times New Roman"/>
                      <w:kern w:val="16"/>
                      <w:position w:val="10"/>
                      <w:sz w:val="22"/>
                      <w:szCs w:val="22"/>
                    </w:rPr>
                  </w:pPr>
                  <w:r>
                    <w:rPr>
                      <w:rFonts w:ascii="Times New Roman" w:hAnsi="Times New Roman" w:cs="Times New Roman"/>
                      <w:kern w:val="16"/>
                      <w:position w:val="10"/>
                      <w:sz w:val="22"/>
                      <w:szCs w:val="22"/>
                    </w:rPr>
                    <w:t>( completar en caso de corresponder según art. 19 del Pliego) SE CONSTITUYE GARANTÍA DE OFERTA EN………………………..……………………………………….POR LA SUMA DE PESOS……………………………………………………………………………………………………</w:t>
                  </w:r>
                </w:p>
              </w:tc>
            </w:tr>
          </w:tbl>
          <w:p w:rsidR="000B546D" w:rsidRPr="002A50CD" w:rsidRDefault="000B546D" w:rsidP="000B546D">
            <w:pPr>
              <w:snapToGrid w:val="0"/>
              <w:ind w:left="132" w:right="151" w:firstLine="10"/>
              <w:jc w:val="both"/>
              <w:rPr>
                <w:rFonts w:ascii="Times New Roman" w:hAnsi="Times New Roman" w:cs="Times New Roman"/>
                <w:i/>
                <w:sz w:val="20"/>
                <w:szCs w:val="20"/>
              </w:rPr>
            </w:pPr>
            <w:r w:rsidRPr="002A50CD">
              <w:rPr>
                <w:rFonts w:ascii="Times New Roman" w:hAnsi="Times New Roman" w:cs="Times New Roman"/>
                <w:i/>
                <w:sz w:val="20"/>
                <w:szCs w:val="20"/>
              </w:rPr>
              <w:t xml:space="preserve"> </w:t>
            </w:r>
          </w:p>
        </w:tc>
      </w:tr>
      <w:tr w:rsidR="000B546D" w:rsidRPr="002A50CD" w:rsidTr="000B546D">
        <w:trPr>
          <w:trHeight w:val="197"/>
          <w:jc w:val="center"/>
        </w:trPr>
        <w:tc>
          <w:tcPr>
            <w:tcW w:w="9310" w:type="dxa"/>
            <w:gridSpan w:val="7"/>
            <w:tcBorders>
              <w:left w:val="single" w:sz="4" w:space="0" w:color="auto"/>
              <w:bottom w:val="single" w:sz="8" w:space="0" w:color="000000"/>
            </w:tcBorders>
            <w:shd w:val="clear" w:color="auto" w:fill="auto"/>
            <w:vAlign w:val="bottom"/>
          </w:tcPr>
          <w:p w:rsidR="000B546D" w:rsidRPr="002A50CD" w:rsidRDefault="000B546D" w:rsidP="000B546D">
            <w:pPr>
              <w:snapToGrid w:val="0"/>
              <w:ind w:right="151"/>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8" w:space="0" w:color="000000"/>
              <w:right w:val="single" w:sz="4" w:space="0" w:color="auto"/>
            </w:tcBorders>
            <w:shd w:val="clear" w:color="auto" w:fill="auto"/>
            <w:vAlign w:val="bottom"/>
          </w:tcPr>
          <w:p w:rsidR="000B546D" w:rsidRPr="002A50CD" w:rsidRDefault="000B546D" w:rsidP="000B546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0B546D" w:rsidRPr="002A50CD" w:rsidTr="000B546D">
        <w:trPr>
          <w:trHeight w:val="640"/>
          <w:jc w:val="center"/>
        </w:trPr>
        <w:tc>
          <w:tcPr>
            <w:tcW w:w="9346" w:type="dxa"/>
            <w:gridSpan w:val="8"/>
            <w:tcBorders>
              <w:left w:val="single" w:sz="4" w:space="0" w:color="auto"/>
              <w:right w:val="single" w:sz="4" w:space="0" w:color="auto"/>
            </w:tcBorders>
            <w:shd w:val="clear" w:color="auto" w:fill="auto"/>
            <w:vAlign w:val="bottom"/>
          </w:tcPr>
          <w:p w:rsidR="000B546D" w:rsidRPr="002A50CD" w:rsidRDefault="000B546D" w:rsidP="000B546D">
            <w:pPr>
              <w:snapToGrid w:val="0"/>
              <w:ind w:left="132" w:right="151"/>
              <w:jc w:val="both"/>
              <w:rPr>
                <w:rFonts w:ascii="Times New Roman" w:hAnsi="Times New Roman" w:cs="Times New Roman"/>
                <w:sz w:val="20"/>
                <w:szCs w:val="20"/>
              </w:rPr>
            </w:pPr>
            <w:r w:rsidRPr="002A50CD">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0B546D" w:rsidRPr="002A50CD" w:rsidTr="000B546D">
        <w:trPr>
          <w:trHeight w:val="271"/>
          <w:jc w:val="center"/>
        </w:trPr>
        <w:tc>
          <w:tcPr>
            <w:tcW w:w="9310" w:type="dxa"/>
            <w:gridSpan w:val="7"/>
            <w:tcBorders>
              <w:left w:val="single" w:sz="4" w:space="0" w:color="auto"/>
            </w:tcBorders>
            <w:shd w:val="clear" w:color="auto" w:fill="auto"/>
            <w:vAlign w:val="bottom"/>
          </w:tcPr>
          <w:p w:rsidR="000B546D" w:rsidRPr="002A50CD" w:rsidRDefault="000B546D" w:rsidP="000B546D">
            <w:pPr>
              <w:snapToGrid w:val="0"/>
              <w:ind w:right="151"/>
              <w:rPr>
                <w:rFonts w:ascii="Times New Roman" w:hAnsi="Times New Roman" w:cs="Times New Roman"/>
                <w:sz w:val="20"/>
                <w:szCs w:val="20"/>
              </w:rPr>
            </w:pPr>
          </w:p>
          <w:p w:rsidR="000B546D" w:rsidRPr="002A50CD" w:rsidRDefault="000B546D" w:rsidP="000B546D">
            <w:pPr>
              <w:snapToGrid w:val="0"/>
              <w:ind w:right="151"/>
              <w:rPr>
                <w:rFonts w:ascii="Times New Roman" w:hAnsi="Times New Roman" w:cs="Times New Roman"/>
                <w:sz w:val="20"/>
                <w:szCs w:val="20"/>
              </w:rPr>
            </w:pPr>
          </w:p>
          <w:p w:rsidR="000B546D" w:rsidRPr="002A50CD" w:rsidRDefault="000B546D" w:rsidP="000B546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0B546D" w:rsidRPr="002A50CD" w:rsidRDefault="000B546D" w:rsidP="000B546D">
            <w:pPr>
              <w:snapToGrid w:val="0"/>
              <w:ind w:right="142"/>
              <w:rPr>
                <w:rFonts w:ascii="Times New Roman" w:hAnsi="Times New Roman" w:cs="Times New Roman"/>
                <w:sz w:val="20"/>
                <w:szCs w:val="20"/>
              </w:rPr>
            </w:pPr>
            <w:r w:rsidRPr="002A50CD">
              <w:rPr>
                <w:rFonts w:ascii="Times New Roman" w:hAnsi="Times New Roman" w:cs="Times New Roman"/>
                <w:sz w:val="20"/>
                <w:szCs w:val="20"/>
              </w:rPr>
              <w:t> </w:t>
            </w:r>
          </w:p>
        </w:tc>
      </w:tr>
      <w:tr w:rsidR="000B546D" w:rsidRPr="002A50CD" w:rsidTr="000B546D">
        <w:trPr>
          <w:trHeight w:val="271"/>
          <w:jc w:val="center"/>
        </w:trPr>
        <w:tc>
          <w:tcPr>
            <w:tcW w:w="9346" w:type="dxa"/>
            <w:gridSpan w:val="8"/>
            <w:tcBorders>
              <w:left w:val="single" w:sz="4" w:space="0" w:color="auto"/>
              <w:right w:val="single" w:sz="4" w:space="0" w:color="auto"/>
            </w:tcBorders>
            <w:shd w:val="clear" w:color="auto" w:fill="auto"/>
            <w:vAlign w:val="bottom"/>
          </w:tcPr>
          <w:p w:rsidR="000B546D" w:rsidRPr="002A50CD" w:rsidRDefault="000B546D" w:rsidP="000B546D">
            <w:pPr>
              <w:ind w:right="151"/>
              <w:rPr>
                <w:rFonts w:ascii="Times New Roman" w:hAnsi="Times New Roman" w:cs="Times New Roman"/>
                <w:sz w:val="20"/>
                <w:szCs w:val="20"/>
              </w:rPr>
            </w:pPr>
            <w:r w:rsidRPr="002A50CD">
              <w:rPr>
                <w:rFonts w:ascii="Times New Roman" w:eastAsia="Arial" w:hAnsi="Times New Roman" w:cs="Times New Roman"/>
                <w:sz w:val="20"/>
                <w:szCs w:val="20"/>
              </w:rPr>
              <w:t xml:space="preserve"> </w:t>
            </w:r>
            <w:r w:rsidRPr="002A50CD">
              <w:rPr>
                <w:rFonts w:ascii="Times New Roman" w:hAnsi="Times New Roman" w:cs="Times New Roman"/>
                <w:sz w:val="20"/>
                <w:szCs w:val="20"/>
              </w:rPr>
              <w:t>-----------------------------------------------------------------------------------------------------------------------------------------</w:t>
            </w:r>
          </w:p>
          <w:p w:rsidR="000B546D" w:rsidRPr="002A50CD" w:rsidRDefault="000B546D" w:rsidP="000B546D">
            <w:pPr>
              <w:ind w:right="151"/>
              <w:jc w:val="center"/>
              <w:rPr>
                <w:rFonts w:ascii="Times New Roman" w:hAnsi="Times New Roman" w:cs="Times New Roman"/>
                <w:sz w:val="20"/>
                <w:szCs w:val="20"/>
              </w:rPr>
            </w:pPr>
            <w:r w:rsidRPr="002A50CD">
              <w:rPr>
                <w:rFonts w:ascii="Times New Roman" w:hAnsi="Times New Roman" w:cs="Times New Roman"/>
                <w:sz w:val="20"/>
                <w:szCs w:val="20"/>
              </w:rPr>
              <w:t>Firma y aclaración del/los oferente/s</w:t>
            </w:r>
          </w:p>
        </w:tc>
      </w:tr>
      <w:tr w:rsidR="000B546D" w:rsidRPr="002A50CD" w:rsidTr="000B546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0B546D" w:rsidRPr="002A50CD" w:rsidRDefault="000B546D" w:rsidP="000B546D">
            <w:pPr>
              <w:rPr>
                <w:rFonts w:ascii="Times New Roman" w:hAnsi="Times New Roman" w:cs="Times New Roman"/>
                <w:sz w:val="20"/>
                <w:szCs w:val="20"/>
              </w:rPr>
            </w:pPr>
            <w:r w:rsidRPr="002A50CD">
              <w:rPr>
                <w:rFonts w:ascii="Times New Roman" w:eastAsia="Arial" w:hAnsi="Times New Roman" w:cs="Times New Roman"/>
                <w:sz w:val="20"/>
                <w:szCs w:val="20"/>
              </w:rPr>
              <w:t xml:space="preserve"> </w:t>
            </w:r>
            <w:r w:rsidRPr="002A50CD">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0B546D" w:rsidRPr="002A50CD" w:rsidRDefault="000B546D" w:rsidP="000B546D">
            <w:pPr>
              <w:snapToGrid w:val="0"/>
              <w:rPr>
                <w:rFonts w:ascii="Times New Roman" w:hAnsi="Times New Roman" w:cs="Times New Roman"/>
                <w:sz w:val="20"/>
                <w:szCs w:val="20"/>
              </w:rPr>
            </w:pPr>
          </w:p>
        </w:tc>
      </w:tr>
    </w:tbl>
    <w:p w:rsidR="000B546D" w:rsidRDefault="000B546D" w:rsidP="006C12C1">
      <w:pPr>
        <w:pStyle w:val="Epgrafe1"/>
        <w:rPr>
          <w:rFonts w:ascii="Times New Roman" w:hAnsi="Times New Roman" w:cs="Times New Roman"/>
        </w:rPr>
      </w:pPr>
    </w:p>
    <w:p w:rsidR="00F95ECD" w:rsidRDefault="00F95ECD" w:rsidP="006C12C1">
      <w:pPr>
        <w:pStyle w:val="Epgrafe1"/>
        <w:rPr>
          <w:rFonts w:ascii="Times New Roman" w:hAnsi="Times New Roman" w:cs="Times New Roman"/>
        </w:rPr>
      </w:pPr>
    </w:p>
    <w:p w:rsidR="00F95ECD" w:rsidRDefault="00F95ECD" w:rsidP="006C12C1">
      <w:pPr>
        <w:pStyle w:val="Epgrafe1"/>
        <w:rPr>
          <w:rFonts w:ascii="Times New Roman" w:hAnsi="Times New Roman" w:cs="Times New Roman"/>
        </w:rPr>
      </w:pPr>
    </w:p>
    <w:tbl>
      <w:tblPr>
        <w:tblpPr w:leftFromText="141" w:rightFromText="141" w:vertAnchor="text" w:horzAnchor="page" w:tblpXSpec="center" w:tblpY="46"/>
        <w:tblW w:w="9346" w:type="dxa"/>
        <w:jc w:val="center"/>
        <w:tblLayout w:type="fixed"/>
        <w:tblCellMar>
          <w:left w:w="0" w:type="dxa"/>
          <w:right w:w="0" w:type="dxa"/>
        </w:tblCellMar>
        <w:tblLook w:val="0000"/>
      </w:tblPr>
      <w:tblGrid>
        <w:gridCol w:w="1212"/>
        <w:gridCol w:w="333"/>
        <w:gridCol w:w="163"/>
        <w:gridCol w:w="236"/>
        <w:gridCol w:w="3560"/>
        <w:gridCol w:w="2776"/>
        <w:gridCol w:w="1030"/>
        <w:gridCol w:w="36"/>
      </w:tblGrid>
      <w:tr w:rsidR="00F95ECD" w:rsidRPr="002A50CD" w:rsidTr="00732751">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F95ECD" w:rsidRPr="002A50CD" w:rsidRDefault="00F95ECD" w:rsidP="00732751">
            <w:pPr>
              <w:snapToGrid w:val="0"/>
              <w:ind w:left="-152" w:firstLine="152"/>
              <w:jc w:val="center"/>
              <w:rPr>
                <w:rFonts w:ascii="Times New Roman" w:hAnsi="Times New Roman" w:cs="Times New Roman"/>
                <w:b/>
                <w:bCs/>
                <w:sz w:val="28"/>
                <w:szCs w:val="28"/>
              </w:rPr>
            </w:pPr>
            <w:r w:rsidRPr="002A50CD">
              <w:rPr>
                <w:rFonts w:ascii="Times New Roman" w:hAnsi="Times New Roman" w:cs="Times New Roman"/>
                <w:b/>
                <w:bCs/>
                <w:sz w:val="28"/>
                <w:szCs w:val="28"/>
              </w:rPr>
              <w:lastRenderedPageBreak/>
              <w:t>PLIEGO DE BASES Y CONDICIONES</w:t>
            </w:r>
          </w:p>
          <w:p w:rsidR="00F95ECD" w:rsidRPr="000B546D" w:rsidRDefault="00F95ECD" w:rsidP="00732751">
            <w:pPr>
              <w:snapToGrid w:val="0"/>
              <w:jc w:val="center"/>
              <w:rPr>
                <w:rFonts w:ascii="Times New Roman" w:hAnsi="Times New Roman" w:cs="Times New Roman"/>
                <w:b/>
                <w:bCs/>
              </w:rPr>
            </w:pPr>
            <w:r w:rsidRPr="000B546D">
              <w:rPr>
                <w:rFonts w:ascii="Times New Roman" w:hAnsi="Times New Roman" w:cs="Times New Roman"/>
                <w:b/>
                <w:bCs/>
              </w:rPr>
              <w:t>PLANILLA DE COTIZACION – PROGRAMA DE NE</w:t>
            </w:r>
            <w:r>
              <w:rPr>
                <w:rFonts w:ascii="Times New Roman" w:hAnsi="Times New Roman" w:cs="Times New Roman"/>
                <w:b/>
                <w:bCs/>
              </w:rPr>
              <w:t>CESIDADES 2</w:t>
            </w:r>
          </w:p>
          <w:p w:rsidR="00F95ECD" w:rsidRPr="002A50CD" w:rsidRDefault="00F95ECD" w:rsidP="00732751">
            <w:pPr>
              <w:snapToGrid w:val="0"/>
              <w:jc w:val="center"/>
              <w:rPr>
                <w:rFonts w:ascii="Times New Roman" w:hAnsi="Times New Roman" w:cs="Times New Roman"/>
                <w:b/>
                <w:bCs/>
              </w:rPr>
            </w:pPr>
          </w:p>
        </w:tc>
      </w:tr>
      <w:tr w:rsidR="00F95ECD" w:rsidRPr="002A50CD" w:rsidTr="00732751">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175"/>
          <w:jc w:val="center"/>
        </w:trPr>
        <w:tc>
          <w:tcPr>
            <w:tcW w:w="1545" w:type="dxa"/>
            <w:gridSpan w:val="2"/>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F95ECD" w:rsidRPr="002A50CD" w:rsidRDefault="00F95ECD" w:rsidP="00732751">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65</w:t>
            </w:r>
          </w:p>
        </w:tc>
        <w:tc>
          <w:tcPr>
            <w:tcW w:w="2776" w:type="dxa"/>
            <w:tcBorders>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87"/>
          <w:jc w:val="center"/>
        </w:trPr>
        <w:tc>
          <w:tcPr>
            <w:tcW w:w="1545" w:type="dxa"/>
            <w:gridSpan w:val="2"/>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F95ECD" w:rsidRPr="002A50CD" w:rsidRDefault="00F95ECD" w:rsidP="00732751">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F95ECD" w:rsidRPr="002A50CD" w:rsidRDefault="00F95ECD" w:rsidP="00732751">
            <w:pPr>
              <w:snapToGrid w:val="0"/>
              <w:spacing w:line="360" w:lineRule="auto"/>
              <w:ind w:right="151"/>
              <w:jc w:val="center"/>
              <w:rPr>
                <w:rFonts w:ascii="Times New Roman" w:hAnsi="Times New Roman" w:cs="Times New Roman"/>
                <w:b/>
                <w:sz w:val="23"/>
                <w:szCs w:val="23"/>
              </w:rPr>
            </w:pPr>
            <w:r w:rsidRPr="002A50CD">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F95ECD" w:rsidRPr="002A50CD" w:rsidRDefault="00F95ECD" w:rsidP="00732751">
            <w:pPr>
              <w:pStyle w:val="xl28"/>
              <w:snapToGrid w:val="0"/>
              <w:spacing w:before="0" w:after="0"/>
              <w:ind w:right="151"/>
              <w:rPr>
                <w:rFonts w:ascii="Times New Roman" w:hAnsi="Times New Roman" w:cs="Times New Roman"/>
                <w:sz w:val="22"/>
                <w:szCs w:val="22"/>
              </w:rPr>
            </w:pPr>
            <w:r w:rsidRPr="002A50C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385"/>
          <w:jc w:val="center"/>
        </w:trPr>
        <w:tc>
          <w:tcPr>
            <w:tcW w:w="1545" w:type="dxa"/>
            <w:gridSpan w:val="2"/>
            <w:tcBorders>
              <w:left w:val="single" w:sz="4" w:space="0" w:color="auto"/>
              <w:bottom w:val="single" w:sz="4" w:space="0" w:color="000000"/>
            </w:tcBorders>
            <w:shd w:val="clear" w:color="auto" w:fill="auto"/>
            <w:vAlign w:val="bottom"/>
          </w:tcPr>
          <w:p w:rsidR="00F95ECD" w:rsidRPr="002A50CD" w:rsidRDefault="00F95ECD" w:rsidP="00732751">
            <w:pPr>
              <w:snapToGrid w:val="0"/>
              <w:ind w:right="-3"/>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F95ECD" w:rsidRPr="002A50CD" w:rsidRDefault="00F95ECD" w:rsidP="00732751">
            <w:pPr>
              <w:snapToGrid w:val="0"/>
              <w:spacing w:line="360" w:lineRule="auto"/>
              <w:ind w:right="151"/>
              <w:jc w:val="center"/>
              <w:rPr>
                <w:rFonts w:ascii="Times New Roman" w:eastAsia="Arial" w:hAnsi="Times New Roman" w:cs="Times New Roman"/>
                <w:b/>
                <w:sz w:val="23"/>
                <w:szCs w:val="23"/>
              </w:rPr>
            </w:pPr>
            <w:r w:rsidRPr="002A50CD">
              <w:rPr>
                <w:rFonts w:ascii="Times New Roman" w:eastAsia="Arial" w:hAnsi="Times New Roman" w:cs="Times New Roman"/>
                <w:b/>
                <w:sz w:val="23"/>
                <w:szCs w:val="23"/>
              </w:rPr>
              <w:t>PG.SA-</w:t>
            </w:r>
            <w:r>
              <w:rPr>
                <w:rFonts w:ascii="Times New Roman" w:eastAsia="Arial" w:hAnsi="Times New Roman" w:cs="Times New Roman"/>
                <w:b/>
                <w:sz w:val="23"/>
                <w:szCs w:val="23"/>
              </w:rPr>
              <w:t>1888</w:t>
            </w:r>
            <w:r w:rsidRPr="002A50CD">
              <w:rPr>
                <w:rFonts w:ascii="Times New Roman" w:eastAsia="Arial" w:hAnsi="Times New Roman" w:cs="Times New Roman"/>
                <w:b/>
                <w:sz w:val="23"/>
                <w:szCs w:val="23"/>
              </w:rPr>
              <w:t>-</w:t>
            </w:r>
            <w:r>
              <w:rPr>
                <w:rFonts w:ascii="Times New Roman" w:eastAsia="Arial" w:hAnsi="Times New Roman" w:cs="Times New Roman"/>
                <w:b/>
                <w:sz w:val="23"/>
                <w:szCs w:val="23"/>
              </w:rPr>
              <w:t>19</w:t>
            </w:r>
          </w:p>
        </w:tc>
        <w:tc>
          <w:tcPr>
            <w:tcW w:w="2776" w:type="dxa"/>
            <w:tcBorders>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70"/>
          <w:jc w:val="center"/>
        </w:trPr>
        <w:tc>
          <w:tcPr>
            <w:tcW w:w="9310" w:type="dxa"/>
            <w:gridSpan w:val="7"/>
            <w:tcBorders>
              <w:lef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rPr>
            </w:pPr>
            <w:r w:rsidRPr="002A50CD">
              <w:rPr>
                <w:rFonts w:ascii="Times New Roman" w:hAnsi="Times New Roman" w:cs="Times New Roman"/>
                <w:sz w:val="20"/>
                <w:szCs w:val="20"/>
              </w:rPr>
              <w:t> </w:t>
            </w:r>
          </w:p>
        </w:tc>
      </w:tr>
      <w:tr w:rsidR="00F95ECD" w:rsidRPr="002A50CD" w:rsidTr="00732751">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F95ECD" w:rsidRPr="002A50CD" w:rsidRDefault="00F95ECD" w:rsidP="00732751">
            <w:pPr>
              <w:pStyle w:val="Ttulo7"/>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71"/>
          <w:jc w:val="center"/>
        </w:trPr>
        <w:tc>
          <w:tcPr>
            <w:tcW w:w="1944" w:type="dxa"/>
            <w:gridSpan w:val="4"/>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71"/>
          <w:jc w:val="center"/>
        </w:trPr>
        <w:tc>
          <w:tcPr>
            <w:tcW w:w="1212" w:type="dxa"/>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F95ECD" w:rsidRPr="002A50CD" w:rsidRDefault="00F95ECD" w:rsidP="00732751">
            <w:pPr>
              <w:snapToGrid w:val="0"/>
              <w:ind w:right="151"/>
              <w:rPr>
                <w:rFonts w:ascii="Times New Roman" w:eastAsia="Arial" w:hAnsi="Times New Roman" w:cs="Times New Roman"/>
                <w:sz w:val="22"/>
                <w:szCs w:val="22"/>
              </w:rPr>
            </w:pPr>
            <w:r w:rsidRPr="002A50CD">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 xml:space="preserve">Calle 50 Nº 889/91 piso 2º La Plata  </w:t>
            </w:r>
          </w:p>
        </w:tc>
        <w:tc>
          <w:tcPr>
            <w:tcW w:w="1030" w:type="dxa"/>
            <w:tcBorders>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71"/>
          <w:jc w:val="center"/>
        </w:trPr>
        <w:tc>
          <w:tcPr>
            <w:tcW w:w="9310" w:type="dxa"/>
            <w:gridSpan w:val="7"/>
            <w:tcBorders>
              <w:left w:val="single" w:sz="4" w:space="0" w:color="auto"/>
            </w:tcBorders>
            <w:shd w:val="clear" w:color="auto" w:fill="auto"/>
            <w:vAlign w:val="bottom"/>
          </w:tcPr>
          <w:p w:rsidR="00F95ECD" w:rsidRPr="002A50CD" w:rsidRDefault="00F95ECD" w:rsidP="00732751">
            <w:pPr>
              <w:snapToGrid w:val="0"/>
              <w:ind w:right="213"/>
              <w:rPr>
                <w:rFonts w:ascii="Times New Roman" w:hAnsi="Times New Roman" w:cs="Times New Roman"/>
                <w:sz w:val="20"/>
                <w:szCs w:val="20"/>
              </w:rPr>
            </w:pPr>
            <w:r w:rsidRPr="002A50C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rPr>
            </w:pPr>
            <w:r w:rsidRPr="002A50CD">
              <w:rPr>
                <w:rFonts w:ascii="Times New Roman" w:hAnsi="Times New Roman" w:cs="Times New Roman"/>
                <w:sz w:val="20"/>
                <w:szCs w:val="20"/>
              </w:rPr>
              <w:t> </w:t>
            </w:r>
          </w:p>
        </w:tc>
      </w:tr>
      <w:tr w:rsidR="00F95ECD" w:rsidRPr="002A50CD" w:rsidTr="00732751">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b/>
                <w:sz w:val="20"/>
                <w:szCs w:val="20"/>
              </w:rPr>
            </w:pPr>
            <w:r w:rsidRPr="002A50CD">
              <w:rPr>
                <w:rFonts w:ascii="Times New Roman" w:eastAsia="Arial" w:hAnsi="Times New Roman" w:cs="Times New Roman"/>
                <w:b/>
                <w:sz w:val="22"/>
                <w:szCs w:val="22"/>
              </w:rPr>
              <w:t xml:space="preserve"> </w:t>
            </w:r>
            <w:r w:rsidRPr="002A50CD">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83"/>
          <w:jc w:val="center"/>
        </w:trPr>
        <w:tc>
          <w:tcPr>
            <w:tcW w:w="5504" w:type="dxa"/>
            <w:gridSpan w:val="5"/>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r>
      <w:tr w:rsidR="00F95ECD" w:rsidRPr="002A50CD" w:rsidTr="00732751">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F95ECD" w:rsidRPr="002A50CD" w:rsidRDefault="00F95ECD" w:rsidP="00732751">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r>
      <w:tr w:rsidR="00F95ECD" w:rsidRPr="002A50CD" w:rsidTr="00732751">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F95ECD" w:rsidRPr="002A50CD" w:rsidRDefault="00F95ECD" w:rsidP="00732751">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r>
      <w:tr w:rsidR="00F95ECD" w:rsidRPr="002A50CD" w:rsidTr="00732751">
        <w:trPr>
          <w:trHeight w:val="283"/>
          <w:jc w:val="center"/>
        </w:trPr>
        <w:tc>
          <w:tcPr>
            <w:tcW w:w="5504" w:type="dxa"/>
            <w:gridSpan w:val="5"/>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jc w:val="both"/>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r>
      <w:tr w:rsidR="00F95ECD" w:rsidRPr="002A50CD" w:rsidTr="00732751">
        <w:trPr>
          <w:trHeight w:val="283"/>
          <w:jc w:val="center"/>
        </w:trPr>
        <w:tc>
          <w:tcPr>
            <w:tcW w:w="9310" w:type="dxa"/>
            <w:gridSpan w:val="7"/>
            <w:tcBorders>
              <w:lef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776"/>
            </w:tblGrid>
            <w:tr w:rsidR="00F95ECD" w:rsidRPr="002A50CD" w:rsidTr="00732751">
              <w:trPr>
                <w:cantSplit/>
                <w:trHeight w:val="2117"/>
                <w:jc w:val="center"/>
              </w:trPr>
              <w:tc>
                <w:tcPr>
                  <w:tcW w:w="9776" w:type="dxa"/>
                  <w:vAlign w:val="bottom"/>
                  <w:hideMark/>
                </w:tcPr>
                <w:p w:rsidR="00F95ECD" w:rsidRDefault="00F95ECD" w:rsidP="00732751">
                  <w:pPr>
                    <w:widowControl/>
                    <w:autoSpaceDE/>
                    <w:autoSpaceDN w:val="0"/>
                    <w:snapToGrid w:val="0"/>
                    <w:spacing w:before="240" w:after="240" w:line="360" w:lineRule="auto"/>
                    <w:ind w:left="137" w:right="567"/>
                    <w:jc w:val="both"/>
                    <w:rPr>
                      <w:rFonts w:ascii="Times New Roman" w:hAnsi="Times New Roman" w:cs="Times New Roman"/>
                      <w:kern w:val="16"/>
                      <w:position w:val="10"/>
                      <w:sz w:val="22"/>
                      <w:szCs w:val="22"/>
                    </w:rPr>
                  </w:pPr>
                  <w:r w:rsidRPr="002A50CD">
                    <w:rPr>
                      <w:rFonts w:ascii="Times New Roman" w:hAnsi="Times New Roman" w:cs="Times New Roman"/>
                      <w:kern w:val="16"/>
                      <w:position w:val="10"/>
                      <w:sz w:val="22"/>
                      <w:szCs w:val="22"/>
                    </w:rPr>
                    <w:t xml:space="preserve">Por el </w:t>
                  </w:r>
                  <w:r w:rsidRPr="002A50CD">
                    <w:rPr>
                      <w:rFonts w:ascii="Times New Roman" w:hAnsi="Times New Roman" w:cs="Times New Roman"/>
                      <w:b/>
                      <w:kern w:val="16"/>
                      <w:position w:val="10"/>
                      <w:sz w:val="22"/>
                      <w:szCs w:val="22"/>
                    </w:rPr>
                    <w:t>alquiler</w:t>
                  </w:r>
                  <w:r w:rsidRPr="002A50CD">
                    <w:rPr>
                      <w:rFonts w:ascii="Times New Roman" w:hAnsi="Times New Roman" w:cs="Times New Roman"/>
                      <w:sz w:val="22"/>
                      <w:szCs w:val="22"/>
                    </w:rPr>
                    <w:t xml:space="preserve"> </w:t>
                  </w:r>
                  <w:r w:rsidRPr="002A50CD">
                    <w:rPr>
                      <w:rFonts w:ascii="Times New Roman" w:hAnsi="Times New Roman" w:cs="Times New Roman"/>
                      <w:kern w:val="16"/>
                      <w:position w:val="10"/>
                      <w:sz w:val="22"/>
                      <w:szCs w:val="22"/>
                    </w:rPr>
                    <w:t>mensual del inmueble cuyos datos se consignan en el ANEXO E, la suma</w:t>
                  </w:r>
                  <w:r>
                    <w:rPr>
                      <w:rFonts w:ascii="Times New Roman" w:hAnsi="Times New Roman" w:cs="Times New Roman"/>
                      <w:kern w:val="16"/>
                      <w:position w:val="10"/>
                      <w:sz w:val="22"/>
                      <w:szCs w:val="22"/>
                    </w:rPr>
                    <w:t xml:space="preserve"> inicial</w:t>
                  </w:r>
                  <w:r w:rsidRPr="002A50CD">
                    <w:rPr>
                      <w:rFonts w:ascii="Times New Roman" w:hAnsi="Times New Roman" w:cs="Times New Roman"/>
                      <w:kern w:val="16"/>
                      <w:position w:val="10"/>
                      <w:sz w:val="22"/>
                      <w:szCs w:val="22"/>
                    </w:rPr>
                    <w:t xml:space="preserve"> de Pesos.......................................................................................($.......................................</w:t>
                  </w:r>
                  <w:r>
                    <w:rPr>
                      <w:rFonts w:ascii="Times New Roman" w:hAnsi="Times New Roman" w:cs="Times New Roman"/>
                      <w:kern w:val="16"/>
                      <w:position w:val="10"/>
                      <w:sz w:val="22"/>
                      <w:szCs w:val="22"/>
                    </w:rPr>
                    <w:t>..) lo que hace un total por</w:t>
                  </w:r>
                  <w:r w:rsidRPr="002A50CD">
                    <w:rPr>
                      <w:rFonts w:ascii="Times New Roman" w:hAnsi="Times New Roman" w:cs="Times New Roman"/>
                      <w:kern w:val="16"/>
                      <w:position w:val="10"/>
                      <w:sz w:val="22"/>
                      <w:szCs w:val="22"/>
                    </w:rPr>
                    <w:t xml:space="preserve"> treinta y seis meses</w:t>
                  </w:r>
                  <w:r>
                    <w:rPr>
                      <w:rFonts w:ascii="Times New Roman" w:hAnsi="Times New Roman" w:cs="Times New Roman"/>
                      <w:kern w:val="16"/>
                      <w:position w:val="10"/>
                      <w:sz w:val="22"/>
                      <w:szCs w:val="22"/>
                    </w:rPr>
                    <w:t xml:space="preserve"> de PESOS ……………………………</w:t>
                  </w:r>
                  <w:r w:rsidRPr="002A50CD">
                    <w:rPr>
                      <w:rFonts w:ascii="Times New Roman" w:hAnsi="Times New Roman" w:cs="Times New Roman"/>
                      <w:kern w:val="16"/>
                      <w:position w:val="10"/>
                      <w:sz w:val="22"/>
                      <w:szCs w:val="22"/>
                    </w:rPr>
                    <w:t>………….($.............................)</w:t>
                  </w:r>
                </w:p>
                <w:p w:rsidR="00F95ECD" w:rsidRPr="00BC6DF7" w:rsidRDefault="00F95ECD" w:rsidP="00732751">
                  <w:pPr>
                    <w:widowControl/>
                    <w:autoSpaceDE/>
                    <w:autoSpaceDN w:val="0"/>
                    <w:snapToGrid w:val="0"/>
                    <w:spacing w:before="240" w:after="240" w:line="360" w:lineRule="auto"/>
                    <w:ind w:left="137" w:right="567"/>
                    <w:jc w:val="both"/>
                    <w:rPr>
                      <w:rFonts w:ascii="Times New Roman" w:hAnsi="Times New Roman" w:cs="Times New Roman"/>
                      <w:kern w:val="16"/>
                      <w:position w:val="10"/>
                      <w:sz w:val="22"/>
                      <w:szCs w:val="22"/>
                    </w:rPr>
                  </w:pPr>
                  <w:r>
                    <w:rPr>
                      <w:rFonts w:ascii="Times New Roman" w:hAnsi="Times New Roman" w:cs="Times New Roman"/>
                      <w:kern w:val="16"/>
                      <w:position w:val="10"/>
                      <w:sz w:val="22"/>
                      <w:szCs w:val="22"/>
                    </w:rPr>
                    <w:t>( completar en caso de corresponder según art. 19 del Pliego) SE CONSTITUYE GARANTÍA DE OFERTA EN………………………..……………………………………….POR LA SUMA DE PESOS……………………………………………………………………………………………………</w:t>
                  </w:r>
                </w:p>
              </w:tc>
            </w:tr>
          </w:tbl>
          <w:p w:rsidR="00F95ECD" w:rsidRPr="002A50CD" w:rsidRDefault="00F95ECD" w:rsidP="00732751">
            <w:pPr>
              <w:snapToGrid w:val="0"/>
              <w:ind w:left="132" w:right="151" w:firstLine="10"/>
              <w:jc w:val="both"/>
              <w:rPr>
                <w:rFonts w:ascii="Times New Roman" w:hAnsi="Times New Roman" w:cs="Times New Roman"/>
                <w:i/>
                <w:sz w:val="20"/>
                <w:szCs w:val="20"/>
              </w:rPr>
            </w:pPr>
            <w:r w:rsidRPr="002A50CD">
              <w:rPr>
                <w:rFonts w:ascii="Times New Roman" w:hAnsi="Times New Roman" w:cs="Times New Roman"/>
                <w:i/>
                <w:sz w:val="20"/>
                <w:szCs w:val="20"/>
              </w:rPr>
              <w:t xml:space="preserve"> </w:t>
            </w:r>
          </w:p>
        </w:tc>
      </w:tr>
      <w:tr w:rsidR="00F95ECD" w:rsidRPr="002A50CD" w:rsidTr="00732751">
        <w:trPr>
          <w:trHeight w:val="197"/>
          <w:jc w:val="center"/>
        </w:trPr>
        <w:tc>
          <w:tcPr>
            <w:tcW w:w="9310" w:type="dxa"/>
            <w:gridSpan w:val="7"/>
            <w:tcBorders>
              <w:left w:val="single" w:sz="4" w:space="0" w:color="auto"/>
              <w:bottom w:val="single" w:sz="8"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8"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640"/>
          <w:jc w:val="center"/>
        </w:trPr>
        <w:tc>
          <w:tcPr>
            <w:tcW w:w="9346" w:type="dxa"/>
            <w:gridSpan w:val="8"/>
            <w:tcBorders>
              <w:left w:val="single" w:sz="4" w:space="0" w:color="auto"/>
              <w:right w:val="single" w:sz="4" w:space="0" w:color="auto"/>
            </w:tcBorders>
            <w:shd w:val="clear" w:color="auto" w:fill="auto"/>
            <w:vAlign w:val="bottom"/>
          </w:tcPr>
          <w:p w:rsidR="00F95ECD" w:rsidRPr="002A50CD" w:rsidRDefault="00F95ECD" w:rsidP="00732751">
            <w:pPr>
              <w:snapToGrid w:val="0"/>
              <w:ind w:left="132" w:right="151"/>
              <w:jc w:val="both"/>
              <w:rPr>
                <w:rFonts w:ascii="Times New Roman" w:hAnsi="Times New Roman" w:cs="Times New Roman"/>
                <w:sz w:val="20"/>
                <w:szCs w:val="20"/>
              </w:rPr>
            </w:pPr>
            <w:r w:rsidRPr="002A50CD">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F95ECD" w:rsidRPr="002A50CD" w:rsidTr="00732751">
        <w:trPr>
          <w:trHeight w:val="271"/>
          <w:jc w:val="center"/>
        </w:trPr>
        <w:tc>
          <w:tcPr>
            <w:tcW w:w="9310" w:type="dxa"/>
            <w:gridSpan w:val="7"/>
            <w:tcBorders>
              <w:left w:val="single" w:sz="4" w:space="0" w:color="auto"/>
            </w:tcBorders>
            <w:shd w:val="clear" w:color="auto" w:fill="auto"/>
            <w:vAlign w:val="bottom"/>
          </w:tcPr>
          <w:p w:rsidR="00F95ECD" w:rsidRPr="002A50CD" w:rsidRDefault="00F95ECD" w:rsidP="00732751">
            <w:pPr>
              <w:snapToGrid w:val="0"/>
              <w:ind w:right="151"/>
              <w:rPr>
                <w:rFonts w:ascii="Times New Roman" w:hAnsi="Times New Roman" w:cs="Times New Roman"/>
                <w:sz w:val="20"/>
                <w:szCs w:val="20"/>
              </w:rPr>
            </w:pPr>
          </w:p>
          <w:p w:rsidR="00F95ECD" w:rsidRPr="002A50CD" w:rsidRDefault="00F95ECD" w:rsidP="00732751">
            <w:pPr>
              <w:snapToGrid w:val="0"/>
              <w:ind w:right="151"/>
              <w:rPr>
                <w:rFonts w:ascii="Times New Roman" w:hAnsi="Times New Roman" w:cs="Times New Roman"/>
                <w:sz w:val="20"/>
                <w:szCs w:val="20"/>
              </w:rPr>
            </w:pPr>
          </w:p>
          <w:p w:rsidR="00F95ECD" w:rsidRPr="002A50CD" w:rsidRDefault="00F95ECD" w:rsidP="00732751">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F95ECD" w:rsidRPr="002A50CD" w:rsidRDefault="00F95ECD" w:rsidP="00732751">
            <w:pPr>
              <w:snapToGrid w:val="0"/>
              <w:ind w:right="142"/>
              <w:rPr>
                <w:rFonts w:ascii="Times New Roman"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71"/>
          <w:jc w:val="center"/>
        </w:trPr>
        <w:tc>
          <w:tcPr>
            <w:tcW w:w="9346" w:type="dxa"/>
            <w:gridSpan w:val="8"/>
            <w:tcBorders>
              <w:left w:val="single" w:sz="4" w:space="0" w:color="auto"/>
              <w:right w:val="single" w:sz="4" w:space="0" w:color="auto"/>
            </w:tcBorders>
            <w:shd w:val="clear" w:color="auto" w:fill="auto"/>
            <w:vAlign w:val="bottom"/>
          </w:tcPr>
          <w:p w:rsidR="00F95ECD" w:rsidRPr="002A50CD" w:rsidRDefault="00F95ECD" w:rsidP="00732751">
            <w:pPr>
              <w:ind w:right="151"/>
              <w:rPr>
                <w:rFonts w:ascii="Times New Roman" w:hAnsi="Times New Roman" w:cs="Times New Roman"/>
                <w:sz w:val="20"/>
                <w:szCs w:val="20"/>
              </w:rPr>
            </w:pPr>
            <w:r w:rsidRPr="002A50CD">
              <w:rPr>
                <w:rFonts w:ascii="Times New Roman" w:eastAsia="Arial" w:hAnsi="Times New Roman" w:cs="Times New Roman"/>
                <w:sz w:val="20"/>
                <w:szCs w:val="20"/>
              </w:rPr>
              <w:t xml:space="preserve"> </w:t>
            </w:r>
            <w:r w:rsidRPr="002A50CD">
              <w:rPr>
                <w:rFonts w:ascii="Times New Roman" w:hAnsi="Times New Roman" w:cs="Times New Roman"/>
                <w:sz w:val="20"/>
                <w:szCs w:val="20"/>
              </w:rPr>
              <w:t>-----------------------------------------------------------------------------------------------------------------------------------------</w:t>
            </w:r>
          </w:p>
          <w:p w:rsidR="00F95ECD" w:rsidRPr="002A50CD" w:rsidRDefault="00F95ECD" w:rsidP="00732751">
            <w:pPr>
              <w:ind w:right="151"/>
              <w:jc w:val="center"/>
              <w:rPr>
                <w:rFonts w:ascii="Times New Roman" w:hAnsi="Times New Roman" w:cs="Times New Roman"/>
                <w:sz w:val="20"/>
                <w:szCs w:val="20"/>
              </w:rPr>
            </w:pPr>
            <w:r w:rsidRPr="002A50CD">
              <w:rPr>
                <w:rFonts w:ascii="Times New Roman" w:hAnsi="Times New Roman" w:cs="Times New Roman"/>
                <w:sz w:val="20"/>
                <w:szCs w:val="20"/>
              </w:rPr>
              <w:t>Firma y aclaración del/los oferente/s</w:t>
            </w:r>
          </w:p>
        </w:tc>
      </w:tr>
      <w:tr w:rsidR="00F95ECD" w:rsidRPr="002A50CD" w:rsidTr="00732751">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F95ECD" w:rsidRPr="002A50CD" w:rsidRDefault="00F95ECD" w:rsidP="00732751">
            <w:pPr>
              <w:rPr>
                <w:rFonts w:ascii="Times New Roman" w:hAnsi="Times New Roman" w:cs="Times New Roman"/>
                <w:sz w:val="20"/>
                <w:szCs w:val="20"/>
              </w:rPr>
            </w:pPr>
            <w:r w:rsidRPr="002A50CD">
              <w:rPr>
                <w:rFonts w:ascii="Times New Roman" w:eastAsia="Arial" w:hAnsi="Times New Roman" w:cs="Times New Roman"/>
                <w:sz w:val="20"/>
                <w:szCs w:val="20"/>
              </w:rPr>
              <w:t xml:space="preserve"> </w:t>
            </w:r>
            <w:r w:rsidRPr="002A50CD">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r>
    </w:tbl>
    <w:p w:rsidR="00F95ECD" w:rsidRDefault="00F95ECD" w:rsidP="006C12C1">
      <w:pPr>
        <w:pStyle w:val="Epgrafe1"/>
        <w:rPr>
          <w:rFonts w:ascii="Times New Roman" w:hAnsi="Times New Roman" w:cs="Times New Roman"/>
        </w:rPr>
      </w:pPr>
    </w:p>
    <w:p w:rsidR="00F95ECD" w:rsidRDefault="00F95ECD" w:rsidP="006C12C1">
      <w:pPr>
        <w:pStyle w:val="Epgrafe1"/>
        <w:rPr>
          <w:rFonts w:ascii="Times New Roman" w:hAnsi="Times New Roman" w:cs="Times New Roman"/>
        </w:rPr>
      </w:pPr>
    </w:p>
    <w:p w:rsidR="00F95ECD" w:rsidRDefault="00F95ECD" w:rsidP="006C12C1">
      <w:pPr>
        <w:pStyle w:val="Epgrafe1"/>
        <w:rPr>
          <w:rFonts w:ascii="Times New Roman" w:hAnsi="Times New Roman" w:cs="Times New Roman"/>
        </w:rPr>
      </w:pPr>
    </w:p>
    <w:p w:rsidR="00F95ECD" w:rsidRDefault="00F95ECD" w:rsidP="006C12C1">
      <w:pPr>
        <w:pStyle w:val="Epgrafe1"/>
        <w:rPr>
          <w:rFonts w:ascii="Times New Roman" w:hAnsi="Times New Roman" w:cs="Times New Roman"/>
        </w:rPr>
      </w:pPr>
    </w:p>
    <w:tbl>
      <w:tblPr>
        <w:tblpPr w:leftFromText="141" w:rightFromText="141" w:vertAnchor="text" w:horzAnchor="page" w:tblpXSpec="center" w:tblpY="46"/>
        <w:tblW w:w="9346" w:type="dxa"/>
        <w:jc w:val="center"/>
        <w:tblLayout w:type="fixed"/>
        <w:tblCellMar>
          <w:left w:w="0" w:type="dxa"/>
          <w:right w:w="0" w:type="dxa"/>
        </w:tblCellMar>
        <w:tblLook w:val="0000"/>
      </w:tblPr>
      <w:tblGrid>
        <w:gridCol w:w="1212"/>
        <w:gridCol w:w="333"/>
        <w:gridCol w:w="163"/>
        <w:gridCol w:w="236"/>
        <w:gridCol w:w="3560"/>
        <w:gridCol w:w="2776"/>
        <w:gridCol w:w="1030"/>
        <w:gridCol w:w="36"/>
      </w:tblGrid>
      <w:tr w:rsidR="00F95ECD" w:rsidRPr="002A50CD" w:rsidTr="00732751">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F95ECD" w:rsidRPr="002A50CD" w:rsidRDefault="00F95ECD" w:rsidP="00732751">
            <w:pPr>
              <w:snapToGrid w:val="0"/>
              <w:ind w:left="-152" w:firstLine="152"/>
              <w:jc w:val="center"/>
              <w:rPr>
                <w:rFonts w:ascii="Times New Roman" w:hAnsi="Times New Roman" w:cs="Times New Roman"/>
                <w:b/>
                <w:bCs/>
                <w:sz w:val="28"/>
                <w:szCs w:val="28"/>
              </w:rPr>
            </w:pPr>
            <w:r w:rsidRPr="002A50CD">
              <w:rPr>
                <w:rFonts w:ascii="Times New Roman" w:hAnsi="Times New Roman" w:cs="Times New Roman"/>
                <w:b/>
                <w:bCs/>
                <w:sz w:val="28"/>
                <w:szCs w:val="28"/>
              </w:rPr>
              <w:t>PLIEGO DE BASES Y CONDICIONES</w:t>
            </w:r>
          </w:p>
          <w:p w:rsidR="00F95ECD" w:rsidRPr="000B546D" w:rsidRDefault="00F95ECD" w:rsidP="00732751">
            <w:pPr>
              <w:snapToGrid w:val="0"/>
              <w:jc w:val="center"/>
              <w:rPr>
                <w:rFonts w:ascii="Times New Roman" w:hAnsi="Times New Roman" w:cs="Times New Roman"/>
                <w:b/>
                <w:bCs/>
              </w:rPr>
            </w:pPr>
            <w:r w:rsidRPr="000B546D">
              <w:rPr>
                <w:rFonts w:ascii="Times New Roman" w:hAnsi="Times New Roman" w:cs="Times New Roman"/>
                <w:b/>
                <w:bCs/>
              </w:rPr>
              <w:t>PLANILLA DE COTIZACION – PROGRAMA DE NE</w:t>
            </w:r>
            <w:r>
              <w:rPr>
                <w:rFonts w:ascii="Times New Roman" w:hAnsi="Times New Roman" w:cs="Times New Roman"/>
                <w:b/>
                <w:bCs/>
              </w:rPr>
              <w:t>CESIDADES 3</w:t>
            </w:r>
          </w:p>
          <w:p w:rsidR="00F95ECD" w:rsidRPr="002A50CD" w:rsidRDefault="00F95ECD" w:rsidP="00732751">
            <w:pPr>
              <w:snapToGrid w:val="0"/>
              <w:jc w:val="center"/>
              <w:rPr>
                <w:rFonts w:ascii="Times New Roman" w:hAnsi="Times New Roman" w:cs="Times New Roman"/>
                <w:b/>
                <w:bCs/>
              </w:rPr>
            </w:pPr>
          </w:p>
        </w:tc>
      </w:tr>
      <w:tr w:rsidR="00F95ECD" w:rsidRPr="002A50CD" w:rsidTr="00732751">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175"/>
          <w:jc w:val="center"/>
        </w:trPr>
        <w:tc>
          <w:tcPr>
            <w:tcW w:w="1545" w:type="dxa"/>
            <w:gridSpan w:val="2"/>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F95ECD" w:rsidRPr="002A50CD" w:rsidRDefault="00F95ECD" w:rsidP="00732751">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65</w:t>
            </w:r>
          </w:p>
        </w:tc>
        <w:tc>
          <w:tcPr>
            <w:tcW w:w="2776" w:type="dxa"/>
            <w:tcBorders>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87"/>
          <w:jc w:val="center"/>
        </w:trPr>
        <w:tc>
          <w:tcPr>
            <w:tcW w:w="1545" w:type="dxa"/>
            <w:gridSpan w:val="2"/>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F95ECD" w:rsidRPr="002A50CD" w:rsidRDefault="00F95ECD" w:rsidP="00732751">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F95ECD" w:rsidRPr="002A50CD" w:rsidRDefault="00F95ECD" w:rsidP="00732751">
            <w:pPr>
              <w:snapToGrid w:val="0"/>
              <w:spacing w:line="360" w:lineRule="auto"/>
              <w:ind w:right="151"/>
              <w:jc w:val="center"/>
              <w:rPr>
                <w:rFonts w:ascii="Times New Roman" w:hAnsi="Times New Roman" w:cs="Times New Roman"/>
                <w:b/>
                <w:sz w:val="23"/>
                <w:szCs w:val="23"/>
              </w:rPr>
            </w:pPr>
            <w:r w:rsidRPr="002A50CD">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F95ECD" w:rsidRPr="002A50CD" w:rsidRDefault="00F95ECD" w:rsidP="00732751">
            <w:pPr>
              <w:pStyle w:val="xl28"/>
              <w:snapToGrid w:val="0"/>
              <w:spacing w:before="0" w:after="0"/>
              <w:ind w:right="151"/>
              <w:rPr>
                <w:rFonts w:ascii="Times New Roman" w:hAnsi="Times New Roman" w:cs="Times New Roman"/>
                <w:sz w:val="22"/>
                <w:szCs w:val="22"/>
              </w:rPr>
            </w:pPr>
            <w:r w:rsidRPr="002A50C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385"/>
          <w:jc w:val="center"/>
        </w:trPr>
        <w:tc>
          <w:tcPr>
            <w:tcW w:w="1545" w:type="dxa"/>
            <w:gridSpan w:val="2"/>
            <w:tcBorders>
              <w:left w:val="single" w:sz="4" w:space="0" w:color="auto"/>
              <w:bottom w:val="single" w:sz="4" w:space="0" w:color="000000"/>
            </w:tcBorders>
            <w:shd w:val="clear" w:color="auto" w:fill="auto"/>
            <w:vAlign w:val="bottom"/>
          </w:tcPr>
          <w:p w:rsidR="00F95ECD" w:rsidRPr="002A50CD" w:rsidRDefault="00F95ECD" w:rsidP="00732751">
            <w:pPr>
              <w:snapToGrid w:val="0"/>
              <w:ind w:right="-3"/>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F95ECD" w:rsidRPr="002A50CD" w:rsidRDefault="00F95ECD" w:rsidP="00732751">
            <w:pPr>
              <w:snapToGrid w:val="0"/>
              <w:spacing w:line="360" w:lineRule="auto"/>
              <w:ind w:right="151"/>
              <w:jc w:val="center"/>
              <w:rPr>
                <w:rFonts w:ascii="Times New Roman" w:eastAsia="Arial" w:hAnsi="Times New Roman" w:cs="Times New Roman"/>
                <w:b/>
                <w:sz w:val="23"/>
                <w:szCs w:val="23"/>
              </w:rPr>
            </w:pPr>
            <w:r w:rsidRPr="002A50CD">
              <w:rPr>
                <w:rFonts w:ascii="Times New Roman" w:eastAsia="Arial" w:hAnsi="Times New Roman" w:cs="Times New Roman"/>
                <w:b/>
                <w:sz w:val="23"/>
                <w:szCs w:val="23"/>
              </w:rPr>
              <w:t>PG.SA-</w:t>
            </w:r>
            <w:r>
              <w:rPr>
                <w:rFonts w:ascii="Times New Roman" w:eastAsia="Arial" w:hAnsi="Times New Roman" w:cs="Times New Roman"/>
                <w:b/>
                <w:sz w:val="23"/>
                <w:szCs w:val="23"/>
              </w:rPr>
              <w:t>1888</w:t>
            </w:r>
            <w:r w:rsidRPr="002A50CD">
              <w:rPr>
                <w:rFonts w:ascii="Times New Roman" w:eastAsia="Arial" w:hAnsi="Times New Roman" w:cs="Times New Roman"/>
                <w:b/>
                <w:sz w:val="23"/>
                <w:szCs w:val="23"/>
              </w:rPr>
              <w:t>-</w:t>
            </w:r>
            <w:r>
              <w:rPr>
                <w:rFonts w:ascii="Times New Roman" w:eastAsia="Arial" w:hAnsi="Times New Roman" w:cs="Times New Roman"/>
                <w:b/>
                <w:sz w:val="23"/>
                <w:szCs w:val="23"/>
              </w:rPr>
              <w:t>19</w:t>
            </w:r>
          </w:p>
        </w:tc>
        <w:tc>
          <w:tcPr>
            <w:tcW w:w="2776" w:type="dxa"/>
            <w:tcBorders>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70"/>
          <w:jc w:val="center"/>
        </w:trPr>
        <w:tc>
          <w:tcPr>
            <w:tcW w:w="9310" w:type="dxa"/>
            <w:gridSpan w:val="7"/>
            <w:tcBorders>
              <w:lef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rPr>
            </w:pPr>
            <w:r w:rsidRPr="002A50CD">
              <w:rPr>
                <w:rFonts w:ascii="Times New Roman" w:hAnsi="Times New Roman" w:cs="Times New Roman"/>
                <w:sz w:val="20"/>
                <w:szCs w:val="20"/>
              </w:rPr>
              <w:t> </w:t>
            </w:r>
          </w:p>
        </w:tc>
      </w:tr>
      <w:tr w:rsidR="00F95ECD" w:rsidRPr="002A50CD" w:rsidTr="00732751">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F95ECD" w:rsidRPr="002A50CD" w:rsidRDefault="00F95ECD" w:rsidP="00732751">
            <w:pPr>
              <w:pStyle w:val="Ttulo7"/>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71"/>
          <w:jc w:val="center"/>
        </w:trPr>
        <w:tc>
          <w:tcPr>
            <w:tcW w:w="1944" w:type="dxa"/>
            <w:gridSpan w:val="4"/>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71"/>
          <w:jc w:val="center"/>
        </w:trPr>
        <w:tc>
          <w:tcPr>
            <w:tcW w:w="1212" w:type="dxa"/>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F95ECD" w:rsidRPr="002A50CD" w:rsidRDefault="00F95ECD" w:rsidP="00732751">
            <w:pPr>
              <w:snapToGrid w:val="0"/>
              <w:ind w:right="151"/>
              <w:rPr>
                <w:rFonts w:ascii="Times New Roman" w:eastAsia="Arial" w:hAnsi="Times New Roman" w:cs="Times New Roman"/>
                <w:sz w:val="22"/>
                <w:szCs w:val="22"/>
              </w:rPr>
            </w:pPr>
            <w:r w:rsidRPr="002A50CD">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 xml:space="preserve">Calle 50 Nº 889/91 piso 2º La Plata  </w:t>
            </w:r>
          </w:p>
        </w:tc>
        <w:tc>
          <w:tcPr>
            <w:tcW w:w="1030" w:type="dxa"/>
            <w:tcBorders>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71"/>
          <w:jc w:val="center"/>
        </w:trPr>
        <w:tc>
          <w:tcPr>
            <w:tcW w:w="9310" w:type="dxa"/>
            <w:gridSpan w:val="7"/>
            <w:tcBorders>
              <w:left w:val="single" w:sz="4" w:space="0" w:color="auto"/>
            </w:tcBorders>
            <w:shd w:val="clear" w:color="auto" w:fill="auto"/>
            <w:vAlign w:val="bottom"/>
          </w:tcPr>
          <w:p w:rsidR="00F95ECD" w:rsidRPr="002A50CD" w:rsidRDefault="00F95ECD" w:rsidP="00732751">
            <w:pPr>
              <w:snapToGrid w:val="0"/>
              <w:ind w:right="213"/>
              <w:rPr>
                <w:rFonts w:ascii="Times New Roman" w:hAnsi="Times New Roman" w:cs="Times New Roman"/>
                <w:sz w:val="20"/>
                <w:szCs w:val="20"/>
              </w:rPr>
            </w:pPr>
            <w:r w:rsidRPr="002A50C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rPr>
            </w:pPr>
            <w:r w:rsidRPr="002A50CD">
              <w:rPr>
                <w:rFonts w:ascii="Times New Roman" w:hAnsi="Times New Roman" w:cs="Times New Roman"/>
                <w:sz w:val="20"/>
                <w:szCs w:val="20"/>
              </w:rPr>
              <w:t> </w:t>
            </w:r>
          </w:p>
        </w:tc>
      </w:tr>
      <w:tr w:rsidR="00F95ECD" w:rsidRPr="002A50CD" w:rsidTr="00732751">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b/>
                <w:sz w:val="20"/>
                <w:szCs w:val="20"/>
              </w:rPr>
            </w:pPr>
            <w:r w:rsidRPr="002A50CD">
              <w:rPr>
                <w:rFonts w:ascii="Times New Roman" w:eastAsia="Arial" w:hAnsi="Times New Roman" w:cs="Times New Roman"/>
                <w:b/>
                <w:sz w:val="22"/>
                <w:szCs w:val="22"/>
              </w:rPr>
              <w:t xml:space="preserve"> </w:t>
            </w:r>
            <w:r w:rsidRPr="002A50CD">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83"/>
          <w:jc w:val="center"/>
        </w:trPr>
        <w:tc>
          <w:tcPr>
            <w:tcW w:w="5504" w:type="dxa"/>
            <w:gridSpan w:val="5"/>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r>
      <w:tr w:rsidR="00F95ECD" w:rsidRPr="002A50CD" w:rsidTr="00732751">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F95ECD" w:rsidRPr="002A50CD" w:rsidRDefault="00F95ECD" w:rsidP="00732751">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r>
      <w:tr w:rsidR="00F95ECD" w:rsidRPr="002A50CD" w:rsidTr="00732751">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F95ECD" w:rsidRPr="002A50CD" w:rsidRDefault="00F95ECD" w:rsidP="00732751">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r>
      <w:tr w:rsidR="00F95ECD" w:rsidRPr="002A50CD" w:rsidTr="00732751">
        <w:trPr>
          <w:trHeight w:val="283"/>
          <w:jc w:val="center"/>
        </w:trPr>
        <w:tc>
          <w:tcPr>
            <w:tcW w:w="5504" w:type="dxa"/>
            <w:gridSpan w:val="5"/>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jc w:val="both"/>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r>
      <w:tr w:rsidR="00F95ECD" w:rsidRPr="002A50CD" w:rsidTr="00732751">
        <w:trPr>
          <w:trHeight w:val="283"/>
          <w:jc w:val="center"/>
        </w:trPr>
        <w:tc>
          <w:tcPr>
            <w:tcW w:w="9310" w:type="dxa"/>
            <w:gridSpan w:val="7"/>
            <w:tcBorders>
              <w:lef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776"/>
            </w:tblGrid>
            <w:tr w:rsidR="00F95ECD" w:rsidRPr="002A50CD" w:rsidTr="00732751">
              <w:trPr>
                <w:cantSplit/>
                <w:trHeight w:val="2117"/>
                <w:jc w:val="center"/>
              </w:trPr>
              <w:tc>
                <w:tcPr>
                  <w:tcW w:w="9776" w:type="dxa"/>
                  <w:vAlign w:val="bottom"/>
                  <w:hideMark/>
                </w:tcPr>
                <w:p w:rsidR="00F95ECD" w:rsidRDefault="00F95ECD" w:rsidP="00732751">
                  <w:pPr>
                    <w:widowControl/>
                    <w:autoSpaceDE/>
                    <w:autoSpaceDN w:val="0"/>
                    <w:snapToGrid w:val="0"/>
                    <w:spacing w:before="240" w:after="240" w:line="360" w:lineRule="auto"/>
                    <w:ind w:left="137" w:right="567"/>
                    <w:jc w:val="both"/>
                    <w:rPr>
                      <w:rFonts w:ascii="Times New Roman" w:hAnsi="Times New Roman" w:cs="Times New Roman"/>
                      <w:kern w:val="16"/>
                      <w:position w:val="10"/>
                      <w:sz w:val="22"/>
                      <w:szCs w:val="22"/>
                    </w:rPr>
                  </w:pPr>
                  <w:r w:rsidRPr="002A50CD">
                    <w:rPr>
                      <w:rFonts w:ascii="Times New Roman" w:hAnsi="Times New Roman" w:cs="Times New Roman"/>
                      <w:kern w:val="16"/>
                      <w:position w:val="10"/>
                      <w:sz w:val="22"/>
                      <w:szCs w:val="22"/>
                    </w:rPr>
                    <w:t xml:space="preserve">Por el </w:t>
                  </w:r>
                  <w:r w:rsidRPr="002A50CD">
                    <w:rPr>
                      <w:rFonts w:ascii="Times New Roman" w:hAnsi="Times New Roman" w:cs="Times New Roman"/>
                      <w:b/>
                      <w:kern w:val="16"/>
                      <w:position w:val="10"/>
                      <w:sz w:val="22"/>
                      <w:szCs w:val="22"/>
                    </w:rPr>
                    <w:t>alquiler</w:t>
                  </w:r>
                  <w:r w:rsidRPr="002A50CD">
                    <w:rPr>
                      <w:rFonts w:ascii="Times New Roman" w:hAnsi="Times New Roman" w:cs="Times New Roman"/>
                      <w:sz w:val="22"/>
                      <w:szCs w:val="22"/>
                    </w:rPr>
                    <w:t xml:space="preserve"> </w:t>
                  </w:r>
                  <w:r w:rsidRPr="002A50CD">
                    <w:rPr>
                      <w:rFonts w:ascii="Times New Roman" w:hAnsi="Times New Roman" w:cs="Times New Roman"/>
                      <w:kern w:val="16"/>
                      <w:position w:val="10"/>
                      <w:sz w:val="22"/>
                      <w:szCs w:val="22"/>
                    </w:rPr>
                    <w:t>mensual del inmueble cuyos datos se consignan en el ANEXO E, la suma</w:t>
                  </w:r>
                  <w:r>
                    <w:rPr>
                      <w:rFonts w:ascii="Times New Roman" w:hAnsi="Times New Roman" w:cs="Times New Roman"/>
                      <w:kern w:val="16"/>
                      <w:position w:val="10"/>
                      <w:sz w:val="22"/>
                      <w:szCs w:val="22"/>
                    </w:rPr>
                    <w:t xml:space="preserve"> inicial</w:t>
                  </w:r>
                  <w:r w:rsidRPr="002A50CD">
                    <w:rPr>
                      <w:rFonts w:ascii="Times New Roman" w:hAnsi="Times New Roman" w:cs="Times New Roman"/>
                      <w:kern w:val="16"/>
                      <w:position w:val="10"/>
                      <w:sz w:val="22"/>
                      <w:szCs w:val="22"/>
                    </w:rPr>
                    <w:t xml:space="preserve"> de Pesos.......................................................................................($.......................................</w:t>
                  </w:r>
                  <w:r>
                    <w:rPr>
                      <w:rFonts w:ascii="Times New Roman" w:hAnsi="Times New Roman" w:cs="Times New Roman"/>
                      <w:kern w:val="16"/>
                      <w:position w:val="10"/>
                      <w:sz w:val="22"/>
                      <w:szCs w:val="22"/>
                    </w:rPr>
                    <w:t>..) lo que hace un total por</w:t>
                  </w:r>
                  <w:r w:rsidRPr="002A50CD">
                    <w:rPr>
                      <w:rFonts w:ascii="Times New Roman" w:hAnsi="Times New Roman" w:cs="Times New Roman"/>
                      <w:kern w:val="16"/>
                      <w:position w:val="10"/>
                      <w:sz w:val="22"/>
                      <w:szCs w:val="22"/>
                    </w:rPr>
                    <w:t xml:space="preserve"> treinta y seis meses</w:t>
                  </w:r>
                  <w:r>
                    <w:rPr>
                      <w:rFonts w:ascii="Times New Roman" w:hAnsi="Times New Roman" w:cs="Times New Roman"/>
                      <w:kern w:val="16"/>
                      <w:position w:val="10"/>
                      <w:sz w:val="22"/>
                      <w:szCs w:val="22"/>
                    </w:rPr>
                    <w:t xml:space="preserve"> de PESOS ……………………………</w:t>
                  </w:r>
                  <w:r w:rsidRPr="002A50CD">
                    <w:rPr>
                      <w:rFonts w:ascii="Times New Roman" w:hAnsi="Times New Roman" w:cs="Times New Roman"/>
                      <w:kern w:val="16"/>
                      <w:position w:val="10"/>
                      <w:sz w:val="22"/>
                      <w:szCs w:val="22"/>
                    </w:rPr>
                    <w:t>………….($.............................)</w:t>
                  </w:r>
                </w:p>
                <w:p w:rsidR="00F95ECD" w:rsidRPr="00BC6DF7" w:rsidRDefault="00F95ECD" w:rsidP="00732751">
                  <w:pPr>
                    <w:widowControl/>
                    <w:autoSpaceDE/>
                    <w:autoSpaceDN w:val="0"/>
                    <w:snapToGrid w:val="0"/>
                    <w:spacing w:before="240" w:after="240" w:line="360" w:lineRule="auto"/>
                    <w:ind w:left="137" w:right="567"/>
                    <w:jc w:val="both"/>
                    <w:rPr>
                      <w:rFonts w:ascii="Times New Roman" w:hAnsi="Times New Roman" w:cs="Times New Roman"/>
                      <w:kern w:val="16"/>
                      <w:position w:val="10"/>
                      <w:sz w:val="22"/>
                      <w:szCs w:val="22"/>
                    </w:rPr>
                  </w:pPr>
                  <w:r>
                    <w:rPr>
                      <w:rFonts w:ascii="Times New Roman" w:hAnsi="Times New Roman" w:cs="Times New Roman"/>
                      <w:kern w:val="16"/>
                      <w:position w:val="10"/>
                      <w:sz w:val="22"/>
                      <w:szCs w:val="22"/>
                    </w:rPr>
                    <w:t>( completar en caso de corresponder según art. 19 del Pliego) SE CONSTITUYE GARANTÍA DE OFERTA EN………………………..……………………………………….POR LA SUMA DE PESOS……………………………………………………………………………………………………</w:t>
                  </w:r>
                </w:p>
              </w:tc>
            </w:tr>
          </w:tbl>
          <w:p w:rsidR="00F95ECD" w:rsidRPr="002A50CD" w:rsidRDefault="00F95ECD" w:rsidP="00732751">
            <w:pPr>
              <w:snapToGrid w:val="0"/>
              <w:ind w:left="132" w:right="151" w:firstLine="10"/>
              <w:jc w:val="both"/>
              <w:rPr>
                <w:rFonts w:ascii="Times New Roman" w:hAnsi="Times New Roman" w:cs="Times New Roman"/>
                <w:i/>
                <w:sz w:val="20"/>
                <w:szCs w:val="20"/>
              </w:rPr>
            </w:pPr>
            <w:r w:rsidRPr="002A50CD">
              <w:rPr>
                <w:rFonts w:ascii="Times New Roman" w:hAnsi="Times New Roman" w:cs="Times New Roman"/>
                <w:i/>
                <w:sz w:val="20"/>
                <w:szCs w:val="20"/>
              </w:rPr>
              <w:t xml:space="preserve"> </w:t>
            </w:r>
          </w:p>
        </w:tc>
      </w:tr>
      <w:tr w:rsidR="00F95ECD" w:rsidRPr="002A50CD" w:rsidTr="00732751">
        <w:trPr>
          <w:trHeight w:val="197"/>
          <w:jc w:val="center"/>
        </w:trPr>
        <w:tc>
          <w:tcPr>
            <w:tcW w:w="9310" w:type="dxa"/>
            <w:gridSpan w:val="7"/>
            <w:tcBorders>
              <w:left w:val="single" w:sz="4" w:space="0" w:color="auto"/>
              <w:bottom w:val="single" w:sz="8"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8"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640"/>
          <w:jc w:val="center"/>
        </w:trPr>
        <w:tc>
          <w:tcPr>
            <w:tcW w:w="9346" w:type="dxa"/>
            <w:gridSpan w:val="8"/>
            <w:tcBorders>
              <w:left w:val="single" w:sz="4" w:space="0" w:color="auto"/>
              <w:right w:val="single" w:sz="4" w:space="0" w:color="auto"/>
            </w:tcBorders>
            <w:shd w:val="clear" w:color="auto" w:fill="auto"/>
            <w:vAlign w:val="bottom"/>
          </w:tcPr>
          <w:p w:rsidR="00F95ECD" w:rsidRPr="002A50CD" w:rsidRDefault="00F95ECD" w:rsidP="00732751">
            <w:pPr>
              <w:snapToGrid w:val="0"/>
              <w:ind w:left="132" w:right="151"/>
              <w:jc w:val="both"/>
              <w:rPr>
                <w:rFonts w:ascii="Times New Roman" w:hAnsi="Times New Roman" w:cs="Times New Roman"/>
                <w:sz w:val="20"/>
                <w:szCs w:val="20"/>
              </w:rPr>
            </w:pPr>
            <w:r w:rsidRPr="002A50CD">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F95ECD" w:rsidRPr="002A50CD" w:rsidTr="00732751">
        <w:trPr>
          <w:trHeight w:val="271"/>
          <w:jc w:val="center"/>
        </w:trPr>
        <w:tc>
          <w:tcPr>
            <w:tcW w:w="9310" w:type="dxa"/>
            <w:gridSpan w:val="7"/>
            <w:tcBorders>
              <w:left w:val="single" w:sz="4" w:space="0" w:color="auto"/>
            </w:tcBorders>
            <w:shd w:val="clear" w:color="auto" w:fill="auto"/>
            <w:vAlign w:val="bottom"/>
          </w:tcPr>
          <w:p w:rsidR="00F95ECD" w:rsidRPr="002A50CD" w:rsidRDefault="00F95ECD" w:rsidP="00732751">
            <w:pPr>
              <w:snapToGrid w:val="0"/>
              <w:ind w:right="151"/>
              <w:rPr>
                <w:rFonts w:ascii="Times New Roman" w:hAnsi="Times New Roman" w:cs="Times New Roman"/>
                <w:sz w:val="20"/>
                <w:szCs w:val="20"/>
              </w:rPr>
            </w:pPr>
          </w:p>
          <w:p w:rsidR="00F95ECD" w:rsidRPr="002A50CD" w:rsidRDefault="00F95ECD" w:rsidP="00732751">
            <w:pPr>
              <w:snapToGrid w:val="0"/>
              <w:ind w:right="151"/>
              <w:rPr>
                <w:rFonts w:ascii="Times New Roman" w:hAnsi="Times New Roman" w:cs="Times New Roman"/>
                <w:sz w:val="20"/>
                <w:szCs w:val="20"/>
              </w:rPr>
            </w:pPr>
          </w:p>
          <w:p w:rsidR="00F95ECD" w:rsidRPr="002A50CD" w:rsidRDefault="00F95ECD" w:rsidP="00732751">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F95ECD" w:rsidRPr="002A50CD" w:rsidRDefault="00F95ECD" w:rsidP="00732751">
            <w:pPr>
              <w:snapToGrid w:val="0"/>
              <w:ind w:right="142"/>
              <w:rPr>
                <w:rFonts w:ascii="Times New Roman"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71"/>
          <w:jc w:val="center"/>
        </w:trPr>
        <w:tc>
          <w:tcPr>
            <w:tcW w:w="9346" w:type="dxa"/>
            <w:gridSpan w:val="8"/>
            <w:tcBorders>
              <w:left w:val="single" w:sz="4" w:space="0" w:color="auto"/>
              <w:right w:val="single" w:sz="4" w:space="0" w:color="auto"/>
            </w:tcBorders>
            <w:shd w:val="clear" w:color="auto" w:fill="auto"/>
            <w:vAlign w:val="bottom"/>
          </w:tcPr>
          <w:p w:rsidR="00F95ECD" w:rsidRPr="002A50CD" w:rsidRDefault="00F95ECD" w:rsidP="00732751">
            <w:pPr>
              <w:ind w:right="151"/>
              <w:rPr>
                <w:rFonts w:ascii="Times New Roman" w:hAnsi="Times New Roman" w:cs="Times New Roman"/>
                <w:sz w:val="20"/>
                <w:szCs w:val="20"/>
              </w:rPr>
            </w:pPr>
            <w:r w:rsidRPr="002A50CD">
              <w:rPr>
                <w:rFonts w:ascii="Times New Roman" w:eastAsia="Arial" w:hAnsi="Times New Roman" w:cs="Times New Roman"/>
                <w:sz w:val="20"/>
                <w:szCs w:val="20"/>
              </w:rPr>
              <w:t xml:space="preserve"> </w:t>
            </w:r>
            <w:r w:rsidRPr="002A50CD">
              <w:rPr>
                <w:rFonts w:ascii="Times New Roman" w:hAnsi="Times New Roman" w:cs="Times New Roman"/>
                <w:sz w:val="20"/>
                <w:szCs w:val="20"/>
              </w:rPr>
              <w:t>-----------------------------------------------------------------------------------------------------------------------------------------</w:t>
            </w:r>
          </w:p>
          <w:p w:rsidR="00F95ECD" w:rsidRPr="002A50CD" w:rsidRDefault="00F95ECD" w:rsidP="00732751">
            <w:pPr>
              <w:ind w:right="151"/>
              <w:jc w:val="center"/>
              <w:rPr>
                <w:rFonts w:ascii="Times New Roman" w:hAnsi="Times New Roman" w:cs="Times New Roman"/>
                <w:sz w:val="20"/>
                <w:szCs w:val="20"/>
              </w:rPr>
            </w:pPr>
            <w:r w:rsidRPr="002A50CD">
              <w:rPr>
                <w:rFonts w:ascii="Times New Roman" w:hAnsi="Times New Roman" w:cs="Times New Roman"/>
                <w:sz w:val="20"/>
                <w:szCs w:val="20"/>
              </w:rPr>
              <w:t>Firma y aclaración del/los oferente/s</w:t>
            </w:r>
          </w:p>
        </w:tc>
      </w:tr>
      <w:tr w:rsidR="00F95ECD" w:rsidRPr="002A50CD" w:rsidTr="00732751">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F95ECD" w:rsidRPr="002A50CD" w:rsidRDefault="00F95ECD" w:rsidP="00732751">
            <w:pPr>
              <w:rPr>
                <w:rFonts w:ascii="Times New Roman" w:hAnsi="Times New Roman" w:cs="Times New Roman"/>
                <w:sz w:val="20"/>
                <w:szCs w:val="20"/>
              </w:rPr>
            </w:pPr>
            <w:r w:rsidRPr="002A50CD">
              <w:rPr>
                <w:rFonts w:ascii="Times New Roman" w:eastAsia="Arial" w:hAnsi="Times New Roman" w:cs="Times New Roman"/>
                <w:sz w:val="20"/>
                <w:szCs w:val="20"/>
              </w:rPr>
              <w:t xml:space="preserve"> </w:t>
            </w:r>
            <w:r w:rsidRPr="002A50CD">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r>
    </w:tbl>
    <w:p w:rsidR="000B546D" w:rsidRDefault="000B546D" w:rsidP="006C12C1">
      <w:pPr>
        <w:pStyle w:val="Epgrafe1"/>
        <w:rPr>
          <w:rFonts w:ascii="Times New Roman" w:hAnsi="Times New Roman" w:cs="Times New Roman"/>
        </w:rPr>
      </w:pPr>
    </w:p>
    <w:p w:rsidR="00F95ECD" w:rsidRDefault="00F95ECD" w:rsidP="006C12C1">
      <w:pPr>
        <w:pStyle w:val="Epgrafe1"/>
        <w:rPr>
          <w:rFonts w:ascii="Times New Roman" w:hAnsi="Times New Roman" w:cs="Times New Roman"/>
        </w:rPr>
      </w:pPr>
    </w:p>
    <w:tbl>
      <w:tblPr>
        <w:tblpPr w:leftFromText="141" w:rightFromText="141" w:vertAnchor="text" w:horzAnchor="page" w:tblpXSpec="center" w:tblpY="46"/>
        <w:tblW w:w="9346" w:type="dxa"/>
        <w:jc w:val="center"/>
        <w:tblLayout w:type="fixed"/>
        <w:tblCellMar>
          <w:left w:w="0" w:type="dxa"/>
          <w:right w:w="0" w:type="dxa"/>
        </w:tblCellMar>
        <w:tblLook w:val="0000"/>
      </w:tblPr>
      <w:tblGrid>
        <w:gridCol w:w="1212"/>
        <w:gridCol w:w="333"/>
        <w:gridCol w:w="163"/>
        <w:gridCol w:w="236"/>
        <w:gridCol w:w="3560"/>
        <w:gridCol w:w="2776"/>
        <w:gridCol w:w="1030"/>
        <w:gridCol w:w="36"/>
      </w:tblGrid>
      <w:tr w:rsidR="00F95ECD" w:rsidRPr="002A50CD" w:rsidTr="00732751">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F95ECD" w:rsidRPr="002A50CD" w:rsidRDefault="00F95ECD" w:rsidP="00732751">
            <w:pPr>
              <w:snapToGrid w:val="0"/>
              <w:ind w:left="-152" w:firstLine="152"/>
              <w:jc w:val="center"/>
              <w:rPr>
                <w:rFonts w:ascii="Times New Roman" w:hAnsi="Times New Roman" w:cs="Times New Roman"/>
                <w:b/>
                <w:bCs/>
                <w:sz w:val="28"/>
                <w:szCs w:val="28"/>
              </w:rPr>
            </w:pPr>
            <w:r w:rsidRPr="002A50CD">
              <w:rPr>
                <w:rFonts w:ascii="Times New Roman" w:hAnsi="Times New Roman" w:cs="Times New Roman"/>
                <w:b/>
                <w:bCs/>
                <w:sz w:val="28"/>
                <w:szCs w:val="28"/>
              </w:rPr>
              <w:lastRenderedPageBreak/>
              <w:t>PLIEGO DE BASES Y CONDICIONES</w:t>
            </w:r>
          </w:p>
          <w:p w:rsidR="00F95ECD" w:rsidRPr="000B546D" w:rsidRDefault="00F95ECD" w:rsidP="00732751">
            <w:pPr>
              <w:snapToGrid w:val="0"/>
              <w:jc w:val="center"/>
              <w:rPr>
                <w:rFonts w:ascii="Times New Roman" w:hAnsi="Times New Roman" w:cs="Times New Roman"/>
                <w:b/>
                <w:bCs/>
              </w:rPr>
            </w:pPr>
            <w:r w:rsidRPr="000B546D">
              <w:rPr>
                <w:rFonts w:ascii="Times New Roman" w:hAnsi="Times New Roman" w:cs="Times New Roman"/>
                <w:b/>
                <w:bCs/>
              </w:rPr>
              <w:t>PLANILLA DE COTIZACION – PROGRAMA DE NE</w:t>
            </w:r>
            <w:r>
              <w:rPr>
                <w:rFonts w:ascii="Times New Roman" w:hAnsi="Times New Roman" w:cs="Times New Roman"/>
                <w:b/>
                <w:bCs/>
              </w:rPr>
              <w:t>CESIDADES 4</w:t>
            </w:r>
          </w:p>
          <w:p w:rsidR="00F95ECD" w:rsidRPr="002A50CD" w:rsidRDefault="00F95ECD" w:rsidP="00732751">
            <w:pPr>
              <w:snapToGrid w:val="0"/>
              <w:jc w:val="center"/>
              <w:rPr>
                <w:rFonts w:ascii="Times New Roman" w:hAnsi="Times New Roman" w:cs="Times New Roman"/>
                <w:b/>
                <w:bCs/>
              </w:rPr>
            </w:pPr>
          </w:p>
        </w:tc>
      </w:tr>
      <w:tr w:rsidR="00F95ECD" w:rsidRPr="002A50CD" w:rsidTr="00732751">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175"/>
          <w:jc w:val="center"/>
        </w:trPr>
        <w:tc>
          <w:tcPr>
            <w:tcW w:w="1545" w:type="dxa"/>
            <w:gridSpan w:val="2"/>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F95ECD" w:rsidRPr="002A50CD" w:rsidRDefault="00F95ECD" w:rsidP="00732751">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65</w:t>
            </w:r>
          </w:p>
        </w:tc>
        <w:tc>
          <w:tcPr>
            <w:tcW w:w="2776" w:type="dxa"/>
            <w:tcBorders>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87"/>
          <w:jc w:val="center"/>
        </w:trPr>
        <w:tc>
          <w:tcPr>
            <w:tcW w:w="1545" w:type="dxa"/>
            <w:gridSpan w:val="2"/>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F95ECD" w:rsidRPr="002A50CD" w:rsidRDefault="00F95ECD" w:rsidP="00732751">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F95ECD" w:rsidRPr="002A50CD" w:rsidRDefault="00F95ECD" w:rsidP="00732751">
            <w:pPr>
              <w:snapToGrid w:val="0"/>
              <w:spacing w:line="360" w:lineRule="auto"/>
              <w:ind w:right="151"/>
              <w:jc w:val="center"/>
              <w:rPr>
                <w:rFonts w:ascii="Times New Roman" w:hAnsi="Times New Roman" w:cs="Times New Roman"/>
                <w:b/>
                <w:sz w:val="23"/>
                <w:szCs w:val="23"/>
              </w:rPr>
            </w:pPr>
            <w:r w:rsidRPr="002A50CD">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F95ECD" w:rsidRPr="002A50CD" w:rsidRDefault="00F95ECD" w:rsidP="00732751">
            <w:pPr>
              <w:pStyle w:val="xl28"/>
              <w:snapToGrid w:val="0"/>
              <w:spacing w:before="0" w:after="0"/>
              <w:ind w:right="151"/>
              <w:rPr>
                <w:rFonts w:ascii="Times New Roman" w:hAnsi="Times New Roman" w:cs="Times New Roman"/>
                <w:sz w:val="22"/>
                <w:szCs w:val="22"/>
              </w:rPr>
            </w:pPr>
            <w:r w:rsidRPr="002A50C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385"/>
          <w:jc w:val="center"/>
        </w:trPr>
        <w:tc>
          <w:tcPr>
            <w:tcW w:w="1545" w:type="dxa"/>
            <w:gridSpan w:val="2"/>
            <w:tcBorders>
              <w:left w:val="single" w:sz="4" w:space="0" w:color="auto"/>
              <w:bottom w:val="single" w:sz="4" w:space="0" w:color="000000"/>
            </w:tcBorders>
            <w:shd w:val="clear" w:color="auto" w:fill="auto"/>
            <w:vAlign w:val="bottom"/>
          </w:tcPr>
          <w:p w:rsidR="00F95ECD" w:rsidRPr="002A50CD" w:rsidRDefault="00F95ECD" w:rsidP="00732751">
            <w:pPr>
              <w:snapToGrid w:val="0"/>
              <w:ind w:right="-3"/>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F95ECD" w:rsidRPr="002A50CD" w:rsidRDefault="00F95ECD" w:rsidP="00732751">
            <w:pPr>
              <w:snapToGrid w:val="0"/>
              <w:spacing w:line="360" w:lineRule="auto"/>
              <w:ind w:right="151"/>
              <w:jc w:val="center"/>
              <w:rPr>
                <w:rFonts w:ascii="Times New Roman" w:eastAsia="Arial" w:hAnsi="Times New Roman" w:cs="Times New Roman"/>
                <w:b/>
                <w:sz w:val="23"/>
                <w:szCs w:val="23"/>
              </w:rPr>
            </w:pPr>
            <w:r w:rsidRPr="002A50CD">
              <w:rPr>
                <w:rFonts w:ascii="Times New Roman" w:eastAsia="Arial" w:hAnsi="Times New Roman" w:cs="Times New Roman"/>
                <w:b/>
                <w:sz w:val="23"/>
                <w:szCs w:val="23"/>
              </w:rPr>
              <w:t>PG.SA-</w:t>
            </w:r>
            <w:r>
              <w:rPr>
                <w:rFonts w:ascii="Times New Roman" w:eastAsia="Arial" w:hAnsi="Times New Roman" w:cs="Times New Roman"/>
                <w:b/>
                <w:sz w:val="23"/>
                <w:szCs w:val="23"/>
              </w:rPr>
              <w:t>1888</w:t>
            </w:r>
            <w:r w:rsidRPr="002A50CD">
              <w:rPr>
                <w:rFonts w:ascii="Times New Roman" w:eastAsia="Arial" w:hAnsi="Times New Roman" w:cs="Times New Roman"/>
                <w:b/>
                <w:sz w:val="23"/>
                <w:szCs w:val="23"/>
              </w:rPr>
              <w:t>-</w:t>
            </w:r>
            <w:r>
              <w:rPr>
                <w:rFonts w:ascii="Times New Roman" w:eastAsia="Arial" w:hAnsi="Times New Roman" w:cs="Times New Roman"/>
                <w:b/>
                <w:sz w:val="23"/>
                <w:szCs w:val="23"/>
              </w:rPr>
              <w:t>19</w:t>
            </w:r>
          </w:p>
        </w:tc>
        <w:tc>
          <w:tcPr>
            <w:tcW w:w="2776" w:type="dxa"/>
            <w:tcBorders>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70"/>
          <w:jc w:val="center"/>
        </w:trPr>
        <w:tc>
          <w:tcPr>
            <w:tcW w:w="9310" w:type="dxa"/>
            <w:gridSpan w:val="7"/>
            <w:tcBorders>
              <w:lef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rPr>
            </w:pPr>
            <w:r w:rsidRPr="002A50CD">
              <w:rPr>
                <w:rFonts w:ascii="Times New Roman" w:hAnsi="Times New Roman" w:cs="Times New Roman"/>
                <w:sz w:val="20"/>
                <w:szCs w:val="20"/>
              </w:rPr>
              <w:t> </w:t>
            </w:r>
          </w:p>
        </w:tc>
      </w:tr>
      <w:tr w:rsidR="00F95ECD" w:rsidRPr="002A50CD" w:rsidTr="00732751">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F95ECD" w:rsidRPr="002A50CD" w:rsidRDefault="00F95ECD" w:rsidP="00732751">
            <w:pPr>
              <w:pStyle w:val="Ttulo7"/>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71"/>
          <w:jc w:val="center"/>
        </w:trPr>
        <w:tc>
          <w:tcPr>
            <w:tcW w:w="1944" w:type="dxa"/>
            <w:gridSpan w:val="4"/>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71"/>
          <w:jc w:val="center"/>
        </w:trPr>
        <w:tc>
          <w:tcPr>
            <w:tcW w:w="1212" w:type="dxa"/>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F95ECD" w:rsidRPr="002A50CD" w:rsidRDefault="00F95ECD" w:rsidP="00732751">
            <w:pPr>
              <w:snapToGrid w:val="0"/>
              <w:ind w:right="151"/>
              <w:rPr>
                <w:rFonts w:ascii="Times New Roman" w:eastAsia="Arial" w:hAnsi="Times New Roman" w:cs="Times New Roman"/>
                <w:sz w:val="22"/>
                <w:szCs w:val="22"/>
              </w:rPr>
            </w:pPr>
            <w:r w:rsidRPr="002A50CD">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 xml:space="preserve">Calle 50 Nº 889/91 piso 2º La Plata  </w:t>
            </w:r>
          </w:p>
        </w:tc>
        <w:tc>
          <w:tcPr>
            <w:tcW w:w="1030" w:type="dxa"/>
            <w:tcBorders>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71"/>
          <w:jc w:val="center"/>
        </w:trPr>
        <w:tc>
          <w:tcPr>
            <w:tcW w:w="9310" w:type="dxa"/>
            <w:gridSpan w:val="7"/>
            <w:tcBorders>
              <w:left w:val="single" w:sz="4" w:space="0" w:color="auto"/>
            </w:tcBorders>
            <w:shd w:val="clear" w:color="auto" w:fill="auto"/>
            <w:vAlign w:val="bottom"/>
          </w:tcPr>
          <w:p w:rsidR="00F95ECD" w:rsidRPr="002A50CD" w:rsidRDefault="00F95ECD" w:rsidP="00732751">
            <w:pPr>
              <w:snapToGrid w:val="0"/>
              <w:ind w:right="213"/>
              <w:rPr>
                <w:rFonts w:ascii="Times New Roman" w:hAnsi="Times New Roman" w:cs="Times New Roman"/>
                <w:sz w:val="20"/>
                <w:szCs w:val="20"/>
              </w:rPr>
            </w:pPr>
            <w:r w:rsidRPr="002A50C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rPr>
            </w:pPr>
            <w:r w:rsidRPr="002A50CD">
              <w:rPr>
                <w:rFonts w:ascii="Times New Roman" w:hAnsi="Times New Roman" w:cs="Times New Roman"/>
                <w:sz w:val="20"/>
                <w:szCs w:val="20"/>
              </w:rPr>
              <w:t> </w:t>
            </w:r>
          </w:p>
        </w:tc>
      </w:tr>
      <w:tr w:rsidR="00F95ECD" w:rsidRPr="002A50CD" w:rsidTr="00732751">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b/>
                <w:sz w:val="20"/>
                <w:szCs w:val="20"/>
              </w:rPr>
            </w:pPr>
            <w:r w:rsidRPr="002A50CD">
              <w:rPr>
                <w:rFonts w:ascii="Times New Roman" w:eastAsia="Arial" w:hAnsi="Times New Roman" w:cs="Times New Roman"/>
                <w:b/>
                <w:sz w:val="22"/>
                <w:szCs w:val="22"/>
              </w:rPr>
              <w:t xml:space="preserve"> </w:t>
            </w:r>
            <w:r w:rsidRPr="002A50CD">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83"/>
          <w:jc w:val="center"/>
        </w:trPr>
        <w:tc>
          <w:tcPr>
            <w:tcW w:w="5504" w:type="dxa"/>
            <w:gridSpan w:val="5"/>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r>
      <w:tr w:rsidR="00F95ECD" w:rsidRPr="002A50CD" w:rsidTr="00732751">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F95ECD" w:rsidRPr="002A50CD" w:rsidRDefault="00F95ECD" w:rsidP="00732751">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r>
      <w:tr w:rsidR="00F95ECD" w:rsidRPr="002A50CD" w:rsidTr="00732751">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F95ECD" w:rsidRPr="002A50CD" w:rsidRDefault="00F95ECD" w:rsidP="00732751">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r>
      <w:tr w:rsidR="00F95ECD" w:rsidRPr="002A50CD" w:rsidTr="00732751">
        <w:trPr>
          <w:trHeight w:val="283"/>
          <w:jc w:val="center"/>
        </w:trPr>
        <w:tc>
          <w:tcPr>
            <w:tcW w:w="5504" w:type="dxa"/>
            <w:gridSpan w:val="5"/>
            <w:tcBorders>
              <w:left w:val="single" w:sz="4" w:space="0" w:color="auto"/>
              <w:bottom w:val="single" w:sz="4" w:space="0" w:color="000000"/>
            </w:tcBorders>
            <w:shd w:val="clear" w:color="auto" w:fill="auto"/>
            <w:vAlign w:val="bottom"/>
          </w:tcPr>
          <w:p w:rsidR="00F95ECD" w:rsidRPr="002A50CD" w:rsidRDefault="00F95ECD" w:rsidP="00732751">
            <w:pPr>
              <w:snapToGrid w:val="0"/>
              <w:ind w:right="151"/>
              <w:jc w:val="both"/>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r>
      <w:tr w:rsidR="00F95ECD" w:rsidRPr="002A50CD" w:rsidTr="00732751">
        <w:trPr>
          <w:trHeight w:val="283"/>
          <w:jc w:val="center"/>
        </w:trPr>
        <w:tc>
          <w:tcPr>
            <w:tcW w:w="9310" w:type="dxa"/>
            <w:gridSpan w:val="7"/>
            <w:tcBorders>
              <w:lef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776"/>
            </w:tblGrid>
            <w:tr w:rsidR="00F95ECD" w:rsidRPr="002A50CD" w:rsidTr="00732751">
              <w:trPr>
                <w:cantSplit/>
                <w:trHeight w:val="2117"/>
                <w:jc w:val="center"/>
              </w:trPr>
              <w:tc>
                <w:tcPr>
                  <w:tcW w:w="9776" w:type="dxa"/>
                  <w:vAlign w:val="bottom"/>
                  <w:hideMark/>
                </w:tcPr>
                <w:p w:rsidR="00F95ECD" w:rsidRDefault="00F95ECD" w:rsidP="00732751">
                  <w:pPr>
                    <w:widowControl/>
                    <w:autoSpaceDE/>
                    <w:autoSpaceDN w:val="0"/>
                    <w:snapToGrid w:val="0"/>
                    <w:spacing w:before="240" w:after="240" w:line="360" w:lineRule="auto"/>
                    <w:ind w:left="137" w:right="567"/>
                    <w:jc w:val="both"/>
                    <w:rPr>
                      <w:rFonts w:ascii="Times New Roman" w:hAnsi="Times New Roman" w:cs="Times New Roman"/>
                      <w:kern w:val="16"/>
                      <w:position w:val="10"/>
                      <w:sz w:val="22"/>
                      <w:szCs w:val="22"/>
                    </w:rPr>
                  </w:pPr>
                  <w:r w:rsidRPr="002A50CD">
                    <w:rPr>
                      <w:rFonts w:ascii="Times New Roman" w:hAnsi="Times New Roman" w:cs="Times New Roman"/>
                      <w:kern w:val="16"/>
                      <w:position w:val="10"/>
                      <w:sz w:val="22"/>
                      <w:szCs w:val="22"/>
                    </w:rPr>
                    <w:t xml:space="preserve">Por el </w:t>
                  </w:r>
                  <w:r w:rsidRPr="002A50CD">
                    <w:rPr>
                      <w:rFonts w:ascii="Times New Roman" w:hAnsi="Times New Roman" w:cs="Times New Roman"/>
                      <w:b/>
                      <w:kern w:val="16"/>
                      <w:position w:val="10"/>
                      <w:sz w:val="22"/>
                      <w:szCs w:val="22"/>
                    </w:rPr>
                    <w:t>alquiler</w:t>
                  </w:r>
                  <w:r w:rsidRPr="002A50CD">
                    <w:rPr>
                      <w:rFonts w:ascii="Times New Roman" w:hAnsi="Times New Roman" w:cs="Times New Roman"/>
                      <w:sz w:val="22"/>
                      <w:szCs w:val="22"/>
                    </w:rPr>
                    <w:t xml:space="preserve"> </w:t>
                  </w:r>
                  <w:r w:rsidRPr="002A50CD">
                    <w:rPr>
                      <w:rFonts w:ascii="Times New Roman" w:hAnsi="Times New Roman" w:cs="Times New Roman"/>
                      <w:kern w:val="16"/>
                      <w:position w:val="10"/>
                      <w:sz w:val="22"/>
                      <w:szCs w:val="22"/>
                    </w:rPr>
                    <w:t>mensual del inmueble cuyos datos se consignan en el ANEXO E, la suma</w:t>
                  </w:r>
                  <w:r>
                    <w:rPr>
                      <w:rFonts w:ascii="Times New Roman" w:hAnsi="Times New Roman" w:cs="Times New Roman"/>
                      <w:kern w:val="16"/>
                      <w:position w:val="10"/>
                      <w:sz w:val="22"/>
                      <w:szCs w:val="22"/>
                    </w:rPr>
                    <w:t xml:space="preserve"> inicial</w:t>
                  </w:r>
                  <w:r w:rsidRPr="002A50CD">
                    <w:rPr>
                      <w:rFonts w:ascii="Times New Roman" w:hAnsi="Times New Roman" w:cs="Times New Roman"/>
                      <w:kern w:val="16"/>
                      <w:position w:val="10"/>
                      <w:sz w:val="22"/>
                      <w:szCs w:val="22"/>
                    </w:rPr>
                    <w:t xml:space="preserve"> de Pesos.......................................................................................($.......................................</w:t>
                  </w:r>
                  <w:r>
                    <w:rPr>
                      <w:rFonts w:ascii="Times New Roman" w:hAnsi="Times New Roman" w:cs="Times New Roman"/>
                      <w:kern w:val="16"/>
                      <w:position w:val="10"/>
                      <w:sz w:val="22"/>
                      <w:szCs w:val="22"/>
                    </w:rPr>
                    <w:t>..) lo que hace un total por</w:t>
                  </w:r>
                  <w:r w:rsidRPr="002A50CD">
                    <w:rPr>
                      <w:rFonts w:ascii="Times New Roman" w:hAnsi="Times New Roman" w:cs="Times New Roman"/>
                      <w:kern w:val="16"/>
                      <w:position w:val="10"/>
                      <w:sz w:val="22"/>
                      <w:szCs w:val="22"/>
                    </w:rPr>
                    <w:t xml:space="preserve"> treinta y seis meses</w:t>
                  </w:r>
                  <w:r>
                    <w:rPr>
                      <w:rFonts w:ascii="Times New Roman" w:hAnsi="Times New Roman" w:cs="Times New Roman"/>
                      <w:kern w:val="16"/>
                      <w:position w:val="10"/>
                      <w:sz w:val="22"/>
                      <w:szCs w:val="22"/>
                    </w:rPr>
                    <w:t xml:space="preserve"> de PESOS ……………………………</w:t>
                  </w:r>
                  <w:r w:rsidRPr="002A50CD">
                    <w:rPr>
                      <w:rFonts w:ascii="Times New Roman" w:hAnsi="Times New Roman" w:cs="Times New Roman"/>
                      <w:kern w:val="16"/>
                      <w:position w:val="10"/>
                      <w:sz w:val="22"/>
                      <w:szCs w:val="22"/>
                    </w:rPr>
                    <w:t>………….($.............................)</w:t>
                  </w:r>
                </w:p>
                <w:p w:rsidR="00F95ECD" w:rsidRPr="00BC6DF7" w:rsidRDefault="00F95ECD" w:rsidP="00732751">
                  <w:pPr>
                    <w:widowControl/>
                    <w:autoSpaceDE/>
                    <w:autoSpaceDN w:val="0"/>
                    <w:snapToGrid w:val="0"/>
                    <w:spacing w:before="240" w:after="240" w:line="360" w:lineRule="auto"/>
                    <w:ind w:left="137" w:right="567"/>
                    <w:jc w:val="both"/>
                    <w:rPr>
                      <w:rFonts w:ascii="Times New Roman" w:hAnsi="Times New Roman" w:cs="Times New Roman"/>
                      <w:kern w:val="16"/>
                      <w:position w:val="10"/>
                      <w:sz w:val="22"/>
                      <w:szCs w:val="22"/>
                    </w:rPr>
                  </w:pPr>
                  <w:r>
                    <w:rPr>
                      <w:rFonts w:ascii="Times New Roman" w:hAnsi="Times New Roman" w:cs="Times New Roman"/>
                      <w:kern w:val="16"/>
                      <w:position w:val="10"/>
                      <w:sz w:val="22"/>
                      <w:szCs w:val="22"/>
                    </w:rPr>
                    <w:t>( completar en caso de corresponder según art. 19 del Pliego) SE CONSTITUYE GARANTÍA DE OFERTA EN………………………..……………………………………….POR LA SUMA DE PESOS……………………………………………………………………………………………………</w:t>
                  </w:r>
                </w:p>
              </w:tc>
            </w:tr>
          </w:tbl>
          <w:p w:rsidR="00F95ECD" w:rsidRPr="002A50CD" w:rsidRDefault="00F95ECD" w:rsidP="00732751">
            <w:pPr>
              <w:snapToGrid w:val="0"/>
              <w:ind w:left="132" w:right="151" w:firstLine="10"/>
              <w:jc w:val="both"/>
              <w:rPr>
                <w:rFonts w:ascii="Times New Roman" w:hAnsi="Times New Roman" w:cs="Times New Roman"/>
                <w:i/>
                <w:sz w:val="20"/>
                <w:szCs w:val="20"/>
              </w:rPr>
            </w:pPr>
            <w:r w:rsidRPr="002A50CD">
              <w:rPr>
                <w:rFonts w:ascii="Times New Roman" w:hAnsi="Times New Roman" w:cs="Times New Roman"/>
                <w:i/>
                <w:sz w:val="20"/>
                <w:szCs w:val="20"/>
              </w:rPr>
              <w:t xml:space="preserve"> </w:t>
            </w:r>
          </w:p>
        </w:tc>
      </w:tr>
      <w:tr w:rsidR="00F95ECD" w:rsidRPr="002A50CD" w:rsidTr="00732751">
        <w:trPr>
          <w:trHeight w:val="197"/>
          <w:jc w:val="center"/>
        </w:trPr>
        <w:tc>
          <w:tcPr>
            <w:tcW w:w="9310" w:type="dxa"/>
            <w:gridSpan w:val="7"/>
            <w:tcBorders>
              <w:left w:val="single" w:sz="4" w:space="0" w:color="auto"/>
              <w:bottom w:val="single" w:sz="8" w:space="0" w:color="000000"/>
            </w:tcBorders>
            <w:shd w:val="clear" w:color="auto" w:fill="auto"/>
            <w:vAlign w:val="bottom"/>
          </w:tcPr>
          <w:p w:rsidR="00F95ECD" w:rsidRPr="002A50CD" w:rsidRDefault="00F95ECD" w:rsidP="00732751">
            <w:pPr>
              <w:snapToGrid w:val="0"/>
              <w:ind w:right="151"/>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8" w:space="0" w:color="000000"/>
              <w:right w:val="single" w:sz="4" w:space="0" w:color="auto"/>
            </w:tcBorders>
            <w:shd w:val="clear" w:color="auto" w:fill="auto"/>
            <w:vAlign w:val="bottom"/>
          </w:tcPr>
          <w:p w:rsidR="00F95ECD" w:rsidRPr="002A50CD" w:rsidRDefault="00F95ECD" w:rsidP="00732751">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640"/>
          <w:jc w:val="center"/>
        </w:trPr>
        <w:tc>
          <w:tcPr>
            <w:tcW w:w="9346" w:type="dxa"/>
            <w:gridSpan w:val="8"/>
            <w:tcBorders>
              <w:left w:val="single" w:sz="4" w:space="0" w:color="auto"/>
              <w:right w:val="single" w:sz="4" w:space="0" w:color="auto"/>
            </w:tcBorders>
            <w:shd w:val="clear" w:color="auto" w:fill="auto"/>
            <w:vAlign w:val="bottom"/>
          </w:tcPr>
          <w:p w:rsidR="00F95ECD" w:rsidRPr="002A50CD" w:rsidRDefault="00F95ECD" w:rsidP="00732751">
            <w:pPr>
              <w:snapToGrid w:val="0"/>
              <w:ind w:left="132" w:right="151"/>
              <w:jc w:val="both"/>
              <w:rPr>
                <w:rFonts w:ascii="Times New Roman" w:hAnsi="Times New Roman" w:cs="Times New Roman"/>
                <w:sz w:val="20"/>
                <w:szCs w:val="20"/>
              </w:rPr>
            </w:pPr>
            <w:r w:rsidRPr="002A50CD">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F95ECD" w:rsidRPr="002A50CD" w:rsidTr="00732751">
        <w:trPr>
          <w:trHeight w:val="271"/>
          <w:jc w:val="center"/>
        </w:trPr>
        <w:tc>
          <w:tcPr>
            <w:tcW w:w="9310" w:type="dxa"/>
            <w:gridSpan w:val="7"/>
            <w:tcBorders>
              <w:left w:val="single" w:sz="4" w:space="0" w:color="auto"/>
            </w:tcBorders>
            <w:shd w:val="clear" w:color="auto" w:fill="auto"/>
            <w:vAlign w:val="bottom"/>
          </w:tcPr>
          <w:p w:rsidR="00F95ECD" w:rsidRPr="002A50CD" w:rsidRDefault="00F95ECD" w:rsidP="00732751">
            <w:pPr>
              <w:snapToGrid w:val="0"/>
              <w:ind w:right="151"/>
              <w:rPr>
                <w:rFonts w:ascii="Times New Roman" w:hAnsi="Times New Roman" w:cs="Times New Roman"/>
                <w:sz w:val="20"/>
                <w:szCs w:val="20"/>
              </w:rPr>
            </w:pPr>
          </w:p>
          <w:p w:rsidR="00F95ECD" w:rsidRPr="002A50CD" w:rsidRDefault="00F95ECD" w:rsidP="00732751">
            <w:pPr>
              <w:snapToGrid w:val="0"/>
              <w:ind w:right="151"/>
              <w:rPr>
                <w:rFonts w:ascii="Times New Roman" w:hAnsi="Times New Roman" w:cs="Times New Roman"/>
                <w:sz w:val="20"/>
                <w:szCs w:val="20"/>
              </w:rPr>
            </w:pPr>
          </w:p>
          <w:p w:rsidR="00F95ECD" w:rsidRPr="002A50CD" w:rsidRDefault="00F95ECD" w:rsidP="00732751">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F95ECD" w:rsidRPr="002A50CD" w:rsidRDefault="00F95ECD" w:rsidP="00732751">
            <w:pPr>
              <w:snapToGrid w:val="0"/>
              <w:ind w:right="142"/>
              <w:rPr>
                <w:rFonts w:ascii="Times New Roman" w:hAnsi="Times New Roman" w:cs="Times New Roman"/>
                <w:sz w:val="20"/>
                <w:szCs w:val="20"/>
              </w:rPr>
            </w:pPr>
            <w:r w:rsidRPr="002A50CD">
              <w:rPr>
                <w:rFonts w:ascii="Times New Roman" w:hAnsi="Times New Roman" w:cs="Times New Roman"/>
                <w:sz w:val="20"/>
                <w:szCs w:val="20"/>
              </w:rPr>
              <w:t> </w:t>
            </w:r>
          </w:p>
        </w:tc>
      </w:tr>
      <w:tr w:rsidR="00F95ECD" w:rsidRPr="002A50CD" w:rsidTr="00732751">
        <w:trPr>
          <w:trHeight w:val="271"/>
          <w:jc w:val="center"/>
        </w:trPr>
        <w:tc>
          <w:tcPr>
            <w:tcW w:w="9346" w:type="dxa"/>
            <w:gridSpan w:val="8"/>
            <w:tcBorders>
              <w:left w:val="single" w:sz="4" w:space="0" w:color="auto"/>
              <w:right w:val="single" w:sz="4" w:space="0" w:color="auto"/>
            </w:tcBorders>
            <w:shd w:val="clear" w:color="auto" w:fill="auto"/>
            <w:vAlign w:val="bottom"/>
          </w:tcPr>
          <w:p w:rsidR="00F95ECD" w:rsidRPr="002A50CD" w:rsidRDefault="00F95ECD" w:rsidP="00732751">
            <w:pPr>
              <w:ind w:right="151"/>
              <w:rPr>
                <w:rFonts w:ascii="Times New Roman" w:hAnsi="Times New Roman" w:cs="Times New Roman"/>
                <w:sz w:val="20"/>
                <w:szCs w:val="20"/>
              </w:rPr>
            </w:pPr>
            <w:r w:rsidRPr="002A50CD">
              <w:rPr>
                <w:rFonts w:ascii="Times New Roman" w:eastAsia="Arial" w:hAnsi="Times New Roman" w:cs="Times New Roman"/>
                <w:sz w:val="20"/>
                <w:szCs w:val="20"/>
              </w:rPr>
              <w:t xml:space="preserve"> </w:t>
            </w:r>
            <w:r w:rsidRPr="002A50CD">
              <w:rPr>
                <w:rFonts w:ascii="Times New Roman" w:hAnsi="Times New Roman" w:cs="Times New Roman"/>
                <w:sz w:val="20"/>
                <w:szCs w:val="20"/>
              </w:rPr>
              <w:t>-----------------------------------------------------------------------------------------------------------------------------------------</w:t>
            </w:r>
          </w:p>
          <w:p w:rsidR="00F95ECD" w:rsidRPr="002A50CD" w:rsidRDefault="00F95ECD" w:rsidP="00732751">
            <w:pPr>
              <w:ind w:right="151"/>
              <w:jc w:val="center"/>
              <w:rPr>
                <w:rFonts w:ascii="Times New Roman" w:hAnsi="Times New Roman" w:cs="Times New Roman"/>
                <w:sz w:val="20"/>
                <w:szCs w:val="20"/>
              </w:rPr>
            </w:pPr>
            <w:r w:rsidRPr="002A50CD">
              <w:rPr>
                <w:rFonts w:ascii="Times New Roman" w:hAnsi="Times New Roman" w:cs="Times New Roman"/>
                <w:sz w:val="20"/>
                <w:szCs w:val="20"/>
              </w:rPr>
              <w:t>Firma y aclaración del/los oferente/s</w:t>
            </w:r>
          </w:p>
        </w:tc>
      </w:tr>
      <w:tr w:rsidR="00F95ECD" w:rsidRPr="002A50CD" w:rsidTr="00732751">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F95ECD" w:rsidRPr="002A50CD" w:rsidRDefault="00F95ECD" w:rsidP="00732751">
            <w:pPr>
              <w:rPr>
                <w:rFonts w:ascii="Times New Roman" w:hAnsi="Times New Roman" w:cs="Times New Roman"/>
                <w:sz w:val="20"/>
                <w:szCs w:val="20"/>
              </w:rPr>
            </w:pPr>
            <w:r w:rsidRPr="002A50CD">
              <w:rPr>
                <w:rFonts w:ascii="Times New Roman" w:eastAsia="Arial" w:hAnsi="Times New Roman" w:cs="Times New Roman"/>
                <w:sz w:val="20"/>
                <w:szCs w:val="20"/>
              </w:rPr>
              <w:t xml:space="preserve"> </w:t>
            </w:r>
            <w:r w:rsidRPr="002A50CD">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F95ECD" w:rsidRPr="002A50CD" w:rsidRDefault="00F95ECD" w:rsidP="00732751">
            <w:pPr>
              <w:snapToGrid w:val="0"/>
              <w:rPr>
                <w:rFonts w:ascii="Times New Roman" w:hAnsi="Times New Roman" w:cs="Times New Roman"/>
                <w:sz w:val="20"/>
                <w:szCs w:val="20"/>
              </w:rPr>
            </w:pPr>
          </w:p>
        </w:tc>
      </w:tr>
    </w:tbl>
    <w:p w:rsidR="00F95ECD" w:rsidRPr="002A50CD" w:rsidRDefault="00F95ECD" w:rsidP="006C12C1">
      <w:pPr>
        <w:pStyle w:val="Epgrafe1"/>
        <w:rPr>
          <w:rFonts w:ascii="Times New Roman" w:hAnsi="Times New Roman" w:cs="Times New Roman"/>
        </w:rPr>
      </w:pPr>
    </w:p>
    <w:sectPr w:rsidR="00F95ECD" w:rsidRPr="002A50CD"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9E0" w:rsidRDefault="001D29E0">
      <w:r>
        <w:separator/>
      </w:r>
    </w:p>
  </w:endnote>
  <w:endnote w:type="continuationSeparator" w:id="0">
    <w:p w:rsidR="001D29E0" w:rsidRDefault="001D29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751" w:rsidRDefault="00732751">
    <w:pPr>
      <w:pStyle w:val="Piedepgina"/>
      <w:jc w:val="center"/>
      <w:rPr>
        <w:b/>
        <w:bCs/>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751" w:rsidRDefault="00732751"/>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751" w:rsidRDefault="00732751">
    <w:pPr>
      <w:pStyle w:val="Piedepgina"/>
      <w:jc w:val="center"/>
      <w:rPr>
        <w:b/>
        <w:bCs/>
        <w:sz w:val="20"/>
        <w:szCs w:val="20"/>
      </w:rPr>
    </w:pPr>
  </w:p>
  <w:p w:rsidR="00732751" w:rsidRDefault="00732751">
    <w:pPr>
      <w:pStyle w:val="Piedepgina"/>
      <w:jc w:val="center"/>
      <w:rPr>
        <w:b/>
        <w:bCs/>
        <w:sz w:val="20"/>
        <w:szCs w:val="20"/>
      </w:rPr>
    </w:pPr>
  </w:p>
  <w:p w:rsidR="00732751" w:rsidRDefault="00732751">
    <w:pPr>
      <w:pStyle w:val="Piedepgina"/>
      <w:jc w:val="center"/>
      <w:rPr>
        <w:b/>
        <w:bCs/>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751" w:rsidRDefault="0073275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9E0" w:rsidRDefault="001D29E0">
      <w:r>
        <w:separator/>
      </w:r>
    </w:p>
  </w:footnote>
  <w:footnote w:type="continuationSeparator" w:id="0">
    <w:p w:rsidR="001D29E0" w:rsidRDefault="001D29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751" w:rsidRDefault="00732751">
    <w:pPr>
      <w:jc w:val="right"/>
      <w:rPr>
        <w:b/>
        <w:bCs/>
        <w:sz w:val="20"/>
        <w:szCs w:val="20"/>
      </w:rPr>
    </w:pPr>
  </w:p>
  <w:p w:rsidR="00732751" w:rsidRDefault="00732751">
    <w:pPr>
      <w:pStyle w:val="Encabezado"/>
      <w:ind w:right="-1035"/>
      <w:jc w:val="right"/>
      <w:rPr>
        <w:sz w:val="18"/>
        <w:szCs w:val="18"/>
      </w:rPr>
    </w:pPr>
    <w:r>
      <w:rPr>
        <w:rFonts w:eastAsia="Arial"/>
        <w:sz w:val="18"/>
        <w:szCs w:val="18"/>
      </w:rPr>
      <w:t xml:space="preserve"> </w:t>
    </w:r>
  </w:p>
  <w:p w:rsidR="00732751" w:rsidRDefault="00732751">
    <w:pPr>
      <w:pStyle w:val="Encabezado"/>
      <w:ind w:right="-1035"/>
      <w:jc w:val="right"/>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751" w:rsidRDefault="00732751"/>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751" w:rsidRPr="00237328" w:rsidRDefault="00732751" w:rsidP="00237328">
    <w:pPr>
      <w:pStyle w:val="Encabezad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751" w:rsidRDefault="0073275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stylePaneFormatFilter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99330"/>
  </w:hdrShapeDefaults>
  <w:footnotePr>
    <w:footnote w:id="-1"/>
    <w:footnote w:id="0"/>
  </w:footnotePr>
  <w:endnotePr>
    <w:endnote w:id="-1"/>
    <w:endnote w:id="0"/>
  </w:endnotePr>
  <w:compat/>
  <w:rsids>
    <w:rsidRoot w:val="00E829E8"/>
    <w:rsid w:val="00012B64"/>
    <w:rsid w:val="0002053E"/>
    <w:rsid w:val="00021493"/>
    <w:rsid w:val="00031806"/>
    <w:rsid w:val="0006264E"/>
    <w:rsid w:val="000650E5"/>
    <w:rsid w:val="000B546D"/>
    <w:rsid w:val="000B5867"/>
    <w:rsid w:val="000B6366"/>
    <w:rsid w:val="000D10E8"/>
    <w:rsid w:val="000D490D"/>
    <w:rsid w:val="001104E7"/>
    <w:rsid w:val="00143A20"/>
    <w:rsid w:val="00143A6A"/>
    <w:rsid w:val="00173597"/>
    <w:rsid w:val="00180B6A"/>
    <w:rsid w:val="00181BF6"/>
    <w:rsid w:val="001823AE"/>
    <w:rsid w:val="00194ACC"/>
    <w:rsid w:val="00195912"/>
    <w:rsid w:val="001C2E38"/>
    <w:rsid w:val="001D29E0"/>
    <w:rsid w:val="00200BDD"/>
    <w:rsid w:val="00202479"/>
    <w:rsid w:val="00224B25"/>
    <w:rsid w:val="00227E88"/>
    <w:rsid w:val="00237328"/>
    <w:rsid w:val="00270CAE"/>
    <w:rsid w:val="002714A7"/>
    <w:rsid w:val="00286827"/>
    <w:rsid w:val="00287E39"/>
    <w:rsid w:val="002A1545"/>
    <w:rsid w:val="002A50CD"/>
    <w:rsid w:val="002B1C0B"/>
    <w:rsid w:val="002C7904"/>
    <w:rsid w:val="00313E57"/>
    <w:rsid w:val="003172E7"/>
    <w:rsid w:val="00347D14"/>
    <w:rsid w:val="00360E4A"/>
    <w:rsid w:val="00362CB2"/>
    <w:rsid w:val="00366859"/>
    <w:rsid w:val="003679BE"/>
    <w:rsid w:val="00375C12"/>
    <w:rsid w:val="00382D72"/>
    <w:rsid w:val="00393F1D"/>
    <w:rsid w:val="003C2D02"/>
    <w:rsid w:val="00415184"/>
    <w:rsid w:val="0043339A"/>
    <w:rsid w:val="00455D82"/>
    <w:rsid w:val="00457E0E"/>
    <w:rsid w:val="004650FD"/>
    <w:rsid w:val="00476387"/>
    <w:rsid w:val="004764F4"/>
    <w:rsid w:val="004843C4"/>
    <w:rsid w:val="00493E1F"/>
    <w:rsid w:val="004A2B21"/>
    <w:rsid w:val="004C4F01"/>
    <w:rsid w:val="004C5F7E"/>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62B1"/>
    <w:rsid w:val="005F76AC"/>
    <w:rsid w:val="00604193"/>
    <w:rsid w:val="0061628E"/>
    <w:rsid w:val="006342C4"/>
    <w:rsid w:val="00643065"/>
    <w:rsid w:val="00653815"/>
    <w:rsid w:val="00661C4B"/>
    <w:rsid w:val="00665083"/>
    <w:rsid w:val="00684B02"/>
    <w:rsid w:val="0069271B"/>
    <w:rsid w:val="00693755"/>
    <w:rsid w:val="006A00B0"/>
    <w:rsid w:val="006A4A53"/>
    <w:rsid w:val="006C0D7C"/>
    <w:rsid w:val="006C12C1"/>
    <w:rsid w:val="006D0EB0"/>
    <w:rsid w:val="006E5578"/>
    <w:rsid w:val="006F1551"/>
    <w:rsid w:val="006F3FA5"/>
    <w:rsid w:val="007266A6"/>
    <w:rsid w:val="00732751"/>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4971"/>
    <w:rsid w:val="00835829"/>
    <w:rsid w:val="0084022E"/>
    <w:rsid w:val="00846F63"/>
    <w:rsid w:val="0085506A"/>
    <w:rsid w:val="00862414"/>
    <w:rsid w:val="008709D9"/>
    <w:rsid w:val="00897AC4"/>
    <w:rsid w:val="008A16D9"/>
    <w:rsid w:val="008C0E94"/>
    <w:rsid w:val="008C2604"/>
    <w:rsid w:val="008E0201"/>
    <w:rsid w:val="008E1098"/>
    <w:rsid w:val="008E76A3"/>
    <w:rsid w:val="008F527B"/>
    <w:rsid w:val="008F6900"/>
    <w:rsid w:val="00923AE7"/>
    <w:rsid w:val="00926E29"/>
    <w:rsid w:val="00927501"/>
    <w:rsid w:val="00945693"/>
    <w:rsid w:val="00950079"/>
    <w:rsid w:val="009633C3"/>
    <w:rsid w:val="009738B2"/>
    <w:rsid w:val="00977DF0"/>
    <w:rsid w:val="009823C1"/>
    <w:rsid w:val="00986975"/>
    <w:rsid w:val="009A2F21"/>
    <w:rsid w:val="009A6836"/>
    <w:rsid w:val="009A71BE"/>
    <w:rsid w:val="009C556D"/>
    <w:rsid w:val="009F40E9"/>
    <w:rsid w:val="009F7EBA"/>
    <w:rsid w:val="00A00C41"/>
    <w:rsid w:val="00A13460"/>
    <w:rsid w:val="00A4145E"/>
    <w:rsid w:val="00AA02A0"/>
    <w:rsid w:val="00AA0540"/>
    <w:rsid w:val="00AF3ECD"/>
    <w:rsid w:val="00AF4C25"/>
    <w:rsid w:val="00AF7C0B"/>
    <w:rsid w:val="00B04DCB"/>
    <w:rsid w:val="00B113C8"/>
    <w:rsid w:val="00B27F39"/>
    <w:rsid w:val="00B41B49"/>
    <w:rsid w:val="00B678C8"/>
    <w:rsid w:val="00B72782"/>
    <w:rsid w:val="00B9358F"/>
    <w:rsid w:val="00B9529C"/>
    <w:rsid w:val="00BA5C15"/>
    <w:rsid w:val="00BB0109"/>
    <w:rsid w:val="00BB2B4C"/>
    <w:rsid w:val="00BC6DF7"/>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715F7"/>
    <w:rsid w:val="00C87C8D"/>
    <w:rsid w:val="00CA1DAD"/>
    <w:rsid w:val="00CD10CC"/>
    <w:rsid w:val="00CD47D2"/>
    <w:rsid w:val="00D072BE"/>
    <w:rsid w:val="00D2112A"/>
    <w:rsid w:val="00D224E3"/>
    <w:rsid w:val="00D52AD2"/>
    <w:rsid w:val="00D64155"/>
    <w:rsid w:val="00D73214"/>
    <w:rsid w:val="00D85577"/>
    <w:rsid w:val="00DA7EF2"/>
    <w:rsid w:val="00DB2F4E"/>
    <w:rsid w:val="00DB5644"/>
    <w:rsid w:val="00DC486B"/>
    <w:rsid w:val="00DE22A0"/>
    <w:rsid w:val="00DE32A6"/>
    <w:rsid w:val="00E03D59"/>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7458A"/>
    <w:rsid w:val="00F92314"/>
    <w:rsid w:val="00F92623"/>
    <w:rsid w:val="00F95ECD"/>
    <w:rsid w:val="00F96C50"/>
    <w:rsid w:val="00FA5D8D"/>
    <w:rsid w:val="00FB1A98"/>
    <w:rsid w:val="00FB3A91"/>
    <w:rsid w:val="00FB737D"/>
    <w:rsid w:val="00FC2FBD"/>
    <w:rsid w:val="00FE0E40"/>
    <w:rsid w:val="00FF4E1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2B1"/>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rsid w:val="005F62B1"/>
    <w:pPr>
      <w:outlineLvl w:val="0"/>
    </w:pPr>
  </w:style>
  <w:style w:type="paragraph" w:styleId="Ttulo2">
    <w:name w:val="heading 2"/>
    <w:basedOn w:val="Normal"/>
    <w:next w:val="Normal"/>
    <w:qFormat/>
    <w:rsid w:val="005F62B1"/>
    <w:pPr>
      <w:outlineLvl w:val="1"/>
    </w:pPr>
  </w:style>
  <w:style w:type="paragraph" w:styleId="Ttulo3">
    <w:name w:val="heading 3"/>
    <w:basedOn w:val="Normal"/>
    <w:next w:val="Normal"/>
    <w:qFormat/>
    <w:rsid w:val="005F62B1"/>
    <w:pPr>
      <w:outlineLvl w:val="2"/>
    </w:pPr>
  </w:style>
  <w:style w:type="paragraph" w:styleId="Ttulo4">
    <w:name w:val="heading 4"/>
    <w:basedOn w:val="Normal"/>
    <w:next w:val="Normal"/>
    <w:qFormat/>
    <w:rsid w:val="005F62B1"/>
    <w:pPr>
      <w:outlineLvl w:val="3"/>
    </w:pPr>
  </w:style>
  <w:style w:type="paragraph" w:styleId="Ttulo5">
    <w:name w:val="heading 5"/>
    <w:basedOn w:val="Normal"/>
    <w:next w:val="Normal"/>
    <w:qFormat/>
    <w:rsid w:val="005F62B1"/>
    <w:pPr>
      <w:outlineLvl w:val="4"/>
    </w:pPr>
  </w:style>
  <w:style w:type="paragraph" w:styleId="Ttulo6">
    <w:name w:val="heading 6"/>
    <w:basedOn w:val="Normal"/>
    <w:next w:val="Normal"/>
    <w:qFormat/>
    <w:rsid w:val="005F62B1"/>
    <w:pPr>
      <w:outlineLvl w:val="5"/>
    </w:pPr>
  </w:style>
  <w:style w:type="paragraph" w:styleId="Ttulo7">
    <w:name w:val="heading 7"/>
    <w:basedOn w:val="Normal"/>
    <w:next w:val="Normal"/>
    <w:qFormat/>
    <w:rsid w:val="005F62B1"/>
    <w:pPr>
      <w:keepNext/>
      <w:widowControl/>
      <w:outlineLvl w:val="6"/>
    </w:pPr>
    <w:rPr>
      <w:b/>
      <w:bCs/>
      <w:sz w:val="20"/>
      <w:szCs w:val="20"/>
      <w:lang w:val="es-ES"/>
    </w:rPr>
  </w:style>
  <w:style w:type="paragraph" w:styleId="Ttulo8">
    <w:name w:val="heading 8"/>
    <w:basedOn w:val="Normal"/>
    <w:next w:val="Normal"/>
    <w:qFormat/>
    <w:rsid w:val="005F62B1"/>
    <w:pPr>
      <w:widowControl/>
      <w:tabs>
        <w:tab w:val="left" w:pos="2835"/>
      </w:tabs>
      <w:spacing w:before="120" w:after="60"/>
      <w:jc w:val="both"/>
      <w:outlineLvl w:val="7"/>
    </w:pPr>
    <w:rPr>
      <w:sz w:val="20"/>
      <w:szCs w:val="20"/>
    </w:rPr>
  </w:style>
  <w:style w:type="paragraph" w:styleId="Ttulo9">
    <w:name w:val="heading 9"/>
    <w:basedOn w:val="Normal"/>
    <w:next w:val="Normal"/>
    <w:qFormat/>
    <w:rsid w:val="005F62B1"/>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5F62B1"/>
    <w:rPr>
      <w:rFonts w:ascii="Times New Roman" w:hAnsi="Times New Roman" w:cs="Times New Roman"/>
    </w:rPr>
  </w:style>
  <w:style w:type="character" w:customStyle="1" w:styleId="WW8Num3z0">
    <w:name w:val="WW8Num3z0"/>
    <w:rsid w:val="005F62B1"/>
    <w:rPr>
      <w:rFonts w:ascii="Symbol" w:hAnsi="Symbol" w:cs="Symbol"/>
    </w:rPr>
  </w:style>
  <w:style w:type="character" w:customStyle="1" w:styleId="WW8Num4z0">
    <w:name w:val="WW8Num4z0"/>
    <w:rsid w:val="005F62B1"/>
    <w:rPr>
      <w:rFonts w:ascii="Arial" w:hAnsi="Arial" w:cs="Arial"/>
      <w:b/>
      <w:bCs/>
      <w:sz w:val="24"/>
      <w:szCs w:val="24"/>
    </w:rPr>
  </w:style>
  <w:style w:type="character" w:customStyle="1" w:styleId="WW8Num5z0">
    <w:name w:val="WW8Num5z0"/>
    <w:rsid w:val="005F62B1"/>
    <w:rPr>
      <w:rFonts w:ascii="Symbol" w:hAnsi="Symbol" w:cs="Symbol"/>
    </w:rPr>
  </w:style>
  <w:style w:type="character" w:customStyle="1" w:styleId="Absatz-Standardschriftart">
    <w:name w:val="Absatz-Standardschriftart"/>
    <w:rsid w:val="005F62B1"/>
  </w:style>
  <w:style w:type="character" w:customStyle="1" w:styleId="WW-Absatz-Standardschriftart">
    <w:name w:val="WW-Absatz-Standardschriftart"/>
    <w:rsid w:val="005F62B1"/>
  </w:style>
  <w:style w:type="character" w:customStyle="1" w:styleId="WW-Absatz-Standardschriftart1">
    <w:name w:val="WW-Absatz-Standardschriftart1"/>
    <w:rsid w:val="005F62B1"/>
  </w:style>
  <w:style w:type="character" w:customStyle="1" w:styleId="WW-Absatz-Standardschriftart11">
    <w:name w:val="WW-Absatz-Standardschriftart11"/>
    <w:rsid w:val="005F62B1"/>
  </w:style>
  <w:style w:type="character" w:customStyle="1" w:styleId="WW-Absatz-Standardschriftart111">
    <w:name w:val="WW-Absatz-Standardschriftart111"/>
    <w:rsid w:val="005F62B1"/>
  </w:style>
  <w:style w:type="character" w:customStyle="1" w:styleId="WW-Absatz-Standardschriftart1111">
    <w:name w:val="WW-Absatz-Standardschriftart1111"/>
    <w:rsid w:val="005F62B1"/>
  </w:style>
  <w:style w:type="character" w:customStyle="1" w:styleId="WW-Absatz-Standardschriftart11111">
    <w:name w:val="WW-Absatz-Standardschriftart11111"/>
    <w:rsid w:val="005F62B1"/>
  </w:style>
  <w:style w:type="character" w:customStyle="1" w:styleId="WW-Absatz-Standardschriftart111111">
    <w:name w:val="WW-Absatz-Standardschriftart111111"/>
    <w:rsid w:val="005F62B1"/>
  </w:style>
  <w:style w:type="character" w:customStyle="1" w:styleId="WW-Absatz-Standardschriftart1111111">
    <w:name w:val="WW-Absatz-Standardschriftart1111111"/>
    <w:rsid w:val="005F62B1"/>
  </w:style>
  <w:style w:type="character" w:customStyle="1" w:styleId="WW-Absatz-Standardschriftart11111111">
    <w:name w:val="WW-Absatz-Standardschriftart11111111"/>
    <w:rsid w:val="005F62B1"/>
  </w:style>
  <w:style w:type="character" w:customStyle="1" w:styleId="WW-Absatz-Standardschriftart111111111">
    <w:name w:val="WW-Absatz-Standardschriftart111111111"/>
    <w:rsid w:val="005F62B1"/>
  </w:style>
  <w:style w:type="character" w:customStyle="1" w:styleId="WW-Absatz-Standardschriftart1111111111">
    <w:name w:val="WW-Absatz-Standardschriftart1111111111"/>
    <w:rsid w:val="005F62B1"/>
  </w:style>
  <w:style w:type="character" w:customStyle="1" w:styleId="WW-Absatz-Standardschriftart11111111111">
    <w:name w:val="WW-Absatz-Standardschriftart11111111111"/>
    <w:rsid w:val="005F62B1"/>
  </w:style>
  <w:style w:type="character" w:customStyle="1" w:styleId="WW8Num4z1">
    <w:name w:val="WW8Num4z1"/>
    <w:rsid w:val="005F62B1"/>
    <w:rPr>
      <w:rFonts w:ascii="Arial" w:hAnsi="Arial" w:cs="Arial"/>
      <w:b/>
      <w:bCs/>
      <w:sz w:val="20"/>
      <w:szCs w:val="20"/>
    </w:rPr>
  </w:style>
  <w:style w:type="character" w:customStyle="1" w:styleId="WW8Num4z2">
    <w:name w:val="WW8Num4z2"/>
    <w:rsid w:val="005F62B1"/>
    <w:rPr>
      <w:rFonts w:ascii="Arial" w:hAnsi="Arial" w:cs="Arial"/>
      <w:sz w:val="20"/>
      <w:szCs w:val="20"/>
    </w:rPr>
  </w:style>
  <w:style w:type="character" w:customStyle="1" w:styleId="WW8Num4z3">
    <w:name w:val="WW8Num4z3"/>
    <w:rsid w:val="005F62B1"/>
    <w:rPr>
      <w:rFonts w:ascii="Symbol" w:hAnsi="Symbol" w:cs="Symbol"/>
    </w:rPr>
  </w:style>
  <w:style w:type="character" w:customStyle="1" w:styleId="WW8Num4z4">
    <w:name w:val="WW8Num4z4"/>
    <w:rsid w:val="005F62B1"/>
    <w:rPr>
      <w:rFonts w:ascii="Courier New" w:hAnsi="Courier New" w:cs="Courier New"/>
    </w:rPr>
  </w:style>
  <w:style w:type="character" w:customStyle="1" w:styleId="WW8Num6z0">
    <w:name w:val="WW8Num6z0"/>
    <w:rsid w:val="005F62B1"/>
    <w:rPr>
      <w:rFonts w:ascii="Arial" w:hAnsi="Arial" w:cs="Arial"/>
      <w:sz w:val="20"/>
      <w:szCs w:val="20"/>
    </w:rPr>
  </w:style>
  <w:style w:type="character" w:customStyle="1" w:styleId="WW-Absatz-Standardschriftart111111111111">
    <w:name w:val="WW-Absatz-Standardschriftart111111111111"/>
    <w:rsid w:val="005F62B1"/>
  </w:style>
  <w:style w:type="character" w:customStyle="1" w:styleId="WW-Absatz-Standardschriftart1111111111111">
    <w:name w:val="WW-Absatz-Standardschriftart1111111111111"/>
    <w:rsid w:val="005F62B1"/>
  </w:style>
  <w:style w:type="character" w:customStyle="1" w:styleId="WW-Absatz-Standardschriftart11111111111111">
    <w:name w:val="WW-Absatz-Standardschriftart11111111111111"/>
    <w:rsid w:val="005F62B1"/>
  </w:style>
  <w:style w:type="character" w:customStyle="1" w:styleId="WW-Absatz-Standardschriftart111111111111111">
    <w:name w:val="WW-Absatz-Standardschriftart111111111111111"/>
    <w:rsid w:val="005F62B1"/>
  </w:style>
  <w:style w:type="character" w:customStyle="1" w:styleId="WW-Absatz-Standardschriftart1111111111111111">
    <w:name w:val="WW-Absatz-Standardschriftart1111111111111111"/>
    <w:rsid w:val="005F62B1"/>
  </w:style>
  <w:style w:type="character" w:customStyle="1" w:styleId="WW-Absatz-Standardschriftart11111111111111111">
    <w:name w:val="WW-Absatz-Standardschriftart11111111111111111"/>
    <w:rsid w:val="005F62B1"/>
  </w:style>
  <w:style w:type="character" w:customStyle="1" w:styleId="WW-Absatz-Standardschriftart111111111111111111">
    <w:name w:val="WW-Absatz-Standardschriftart111111111111111111"/>
    <w:rsid w:val="005F62B1"/>
  </w:style>
  <w:style w:type="character" w:customStyle="1" w:styleId="WW-Absatz-Standardschriftart1111111111111111111">
    <w:name w:val="WW-Absatz-Standardschriftart1111111111111111111"/>
    <w:rsid w:val="005F62B1"/>
  </w:style>
  <w:style w:type="character" w:customStyle="1" w:styleId="WW-Absatz-Standardschriftart11111111111111111111">
    <w:name w:val="WW-Absatz-Standardschriftart11111111111111111111"/>
    <w:rsid w:val="005F62B1"/>
  </w:style>
  <w:style w:type="character" w:customStyle="1" w:styleId="WW-Absatz-Standardschriftart111111111111111111111">
    <w:name w:val="WW-Absatz-Standardschriftart111111111111111111111"/>
    <w:rsid w:val="005F62B1"/>
  </w:style>
  <w:style w:type="character" w:customStyle="1" w:styleId="WW-Absatz-Standardschriftart1111111111111111111111">
    <w:name w:val="WW-Absatz-Standardschriftart1111111111111111111111"/>
    <w:rsid w:val="005F62B1"/>
  </w:style>
  <w:style w:type="character" w:customStyle="1" w:styleId="WW-Absatz-Standardschriftart11111111111111111111111">
    <w:name w:val="WW-Absatz-Standardschriftart11111111111111111111111"/>
    <w:rsid w:val="005F62B1"/>
  </w:style>
  <w:style w:type="character" w:customStyle="1" w:styleId="WW8Num5z1">
    <w:name w:val="WW8Num5z1"/>
    <w:rsid w:val="005F62B1"/>
    <w:rPr>
      <w:rFonts w:ascii="Courier New" w:hAnsi="Courier New" w:cs="Courier New"/>
    </w:rPr>
  </w:style>
  <w:style w:type="character" w:customStyle="1" w:styleId="WW8Num5z2">
    <w:name w:val="WW8Num5z2"/>
    <w:rsid w:val="005F62B1"/>
    <w:rPr>
      <w:rFonts w:ascii="Wingdings" w:hAnsi="Wingdings" w:cs="Wingdings"/>
    </w:rPr>
  </w:style>
  <w:style w:type="character" w:customStyle="1" w:styleId="WW8Num5z3">
    <w:name w:val="WW8Num5z3"/>
    <w:rsid w:val="005F62B1"/>
    <w:rPr>
      <w:rFonts w:ascii="Symbol" w:hAnsi="Symbol" w:cs="Symbol"/>
    </w:rPr>
  </w:style>
  <w:style w:type="character" w:customStyle="1" w:styleId="WW8Num6z1">
    <w:name w:val="WW8Num6z1"/>
    <w:rsid w:val="005F62B1"/>
    <w:rPr>
      <w:rFonts w:ascii="Arial" w:hAnsi="Arial" w:cs="Arial"/>
      <w:b/>
      <w:bCs/>
      <w:sz w:val="20"/>
      <w:szCs w:val="20"/>
    </w:rPr>
  </w:style>
  <w:style w:type="character" w:customStyle="1" w:styleId="WW8Num6z2">
    <w:name w:val="WW8Num6z2"/>
    <w:rsid w:val="005F62B1"/>
    <w:rPr>
      <w:rFonts w:ascii="Wingdings" w:hAnsi="Wingdings" w:cs="Wingdings"/>
    </w:rPr>
  </w:style>
  <w:style w:type="character" w:customStyle="1" w:styleId="WW8Num6z3">
    <w:name w:val="WW8Num6z3"/>
    <w:rsid w:val="005F62B1"/>
    <w:rPr>
      <w:rFonts w:ascii="Symbol" w:hAnsi="Symbol" w:cs="Symbol"/>
    </w:rPr>
  </w:style>
  <w:style w:type="character" w:customStyle="1" w:styleId="WW8Num6z4">
    <w:name w:val="WW8Num6z4"/>
    <w:rsid w:val="005F62B1"/>
    <w:rPr>
      <w:rFonts w:ascii="Courier New" w:hAnsi="Courier New" w:cs="Courier New"/>
    </w:rPr>
  </w:style>
  <w:style w:type="character" w:customStyle="1" w:styleId="WW8Num7z0">
    <w:name w:val="WW8Num7z0"/>
    <w:rsid w:val="005F62B1"/>
    <w:rPr>
      <w:rFonts w:ascii="Symbol" w:eastAsia="Times New Roman" w:hAnsi="Symbol" w:cs="Arial"/>
    </w:rPr>
  </w:style>
  <w:style w:type="character" w:customStyle="1" w:styleId="WW8Num7z1">
    <w:name w:val="WW8Num7z1"/>
    <w:rsid w:val="005F62B1"/>
    <w:rPr>
      <w:rFonts w:ascii="Courier New" w:hAnsi="Courier New" w:cs="Courier New"/>
    </w:rPr>
  </w:style>
  <w:style w:type="character" w:customStyle="1" w:styleId="WW8Num7z2">
    <w:name w:val="WW8Num7z2"/>
    <w:rsid w:val="005F62B1"/>
    <w:rPr>
      <w:rFonts w:ascii="Wingdings" w:hAnsi="Wingdings" w:cs="Wingdings"/>
    </w:rPr>
  </w:style>
  <w:style w:type="character" w:customStyle="1" w:styleId="WW8Num7z3">
    <w:name w:val="WW8Num7z3"/>
    <w:rsid w:val="005F62B1"/>
    <w:rPr>
      <w:rFonts w:ascii="Symbol" w:hAnsi="Symbol" w:cs="Symbol"/>
    </w:rPr>
  </w:style>
  <w:style w:type="character" w:customStyle="1" w:styleId="WW8Num8z0">
    <w:name w:val="WW8Num8z0"/>
    <w:rsid w:val="005F62B1"/>
    <w:rPr>
      <w:rFonts w:ascii="Symbol" w:hAnsi="Symbol" w:cs="Symbol"/>
    </w:rPr>
  </w:style>
  <w:style w:type="character" w:customStyle="1" w:styleId="WW8Num9z0">
    <w:name w:val="WW8Num9z0"/>
    <w:rsid w:val="005F62B1"/>
    <w:rPr>
      <w:rFonts w:ascii="Symbol" w:hAnsi="Symbol" w:cs="Symbol"/>
      <w:color w:val="auto"/>
    </w:rPr>
  </w:style>
  <w:style w:type="character" w:customStyle="1" w:styleId="Fuentedeprrafopredeter1">
    <w:name w:val="Fuente de párrafo predeter.1"/>
    <w:rsid w:val="005F62B1"/>
  </w:style>
  <w:style w:type="character" w:customStyle="1" w:styleId="RTFNum21">
    <w:name w:val="RTF_Num 2 1"/>
    <w:rsid w:val="005F62B1"/>
    <w:rPr>
      <w:rFonts w:ascii="Times New Roman" w:hAnsi="Times New Roman" w:cs="Times New Roman"/>
      <w:lang w:val="es-ES_tradnl"/>
    </w:rPr>
  </w:style>
  <w:style w:type="character" w:customStyle="1" w:styleId="Internetlink">
    <w:name w:val="Internet link"/>
    <w:rsid w:val="005F62B1"/>
    <w:rPr>
      <w:color w:val="000080"/>
      <w:u w:val="single"/>
      <w:lang w:val="es-ES_tradnl"/>
    </w:rPr>
  </w:style>
  <w:style w:type="character" w:styleId="Nmerodepgina">
    <w:name w:val="page number"/>
    <w:basedOn w:val="Fuentedeprrafopredeter1"/>
    <w:rsid w:val="005F62B1"/>
  </w:style>
  <w:style w:type="character" w:customStyle="1" w:styleId="WW8Num4z6">
    <w:name w:val="WW8Num4z6"/>
    <w:rsid w:val="005F62B1"/>
    <w:rPr>
      <w:rFonts w:ascii="Wingdings" w:hAnsi="Wingdings" w:cs="Wingdings"/>
      <w:color w:val="000000"/>
    </w:rPr>
  </w:style>
  <w:style w:type="character" w:customStyle="1" w:styleId="WW8Num4z7">
    <w:name w:val="WW8Num4z7"/>
    <w:rsid w:val="005F62B1"/>
    <w:rPr>
      <w:rFonts w:ascii="Symbol" w:hAnsi="Symbol" w:cs="Symbol"/>
      <w:color w:val="000000"/>
      <w:sz w:val="20"/>
      <w:szCs w:val="20"/>
    </w:rPr>
  </w:style>
  <w:style w:type="character" w:styleId="Textoennegrita">
    <w:name w:val="Strong"/>
    <w:qFormat/>
    <w:rsid w:val="005F62B1"/>
    <w:rPr>
      <w:b/>
      <w:bCs/>
    </w:rPr>
  </w:style>
  <w:style w:type="character" w:styleId="Hipervnculo">
    <w:name w:val="Hyperlink"/>
    <w:rsid w:val="005F62B1"/>
    <w:rPr>
      <w:color w:val="000080"/>
      <w:u w:val="single"/>
    </w:rPr>
  </w:style>
  <w:style w:type="paragraph" w:customStyle="1" w:styleId="Encabezado1">
    <w:name w:val="Encabezado1"/>
    <w:basedOn w:val="Normal"/>
    <w:next w:val="Textoindependiente"/>
    <w:rsid w:val="005F62B1"/>
    <w:pPr>
      <w:keepNext/>
      <w:spacing w:before="240" w:after="120"/>
    </w:pPr>
    <w:rPr>
      <w:rFonts w:eastAsia="Microsoft YaHei" w:cs="Mangal"/>
      <w:sz w:val="28"/>
      <w:szCs w:val="28"/>
    </w:rPr>
  </w:style>
  <w:style w:type="paragraph" w:styleId="Textoindependiente">
    <w:name w:val="Body Text"/>
    <w:basedOn w:val="Normal"/>
    <w:rsid w:val="005F62B1"/>
    <w:pPr>
      <w:spacing w:after="120"/>
    </w:pPr>
  </w:style>
  <w:style w:type="paragraph" w:styleId="Lista">
    <w:name w:val="List"/>
    <w:basedOn w:val="Textoindependiente"/>
    <w:rsid w:val="005F62B1"/>
  </w:style>
  <w:style w:type="paragraph" w:styleId="Epgrafe">
    <w:name w:val="caption"/>
    <w:basedOn w:val="Normal"/>
    <w:qFormat/>
    <w:rsid w:val="005F62B1"/>
    <w:pPr>
      <w:widowControl/>
      <w:suppressLineNumbers/>
      <w:spacing w:before="120" w:after="120"/>
    </w:pPr>
    <w:rPr>
      <w:i/>
      <w:iCs/>
      <w:lang w:val="es-ES"/>
    </w:rPr>
  </w:style>
  <w:style w:type="paragraph" w:customStyle="1" w:styleId="ndice">
    <w:name w:val="Índice"/>
    <w:basedOn w:val="Normal"/>
    <w:rsid w:val="005F62B1"/>
    <w:pPr>
      <w:widowControl/>
      <w:suppressLineNumbers/>
    </w:pPr>
    <w:rPr>
      <w:lang w:val="es-ES"/>
    </w:rPr>
  </w:style>
  <w:style w:type="paragraph" w:customStyle="1" w:styleId="Heading">
    <w:name w:val="Heading"/>
    <w:basedOn w:val="Normal"/>
    <w:next w:val="Textoindependiente"/>
    <w:rsid w:val="005F62B1"/>
    <w:pPr>
      <w:keepNext/>
      <w:spacing w:before="240" w:after="120"/>
    </w:pPr>
    <w:rPr>
      <w:sz w:val="28"/>
      <w:szCs w:val="28"/>
    </w:rPr>
  </w:style>
  <w:style w:type="paragraph" w:customStyle="1" w:styleId="Epgrafe1">
    <w:name w:val="Epígrafe1"/>
    <w:basedOn w:val="Normal"/>
    <w:rsid w:val="005F62B1"/>
    <w:pPr>
      <w:spacing w:before="120" w:after="120"/>
    </w:pPr>
    <w:rPr>
      <w:i/>
      <w:iCs/>
    </w:rPr>
  </w:style>
  <w:style w:type="paragraph" w:customStyle="1" w:styleId="Index">
    <w:name w:val="Index"/>
    <w:basedOn w:val="Normal"/>
    <w:rsid w:val="005F62B1"/>
  </w:style>
  <w:style w:type="paragraph" w:styleId="Encabezado">
    <w:name w:val="header"/>
    <w:basedOn w:val="Normal"/>
    <w:link w:val="EncabezadoCar"/>
    <w:uiPriority w:val="99"/>
    <w:rsid w:val="005F62B1"/>
    <w:pPr>
      <w:tabs>
        <w:tab w:val="center" w:pos="4419"/>
        <w:tab w:val="right" w:pos="8838"/>
      </w:tabs>
    </w:pPr>
  </w:style>
  <w:style w:type="paragraph" w:styleId="Piedepgina">
    <w:name w:val="footer"/>
    <w:basedOn w:val="Normal"/>
    <w:rsid w:val="005F62B1"/>
    <w:pPr>
      <w:tabs>
        <w:tab w:val="center" w:pos="4419"/>
        <w:tab w:val="right" w:pos="8838"/>
      </w:tabs>
    </w:pPr>
  </w:style>
  <w:style w:type="paragraph" w:customStyle="1" w:styleId="font5">
    <w:name w:val="font5"/>
    <w:basedOn w:val="Normal"/>
    <w:rsid w:val="005F62B1"/>
    <w:pPr>
      <w:widowControl/>
      <w:spacing w:before="100" w:after="100"/>
    </w:pPr>
    <w:rPr>
      <w:b/>
      <w:bCs/>
      <w:lang w:val="es-ES"/>
    </w:rPr>
  </w:style>
  <w:style w:type="paragraph" w:customStyle="1" w:styleId="font6">
    <w:name w:val="font6"/>
    <w:basedOn w:val="Normal"/>
    <w:rsid w:val="005F62B1"/>
    <w:pPr>
      <w:widowControl/>
      <w:spacing w:before="100" w:after="100"/>
    </w:pPr>
    <w:rPr>
      <w:b/>
      <w:bCs/>
      <w:u w:val="single"/>
      <w:lang w:val="es-ES"/>
    </w:rPr>
  </w:style>
  <w:style w:type="paragraph" w:customStyle="1" w:styleId="xl23">
    <w:name w:val="xl23"/>
    <w:basedOn w:val="Normal"/>
    <w:rsid w:val="005F62B1"/>
    <w:pPr>
      <w:widowControl/>
      <w:spacing w:before="100" w:after="100"/>
    </w:pPr>
    <w:rPr>
      <w:b/>
      <w:bCs/>
      <w:lang w:val="es-ES"/>
    </w:rPr>
  </w:style>
  <w:style w:type="paragraph" w:customStyle="1" w:styleId="xl24">
    <w:name w:val="xl24"/>
    <w:basedOn w:val="Normal"/>
    <w:rsid w:val="005F62B1"/>
    <w:pPr>
      <w:widowControl/>
      <w:pBdr>
        <w:top w:val="single" w:sz="8" w:space="0" w:color="000000"/>
      </w:pBdr>
      <w:spacing w:before="100" w:after="100"/>
    </w:pPr>
    <w:rPr>
      <w:lang w:val="es-ES"/>
    </w:rPr>
  </w:style>
  <w:style w:type="paragraph" w:customStyle="1" w:styleId="xl25">
    <w:name w:val="xl25"/>
    <w:basedOn w:val="Normal"/>
    <w:rsid w:val="005F62B1"/>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rsid w:val="005F62B1"/>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rsid w:val="005F62B1"/>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rsid w:val="005F62B1"/>
    <w:pPr>
      <w:widowControl/>
      <w:spacing w:before="100" w:after="100"/>
    </w:pPr>
    <w:rPr>
      <w:sz w:val="20"/>
      <w:szCs w:val="20"/>
      <w:lang w:val="es-ES"/>
    </w:rPr>
  </w:style>
  <w:style w:type="paragraph" w:customStyle="1" w:styleId="xl29">
    <w:name w:val="xl29"/>
    <w:basedOn w:val="Normal"/>
    <w:rsid w:val="005F62B1"/>
    <w:pPr>
      <w:widowControl/>
      <w:spacing w:before="100" w:after="100"/>
    </w:pPr>
    <w:rPr>
      <w:b/>
      <w:bCs/>
      <w:u w:val="single"/>
      <w:lang w:val="es-ES"/>
    </w:rPr>
  </w:style>
  <w:style w:type="paragraph" w:customStyle="1" w:styleId="xl30">
    <w:name w:val="xl30"/>
    <w:basedOn w:val="Normal"/>
    <w:rsid w:val="005F62B1"/>
    <w:pPr>
      <w:widowControl/>
      <w:spacing w:before="100" w:after="100"/>
    </w:pPr>
    <w:rPr>
      <w:sz w:val="20"/>
      <w:szCs w:val="20"/>
      <w:lang w:val="es-ES"/>
    </w:rPr>
  </w:style>
  <w:style w:type="paragraph" w:customStyle="1" w:styleId="xl31">
    <w:name w:val="xl31"/>
    <w:basedOn w:val="Normal"/>
    <w:rsid w:val="005F62B1"/>
    <w:pPr>
      <w:widowControl/>
      <w:spacing w:before="100" w:after="100"/>
    </w:pPr>
    <w:rPr>
      <w:b/>
      <w:bCs/>
      <w:sz w:val="20"/>
      <w:szCs w:val="20"/>
      <w:u w:val="single"/>
      <w:lang w:val="es-ES"/>
    </w:rPr>
  </w:style>
  <w:style w:type="paragraph" w:customStyle="1" w:styleId="xl32">
    <w:name w:val="xl32"/>
    <w:basedOn w:val="Normal"/>
    <w:rsid w:val="005F62B1"/>
    <w:pPr>
      <w:widowControl/>
      <w:spacing w:before="100" w:after="100"/>
    </w:pPr>
    <w:rPr>
      <w:b/>
      <w:bCs/>
      <w:u w:val="single"/>
      <w:lang w:val="es-ES"/>
    </w:rPr>
  </w:style>
  <w:style w:type="paragraph" w:customStyle="1" w:styleId="xl34">
    <w:name w:val="xl34"/>
    <w:basedOn w:val="Normal"/>
    <w:rsid w:val="005F62B1"/>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rsid w:val="005F62B1"/>
    <w:pPr>
      <w:widowControl/>
      <w:pBdr>
        <w:top w:val="single" w:sz="8" w:space="0" w:color="000000"/>
      </w:pBdr>
      <w:spacing w:before="100" w:after="100"/>
    </w:pPr>
    <w:rPr>
      <w:u w:val="single"/>
      <w:lang w:val="es-ES"/>
    </w:rPr>
  </w:style>
  <w:style w:type="paragraph" w:customStyle="1" w:styleId="xl36">
    <w:name w:val="xl36"/>
    <w:basedOn w:val="Normal"/>
    <w:rsid w:val="005F62B1"/>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rsid w:val="005F62B1"/>
    <w:pPr>
      <w:widowControl/>
      <w:pBdr>
        <w:left w:val="single" w:sz="8" w:space="0" w:color="000000"/>
      </w:pBdr>
      <w:spacing w:before="100" w:after="100"/>
    </w:pPr>
    <w:rPr>
      <w:lang w:val="es-ES"/>
    </w:rPr>
  </w:style>
  <w:style w:type="paragraph" w:customStyle="1" w:styleId="xl38">
    <w:name w:val="xl38"/>
    <w:basedOn w:val="Normal"/>
    <w:rsid w:val="005F62B1"/>
    <w:pPr>
      <w:widowControl/>
      <w:pBdr>
        <w:right w:val="single" w:sz="8" w:space="0" w:color="000000"/>
      </w:pBdr>
      <w:spacing w:before="100" w:after="100"/>
    </w:pPr>
    <w:rPr>
      <w:lang w:val="es-ES"/>
    </w:rPr>
  </w:style>
  <w:style w:type="paragraph" w:customStyle="1" w:styleId="xl39">
    <w:name w:val="xl39"/>
    <w:basedOn w:val="Normal"/>
    <w:rsid w:val="005F62B1"/>
    <w:pPr>
      <w:widowControl/>
      <w:pBdr>
        <w:left w:val="single" w:sz="8" w:space="0" w:color="000000"/>
      </w:pBdr>
      <w:spacing w:before="100" w:after="100"/>
    </w:pPr>
    <w:rPr>
      <w:b/>
      <w:bCs/>
      <w:u w:val="single"/>
      <w:lang w:val="es-ES"/>
    </w:rPr>
  </w:style>
  <w:style w:type="paragraph" w:customStyle="1" w:styleId="xl40">
    <w:name w:val="xl40"/>
    <w:basedOn w:val="Normal"/>
    <w:rsid w:val="005F62B1"/>
    <w:pPr>
      <w:widowControl/>
      <w:pBdr>
        <w:right w:val="single" w:sz="8" w:space="0" w:color="000000"/>
      </w:pBdr>
      <w:spacing w:before="100" w:after="100"/>
    </w:pPr>
    <w:rPr>
      <w:sz w:val="20"/>
      <w:szCs w:val="20"/>
      <w:lang w:val="es-ES"/>
    </w:rPr>
  </w:style>
  <w:style w:type="paragraph" w:customStyle="1" w:styleId="xl41">
    <w:name w:val="xl41"/>
    <w:basedOn w:val="Normal"/>
    <w:rsid w:val="005F62B1"/>
    <w:pPr>
      <w:widowControl/>
      <w:pBdr>
        <w:left w:val="single" w:sz="8" w:space="0" w:color="000000"/>
      </w:pBdr>
      <w:spacing w:before="100" w:after="100"/>
    </w:pPr>
    <w:rPr>
      <w:sz w:val="20"/>
      <w:szCs w:val="20"/>
      <w:lang w:val="es-ES"/>
    </w:rPr>
  </w:style>
  <w:style w:type="paragraph" w:customStyle="1" w:styleId="xl42">
    <w:name w:val="xl42"/>
    <w:basedOn w:val="Normal"/>
    <w:rsid w:val="005F62B1"/>
    <w:pPr>
      <w:widowControl/>
      <w:pBdr>
        <w:right w:val="single" w:sz="8" w:space="0" w:color="000000"/>
      </w:pBdr>
      <w:spacing w:before="100" w:after="100"/>
    </w:pPr>
    <w:rPr>
      <w:sz w:val="20"/>
      <w:szCs w:val="20"/>
      <w:lang w:val="es-ES"/>
    </w:rPr>
  </w:style>
  <w:style w:type="paragraph" w:customStyle="1" w:styleId="xl43">
    <w:name w:val="xl43"/>
    <w:basedOn w:val="Normal"/>
    <w:rsid w:val="005F62B1"/>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rsid w:val="005F62B1"/>
    <w:pPr>
      <w:widowControl/>
      <w:pBdr>
        <w:left w:val="single" w:sz="8" w:space="0" w:color="000000"/>
      </w:pBdr>
      <w:spacing w:before="100" w:after="100"/>
    </w:pPr>
    <w:rPr>
      <w:b/>
      <w:bCs/>
      <w:lang w:val="es-ES"/>
    </w:rPr>
  </w:style>
  <w:style w:type="paragraph" w:customStyle="1" w:styleId="xl45">
    <w:name w:val="xl45"/>
    <w:basedOn w:val="Normal"/>
    <w:rsid w:val="005F62B1"/>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rsid w:val="005F62B1"/>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rsid w:val="005F62B1"/>
    <w:pPr>
      <w:widowControl/>
      <w:pBdr>
        <w:left w:val="single" w:sz="8" w:space="0" w:color="000000"/>
      </w:pBdr>
      <w:spacing w:before="100" w:after="100"/>
    </w:pPr>
    <w:rPr>
      <w:b/>
      <w:bCs/>
      <w:sz w:val="22"/>
      <w:szCs w:val="22"/>
      <w:u w:val="single"/>
      <w:lang w:val="es-ES"/>
    </w:rPr>
  </w:style>
  <w:style w:type="paragraph" w:customStyle="1" w:styleId="xl48">
    <w:name w:val="xl48"/>
    <w:basedOn w:val="Normal"/>
    <w:rsid w:val="005F62B1"/>
    <w:pPr>
      <w:widowControl/>
      <w:pBdr>
        <w:left w:val="single" w:sz="8" w:space="0" w:color="000000"/>
      </w:pBdr>
      <w:spacing w:before="100" w:after="100"/>
    </w:pPr>
    <w:rPr>
      <w:b/>
      <w:bCs/>
      <w:sz w:val="20"/>
      <w:szCs w:val="20"/>
      <w:u w:val="single"/>
      <w:lang w:val="es-ES"/>
    </w:rPr>
  </w:style>
  <w:style w:type="paragraph" w:customStyle="1" w:styleId="xl49">
    <w:name w:val="xl49"/>
    <w:basedOn w:val="Normal"/>
    <w:rsid w:val="005F62B1"/>
    <w:pPr>
      <w:widowControl/>
      <w:pBdr>
        <w:left w:val="single" w:sz="8" w:space="0" w:color="000000"/>
      </w:pBdr>
      <w:spacing w:before="100" w:after="100"/>
    </w:pPr>
    <w:rPr>
      <w:b/>
      <w:bCs/>
      <w:u w:val="single"/>
      <w:lang w:val="es-ES"/>
    </w:rPr>
  </w:style>
  <w:style w:type="paragraph" w:customStyle="1" w:styleId="xl50">
    <w:name w:val="xl50"/>
    <w:basedOn w:val="Normal"/>
    <w:rsid w:val="005F62B1"/>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rsid w:val="005F62B1"/>
    <w:pPr>
      <w:widowControl/>
      <w:pBdr>
        <w:top w:val="single" w:sz="8" w:space="0" w:color="000000"/>
        <w:right w:val="single" w:sz="8" w:space="0" w:color="000000"/>
      </w:pBdr>
      <w:spacing w:before="100" w:after="100"/>
    </w:pPr>
    <w:rPr>
      <w:lang w:val="es-ES"/>
    </w:rPr>
  </w:style>
  <w:style w:type="paragraph" w:customStyle="1" w:styleId="xl52">
    <w:name w:val="xl52"/>
    <w:basedOn w:val="Normal"/>
    <w:rsid w:val="005F62B1"/>
    <w:pPr>
      <w:widowControl/>
      <w:pBdr>
        <w:left w:val="single" w:sz="8" w:space="0" w:color="000000"/>
        <w:bottom w:val="single" w:sz="8" w:space="0" w:color="000000"/>
      </w:pBdr>
      <w:spacing w:before="100" w:after="100"/>
    </w:pPr>
    <w:rPr>
      <w:lang w:val="es-ES"/>
    </w:rPr>
  </w:style>
  <w:style w:type="paragraph" w:customStyle="1" w:styleId="xl53">
    <w:name w:val="xl53"/>
    <w:basedOn w:val="Normal"/>
    <w:rsid w:val="005F62B1"/>
    <w:pPr>
      <w:widowControl/>
      <w:pBdr>
        <w:bottom w:val="single" w:sz="8" w:space="0" w:color="000000"/>
      </w:pBdr>
      <w:spacing w:before="100" w:after="100"/>
    </w:pPr>
    <w:rPr>
      <w:lang w:val="es-ES"/>
    </w:rPr>
  </w:style>
  <w:style w:type="paragraph" w:customStyle="1" w:styleId="xl54">
    <w:name w:val="xl54"/>
    <w:basedOn w:val="Normal"/>
    <w:rsid w:val="005F62B1"/>
    <w:pPr>
      <w:widowControl/>
      <w:pBdr>
        <w:bottom w:val="single" w:sz="8" w:space="0" w:color="000000"/>
        <w:right w:val="single" w:sz="8" w:space="0" w:color="000000"/>
      </w:pBdr>
      <w:spacing w:before="100" w:after="100"/>
    </w:pPr>
    <w:rPr>
      <w:lang w:val="es-ES"/>
    </w:rPr>
  </w:style>
  <w:style w:type="paragraph" w:customStyle="1" w:styleId="xl55">
    <w:name w:val="xl55"/>
    <w:basedOn w:val="Normal"/>
    <w:rsid w:val="005F62B1"/>
    <w:pPr>
      <w:widowControl/>
      <w:spacing w:before="100" w:after="100"/>
    </w:pPr>
    <w:rPr>
      <w:lang w:val="es-ES"/>
    </w:rPr>
  </w:style>
  <w:style w:type="paragraph" w:customStyle="1" w:styleId="xl56">
    <w:name w:val="xl56"/>
    <w:basedOn w:val="Normal"/>
    <w:rsid w:val="005F62B1"/>
    <w:pPr>
      <w:widowControl/>
      <w:pBdr>
        <w:right w:val="single" w:sz="8" w:space="0" w:color="000000"/>
      </w:pBdr>
      <w:spacing w:before="100" w:after="100"/>
    </w:pPr>
    <w:rPr>
      <w:lang w:val="es-ES"/>
    </w:rPr>
  </w:style>
  <w:style w:type="paragraph" w:customStyle="1" w:styleId="xl57">
    <w:name w:val="xl57"/>
    <w:basedOn w:val="Normal"/>
    <w:rsid w:val="005F62B1"/>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rsid w:val="005F62B1"/>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rsid w:val="005F62B1"/>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rsid w:val="005F62B1"/>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rsid w:val="005F62B1"/>
    <w:pPr>
      <w:widowControl/>
      <w:spacing w:before="100" w:after="100"/>
    </w:pPr>
    <w:rPr>
      <w:lang w:val="es-ES"/>
    </w:rPr>
  </w:style>
  <w:style w:type="paragraph" w:customStyle="1" w:styleId="xl62">
    <w:name w:val="xl62"/>
    <w:basedOn w:val="Normal"/>
    <w:rsid w:val="005F62B1"/>
    <w:pPr>
      <w:widowControl/>
      <w:pBdr>
        <w:right w:val="single" w:sz="8" w:space="0" w:color="000000"/>
      </w:pBdr>
      <w:spacing w:before="100" w:after="100"/>
    </w:pPr>
    <w:rPr>
      <w:lang w:val="es-ES"/>
    </w:rPr>
  </w:style>
  <w:style w:type="paragraph" w:customStyle="1" w:styleId="xl63">
    <w:name w:val="xl63"/>
    <w:basedOn w:val="Normal"/>
    <w:rsid w:val="005F62B1"/>
    <w:pPr>
      <w:widowControl/>
      <w:pBdr>
        <w:bottom w:val="single" w:sz="8" w:space="0" w:color="000000"/>
      </w:pBdr>
      <w:spacing w:before="100" w:after="100"/>
    </w:pPr>
    <w:rPr>
      <w:lang w:val="es-ES"/>
    </w:rPr>
  </w:style>
  <w:style w:type="paragraph" w:customStyle="1" w:styleId="xl64">
    <w:name w:val="xl64"/>
    <w:basedOn w:val="Normal"/>
    <w:rsid w:val="005F62B1"/>
    <w:pPr>
      <w:widowControl/>
      <w:pBdr>
        <w:bottom w:val="single" w:sz="8" w:space="0" w:color="000000"/>
        <w:right w:val="single" w:sz="8" w:space="0" w:color="000000"/>
      </w:pBdr>
      <w:spacing w:before="100" w:after="100"/>
    </w:pPr>
    <w:rPr>
      <w:lang w:val="es-ES"/>
    </w:rPr>
  </w:style>
  <w:style w:type="paragraph" w:customStyle="1" w:styleId="xl65">
    <w:name w:val="xl65"/>
    <w:basedOn w:val="Normal"/>
    <w:rsid w:val="005F62B1"/>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rsid w:val="005F62B1"/>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rsid w:val="005F62B1"/>
    <w:pPr>
      <w:widowControl/>
      <w:pBdr>
        <w:top w:val="single" w:sz="8" w:space="0" w:color="000000"/>
      </w:pBdr>
      <w:spacing w:before="100" w:after="100"/>
    </w:pPr>
    <w:rPr>
      <w:lang w:val="es-ES"/>
    </w:rPr>
  </w:style>
  <w:style w:type="paragraph" w:customStyle="1" w:styleId="xl68">
    <w:name w:val="xl68"/>
    <w:basedOn w:val="Normal"/>
    <w:rsid w:val="005F62B1"/>
    <w:pPr>
      <w:widowControl/>
      <w:pBdr>
        <w:top w:val="single" w:sz="8" w:space="0" w:color="000000"/>
        <w:right w:val="single" w:sz="8" w:space="0" w:color="000000"/>
      </w:pBdr>
      <w:spacing w:before="100" w:after="100"/>
    </w:pPr>
    <w:rPr>
      <w:lang w:val="es-ES"/>
    </w:rPr>
  </w:style>
  <w:style w:type="paragraph" w:customStyle="1" w:styleId="xl69">
    <w:name w:val="xl69"/>
    <w:basedOn w:val="Normal"/>
    <w:rsid w:val="005F62B1"/>
    <w:pPr>
      <w:widowControl/>
      <w:pBdr>
        <w:top w:val="single" w:sz="4" w:space="0" w:color="000000"/>
        <w:left w:val="single" w:sz="8" w:space="0" w:color="000000"/>
      </w:pBdr>
      <w:spacing w:before="100" w:after="100"/>
    </w:pPr>
    <w:rPr>
      <w:lang w:val="es-ES"/>
    </w:rPr>
  </w:style>
  <w:style w:type="paragraph" w:customStyle="1" w:styleId="xl70">
    <w:name w:val="xl70"/>
    <w:basedOn w:val="Normal"/>
    <w:rsid w:val="005F62B1"/>
    <w:pPr>
      <w:widowControl/>
      <w:pBdr>
        <w:top w:val="single" w:sz="4" w:space="0" w:color="000000"/>
      </w:pBdr>
      <w:spacing w:before="100" w:after="100"/>
    </w:pPr>
    <w:rPr>
      <w:lang w:val="es-ES"/>
    </w:rPr>
  </w:style>
  <w:style w:type="paragraph" w:customStyle="1" w:styleId="xl71">
    <w:name w:val="xl71"/>
    <w:basedOn w:val="Normal"/>
    <w:rsid w:val="005F62B1"/>
    <w:pPr>
      <w:widowControl/>
      <w:pBdr>
        <w:top w:val="single" w:sz="4" w:space="0" w:color="000000"/>
        <w:right w:val="single" w:sz="4" w:space="0" w:color="000000"/>
      </w:pBdr>
      <w:spacing w:before="100" w:after="100"/>
    </w:pPr>
    <w:rPr>
      <w:lang w:val="es-ES"/>
    </w:rPr>
  </w:style>
  <w:style w:type="paragraph" w:customStyle="1" w:styleId="xl72">
    <w:name w:val="xl72"/>
    <w:basedOn w:val="Normal"/>
    <w:rsid w:val="005F62B1"/>
    <w:pPr>
      <w:widowControl/>
      <w:pBdr>
        <w:left w:val="single" w:sz="8" w:space="0" w:color="000000"/>
        <w:bottom w:val="single" w:sz="8" w:space="0" w:color="000000"/>
      </w:pBdr>
      <w:spacing w:before="100" w:after="100"/>
    </w:pPr>
    <w:rPr>
      <w:lang w:val="es-ES"/>
    </w:rPr>
  </w:style>
  <w:style w:type="paragraph" w:customStyle="1" w:styleId="xl73">
    <w:name w:val="xl73"/>
    <w:basedOn w:val="Normal"/>
    <w:rsid w:val="005F62B1"/>
    <w:pPr>
      <w:widowControl/>
      <w:pBdr>
        <w:bottom w:val="single" w:sz="8" w:space="0" w:color="000000"/>
      </w:pBdr>
      <w:spacing w:before="100" w:after="100"/>
    </w:pPr>
    <w:rPr>
      <w:lang w:val="es-ES"/>
    </w:rPr>
  </w:style>
  <w:style w:type="paragraph" w:customStyle="1" w:styleId="xl74">
    <w:name w:val="xl74"/>
    <w:basedOn w:val="Normal"/>
    <w:rsid w:val="005F62B1"/>
    <w:pPr>
      <w:widowControl/>
      <w:pBdr>
        <w:bottom w:val="single" w:sz="8" w:space="0" w:color="000000"/>
        <w:right w:val="single" w:sz="4" w:space="0" w:color="000000"/>
      </w:pBdr>
      <w:spacing w:before="100" w:after="100"/>
    </w:pPr>
    <w:rPr>
      <w:lang w:val="es-ES"/>
    </w:rPr>
  </w:style>
  <w:style w:type="paragraph" w:customStyle="1" w:styleId="xl75">
    <w:name w:val="xl75"/>
    <w:basedOn w:val="Normal"/>
    <w:rsid w:val="005F62B1"/>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rsid w:val="005F62B1"/>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rsid w:val="005F62B1"/>
    <w:pPr>
      <w:widowControl/>
      <w:spacing w:before="60"/>
      <w:jc w:val="both"/>
    </w:pPr>
    <w:rPr>
      <w:lang w:val="es-AR"/>
    </w:rPr>
  </w:style>
  <w:style w:type="paragraph" w:customStyle="1" w:styleId="EstiloListaconnmerosNegritaCar">
    <w:name w:val="Estilo Lista con números + Negrita Car"/>
    <w:basedOn w:val="Listaconnmeros1"/>
    <w:rsid w:val="005F62B1"/>
  </w:style>
  <w:style w:type="paragraph" w:customStyle="1" w:styleId="EstiloEstiloListaconnmerosNegritaNegrita">
    <w:name w:val="Estilo Estilo Lista con números + Negrita + Negrita"/>
    <w:basedOn w:val="EstiloListaconnmerosNegritaCar"/>
    <w:rsid w:val="005F62B1"/>
  </w:style>
  <w:style w:type="paragraph" w:customStyle="1" w:styleId="font7">
    <w:name w:val="font7"/>
    <w:basedOn w:val="Normal"/>
    <w:rsid w:val="005F62B1"/>
    <w:pPr>
      <w:widowControl/>
      <w:spacing w:before="100" w:after="100"/>
    </w:pPr>
    <w:rPr>
      <w:b/>
      <w:bCs/>
      <w:sz w:val="20"/>
      <w:szCs w:val="20"/>
      <w:u w:val="single"/>
      <w:lang w:val="es-ES"/>
    </w:rPr>
  </w:style>
  <w:style w:type="paragraph" w:customStyle="1" w:styleId="xl33">
    <w:name w:val="xl33"/>
    <w:basedOn w:val="Normal"/>
    <w:rsid w:val="005F62B1"/>
    <w:pPr>
      <w:widowControl/>
      <w:pBdr>
        <w:right w:val="single" w:sz="8" w:space="0" w:color="000000"/>
      </w:pBdr>
      <w:shd w:val="clear" w:color="auto" w:fill="FFFFFF"/>
      <w:spacing w:before="100" w:after="100"/>
    </w:pPr>
    <w:rPr>
      <w:lang w:val="es-ES"/>
    </w:rPr>
  </w:style>
  <w:style w:type="paragraph" w:customStyle="1" w:styleId="font8">
    <w:name w:val="font8"/>
    <w:basedOn w:val="Normal"/>
    <w:rsid w:val="005F62B1"/>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rsid w:val="005F62B1"/>
  </w:style>
  <w:style w:type="paragraph" w:customStyle="1" w:styleId="Textoindependiente21">
    <w:name w:val="Texto independiente 21"/>
    <w:basedOn w:val="Normal"/>
    <w:rsid w:val="005F62B1"/>
    <w:pPr>
      <w:widowControl/>
      <w:jc w:val="both"/>
    </w:pPr>
    <w:rPr>
      <w:b/>
      <w:bCs/>
      <w:u w:val="single"/>
      <w:lang w:val="es-AR"/>
    </w:rPr>
  </w:style>
  <w:style w:type="paragraph" w:customStyle="1" w:styleId="Textoindependiente31">
    <w:name w:val="Texto independiente 31"/>
    <w:basedOn w:val="Normal"/>
    <w:rsid w:val="005F62B1"/>
    <w:pPr>
      <w:widowControl/>
    </w:pPr>
    <w:rPr>
      <w:b/>
      <w:bCs/>
      <w:sz w:val="18"/>
      <w:szCs w:val="18"/>
      <w:lang w:val="es-ES"/>
    </w:rPr>
  </w:style>
  <w:style w:type="paragraph" w:customStyle="1" w:styleId="Contenidodelatabla">
    <w:name w:val="Contenido de la tabla"/>
    <w:basedOn w:val="Normal"/>
    <w:rsid w:val="005F62B1"/>
    <w:pPr>
      <w:widowControl/>
      <w:suppressLineNumbers/>
    </w:pPr>
    <w:rPr>
      <w:lang w:val="es-ES"/>
    </w:rPr>
  </w:style>
  <w:style w:type="paragraph" w:customStyle="1" w:styleId="Encabezadodelatabla">
    <w:name w:val="Encabezado de la tabla"/>
    <w:basedOn w:val="Contenidodelatabla"/>
    <w:rsid w:val="005F62B1"/>
    <w:pPr>
      <w:jc w:val="center"/>
    </w:pPr>
    <w:rPr>
      <w:b/>
      <w:bCs/>
    </w:rPr>
  </w:style>
  <w:style w:type="paragraph" w:customStyle="1" w:styleId="Contenidodelmarco">
    <w:name w:val="Contenido del marco"/>
    <w:basedOn w:val="Textoindependiente"/>
    <w:rsid w:val="005F62B1"/>
    <w:pPr>
      <w:widowControl/>
      <w:spacing w:after="0"/>
      <w:jc w:val="both"/>
    </w:pPr>
    <w:rPr>
      <w:lang w:val="es-AR"/>
    </w:rPr>
  </w:style>
  <w:style w:type="paragraph" w:customStyle="1" w:styleId="Textosinformato2">
    <w:name w:val="Texto sin formato2"/>
    <w:basedOn w:val="Normal"/>
    <w:rsid w:val="005F62B1"/>
    <w:pPr>
      <w:widowControl/>
      <w:autoSpaceDE/>
    </w:pPr>
    <w:rPr>
      <w:rFonts w:ascii="Courier New" w:hAnsi="Courier New" w:cs="Courier New"/>
      <w:sz w:val="20"/>
      <w:szCs w:val="20"/>
      <w:lang w:val="es-ES"/>
    </w:rPr>
  </w:style>
  <w:style w:type="paragraph" w:customStyle="1" w:styleId="Textosinformato1">
    <w:name w:val="Texto sin formato1"/>
    <w:basedOn w:val="Normal"/>
    <w:rsid w:val="005F62B1"/>
    <w:pPr>
      <w:widowControl/>
      <w:autoSpaceDE/>
    </w:pPr>
    <w:rPr>
      <w:rFonts w:ascii="Courier New" w:hAnsi="Courier New" w:cs="Courier New"/>
      <w:sz w:val="20"/>
      <w:szCs w:val="20"/>
      <w:lang w:val="es-ES"/>
    </w:rPr>
  </w:style>
  <w:style w:type="paragraph" w:styleId="Textodeglobo">
    <w:name w:val="Balloon Text"/>
    <w:basedOn w:val="Normal"/>
    <w:rsid w:val="005F62B1"/>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r="http://schemas.openxmlformats.org/officeDocument/2006/relationships" xmlns:w="http://schemas.openxmlformats.org/wordprocessingml/2006/main">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B2869-B585-4B0F-9E5E-D3160C6A3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18</Pages>
  <Words>2442</Words>
  <Characters>13435</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andrea bibiana machado</cp:lastModifiedBy>
  <cp:revision>64</cp:revision>
  <cp:lastPrinted>2021-06-02T11:57:00Z</cp:lastPrinted>
  <dcterms:created xsi:type="dcterms:W3CDTF">2017-03-21T17:06:00Z</dcterms:created>
  <dcterms:modified xsi:type="dcterms:W3CDTF">2021-09-08T13:05:00Z</dcterms:modified>
</cp:coreProperties>
</file>