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B906D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</w:t>
            </w:r>
            <w:bookmarkStart w:id="0" w:name="_GoBack"/>
            <w:bookmarkEnd w:id="0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F84A1E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A1E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F84A1E" w:rsidRDefault="00C66C68" w:rsidP="00D037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4A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D037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65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F84A1E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F84A1E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 w:rsidRPr="00F8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F84A1E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F84A1E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F84A1E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 w:rsidRPr="00F84A1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F84A1E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F84A1E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84A1E" w:rsidRDefault="001C2E38" w:rsidP="00F84A1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F84A1E">
              <w:rPr>
                <w:rFonts w:ascii="Times New Roman" w:eastAsia="Arial" w:hAnsi="Times New Roman" w:cs="Times New Roman"/>
                <w:sz w:val="22"/>
                <w:szCs w:val="22"/>
              </w:rPr>
              <w:t>682</w:t>
            </w:r>
            <w:r w:rsidR="009946EA" w:rsidRPr="00F84A1E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F84A1E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</w:t>
            </w:r>
            <w:r w:rsidRPr="00F84A1E">
              <w:rPr>
                <w:rFonts w:ascii="Times New Roman" w:hAnsi="Times New Roman" w:cs="Times New Roman"/>
                <w:color w:val="auto"/>
              </w:rPr>
              <w:t>localidad de</w:t>
            </w:r>
            <w:r w:rsidR="009946EA" w:rsidRPr="00F84A1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84A1E">
              <w:rPr>
                <w:rFonts w:ascii="Times New Roman" w:hAnsi="Times New Roman" w:cs="Times New Roman"/>
                <w:color w:val="auto"/>
              </w:rPr>
              <w:t xml:space="preserve">La Plata </w:t>
            </w:r>
            <w:r w:rsidRPr="00F84A1E">
              <w:rPr>
                <w:rFonts w:ascii="Times New Roman" w:hAnsi="Times New Roman" w:cs="Times New Roman"/>
                <w:color w:val="auto"/>
              </w:rPr>
              <w:t>con destino</w:t>
            </w:r>
            <w:r w:rsidR="00C66C68" w:rsidRPr="00F84A1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84A1E">
              <w:rPr>
                <w:rFonts w:ascii="Times New Roman" w:hAnsi="Times New Roman" w:cs="Times New Roman"/>
                <w:color w:val="auto"/>
              </w:rPr>
              <w:t>a la casa de Convivencia dependiente de la Curaduría General del</w:t>
            </w:r>
            <w:r w:rsidR="009946EA" w:rsidRPr="00F84A1E">
              <w:rPr>
                <w:rFonts w:ascii="Times New Roman" w:hAnsi="Times New Roman" w:cs="Times New Roman"/>
                <w:color w:val="auto"/>
              </w:rPr>
              <w:t xml:space="preserve"> Departamento Judicial</w:t>
            </w:r>
            <w:r w:rsidR="00F84A1E">
              <w:rPr>
                <w:rFonts w:ascii="Times New Roman" w:hAnsi="Times New Roman" w:cs="Times New Roman"/>
                <w:color w:val="auto"/>
              </w:rPr>
              <w:t xml:space="preserve"> La Plata</w:t>
            </w:r>
            <w:r w:rsidR="009946EA" w:rsidRPr="00F84A1E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F84A1E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F84A1E">
              <w:rPr>
                <w:rFonts w:ascii="Times New Roman" w:hAnsi="Times New Roman" w:cs="Times New Roman"/>
              </w:rPr>
              <w:t>La locación</w:t>
            </w:r>
            <w:r w:rsidR="00653815" w:rsidRPr="00476AC6">
              <w:rPr>
                <w:rFonts w:ascii="Times New Roman" w:hAnsi="Times New Roman" w:cs="Times New Roman"/>
              </w:rPr>
              <w:t xml:space="preserve">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F84A1E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84A1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F84A1E">
              <w:rPr>
                <w:rFonts w:ascii="Times New Roman" w:hAnsi="Times New Roman" w:cs="Times New Roman"/>
                <w:bCs/>
                <w:sz w:val="22"/>
                <w:szCs w:val="19"/>
              </w:rPr>
              <w:t>LA PLATA, CALLE 55 N° 586 ENTRE 6 Y 7.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F84A1E" w:rsidRDefault="0057417D" w:rsidP="001D4DF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B906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1D4DF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</w:t>
            </w:r>
            <w:r w:rsid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D4DF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noviembre </w:t>
            </w:r>
            <w:r w:rsidR="00F67169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D4DF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F84A1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F84A1E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F84A1E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F84A1E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F84A1E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F84A1E" w:rsidRDefault="00F84A1E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F84A1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LA PLATA, CALLE 55 N° 586 ENTRE 6 Y 7.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1D4DFE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</w:t>
            </w:r>
            <w:r w:rsidR="00B906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D4DF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1D4DF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noviembre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1D4DF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B906D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B906D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B906D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B906D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B906D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B90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B906D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B906D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B906D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B906D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B906D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906D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906D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84A1E" w:rsidRDefault="00075219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84A1E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84A1E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 w:rsidRPr="00F84A1E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84A1E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84A1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F84A1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682-23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75219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D4DFE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06D3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3706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4A1E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oNotEmbedSmartTags/>
  <w:decimalSymbol w:val=","/>
  <w:listSeparator w:val=";"/>
  <w14:docId w14:val="777469F4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7D982-D829-4A2F-B158-2E915B55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16</Pages>
  <Words>1747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40</cp:revision>
  <cp:lastPrinted>2023-09-25T13:39:00Z</cp:lastPrinted>
  <dcterms:created xsi:type="dcterms:W3CDTF">2021-04-29T12:19:00Z</dcterms:created>
  <dcterms:modified xsi:type="dcterms:W3CDTF">2023-09-25T13:39:00Z</dcterms:modified>
</cp:coreProperties>
</file>