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C2E38" w:rsidRDefault="001C2E38" w:rsidP="009F7EBA">
      <w:pPr>
        <w:tabs>
          <w:tab w:val="left" w:pos="993"/>
        </w:tabs>
      </w:pPr>
    </w:p>
    <w:tbl>
      <w:tblPr>
        <w:tblW w:w="9780" w:type="dxa"/>
        <w:tblInd w:w="-5" w:type="dxa"/>
        <w:tblLayout w:type="fixed"/>
        <w:tblCellMar>
          <w:left w:w="0" w:type="dxa"/>
          <w:right w:w="0" w:type="dxa"/>
        </w:tblCellMar>
        <w:tblLook w:val="0000"/>
      </w:tblPr>
      <w:tblGrid>
        <w:gridCol w:w="939"/>
        <w:gridCol w:w="870"/>
        <w:gridCol w:w="61"/>
        <w:gridCol w:w="191"/>
        <w:gridCol w:w="2046"/>
        <w:gridCol w:w="553"/>
        <w:gridCol w:w="907"/>
        <w:gridCol w:w="552"/>
        <w:gridCol w:w="566"/>
        <w:gridCol w:w="720"/>
        <w:gridCol w:w="250"/>
        <w:gridCol w:w="1479"/>
        <w:gridCol w:w="19"/>
        <w:gridCol w:w="627"/>
      </w:tblGrid>
      <w:tr w:rsidR="00B678C8" w:rsidTr="00950079">
        <w:trPr>
          <w:trHeight w:hRule="exact" w:val="195"/>
        </w:trPr>
        <w:tc>
          <w:tcPr>
            <w:tcW w:w="939" w:type="dxa"/>
            <w:tcBorders>
              <w:top w:val="single" w:sz="4" w:space="0" w:color="000000"/>
              <w:left w:val="single" w:sz="4" w:space="0" w:color="000000"/>
            </w:tcBorders>
            <w:shd w:val="clear" w:color="auto" w:fill="auto"/>
            <w:vAlign w:val="bottom"/>
          </w:tcPr>
          <w:p w:rsidR="001C2E38" w:rsidRDefault="003928AD">
            <w:pPr>
              <w:snapToGrid w:val="0"/>
              <w:rPr>
                <w:sz w:val="16"/>
                <w:szCs w:val="16"/>
                <w:lang w:val="es-ES" w:eastAsia="es-AR"/>
              </w:rPr>
            </w:pPr>
            <w:r w:rsidRPr="003928AD">
              <w:rPr>
                <w:noProof/>
                <w:lang w:val="es-AR" w:eastAsia="es-AR"/>
              </w:rPr>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FE0E40" w:rsidRDefault="00FE0E40">
                        <w:pPr>
                          <w:jc w:val="center"/>
                          <w:rPr>
                            <w:b/>
                            <w:bCs/>
                            <w:sz w:val="20"/>
                            <w:szCs w:val="20"/>
                          </w:rPr>
                        </w:pPr>
                      </w:p>
                      <w:p w:rsidR="00FE0E40" w:rsidRPr="006342C4" w:rsidRDefault="00FE0E40">
                        <w:pPr>
                          <w:jc w:val="center"/>
                          <w:rPr>
                            <w:rFonts w:ascii="Times New Roman" w:hAnsi="Times New Roman" w:cs="Times New Roman"/>
                          </w:rPr>
                        </w:pPr>
                        <w:r w:rsidRPr="006342C4">
                          <w:rPr>
                            <w:rFonts w:ascii="Times New Roman" w:hAnsi="Times New Roman" w:cs="Times New Roman"/>
                            <w:b/>
                            <w:bCs/>
                            <w:sz w:val="20"/>
                            <w:szCs w:val="20"/>
                          </w:rPr>
                          <w:t>PLIEGO DE BASES Y CONDICIONES</w:t>
                        </w:r>
                        <w:r w:rsidRPr="006342C4">
                          <w:rPr>
                            <w:rFonts w:ascii="Times New Roman" w:hAnsi="Times New Roman" w:cs="Times New Roman"/>
                            <w:b/>
                            <w:bCs/>
                            <w:sz w:val="20"/>
                            <w:szCs w:val="20"/>
                          </w:rPr>
                          <w:br/>
                        </w:r>
                        <w:r w:rsidRPr="006342C4">
                          <w:rPr>
                            <w:rFonts w:ascii="Times New Roman" w:hAnsi="Times New Roman" w:cs="Times New Roman"/>
                            <w:b/>
                            <w:bCs/>
                            <w:sz w:val="20"/>
                            <w:szCs w:val="20"/>
                            <w:u w:val="single"/>
                          </w:rPr>
                          <w:t>CARATULA - CONVOCATORIA</w:t>
                        </w:r>
                      </w:p>
                    </w:txbxContent>
                  </v:textbox>
                </v:shape>
              </w:pic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250" w:type="dxa"/>
            <w:tcBorders>
              <w:top w:val="single" w:sz="4" w:space="0" w:color="000000"/>
            </w:tcBorders>
            <w:shd w:val="clear" w:color="auto" w:fill="auto"/>
            <w:vAlign w:val="bottom"/>
          </w:tcPr>
          <w:p w:rsidR="001C2E38" w:rsidRDefault="001C2E38">
            <w:pPr>
              <w:snapToGrid w:val="0"/>
              <w:rPr>
                <w:sz w:val="16"/>
                <w:szCs w:val="16"/>
              </w:rPr>
            </w:pPr>
          </w:p>
        </w:tc>
        <w:tc>
          <w:tcPr>
            <w:tcW w:w="1498"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950079">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250"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950079">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250"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950079">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950079">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143A6A" w:rsidP="00143A6A">
            <w:pPr>
              <w:snapToGrid w:val="0"/>
              <w:rPr>
                <w:rFonts w:ascii="Times New Roman" w:hAnsi="Times New Roman" w:cs="Times New Roman"/>
                <w:b/>
                <w:bCs/>
                <w:sz w:val="20"/>
                <w:szCs w:val="20"/>
              </w:rPr>
            </w:pPr>
            <w:r>
              <w:rPr>
                <w:rFonts w:ascii="Times New Roman" w:eastAsia="Arial" w:hAnsi="Times New Roman" w:cs="Times New Roman"/>
              </w:rPr>
              <w:t>CONTRATACION DIRECTA</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250" w:type="dxa"/>
            <w:tcBorders>
              <w:bottom w:val="single" w:sz="4" w:space="0" w:color="000000"/>
            </w:tcBorders>
            <w:shd w:val="clear" w:color="auto" w:fill="auto"/>
            <w:vAlign w:val="bottom"/>
          </w:tcPr>
          <w:p w:rsidR="001C2E38" w:rsidRPr="008709D9" w:rsidRDefault="00BD02F6" w:rsidP="009C556D">
            <w:pPr>
              <w:snapToGrid w:val="0"/>
              <w:rPr>
                <w:b/>
                <w:bCs/>
                <w:sz w:val="20"/>
                <w:szCs w:val="20"/>
              </w:rPr>
            </w:pPr>
            <w:r>
              <w:rPr>
                <w:b/>
                <w:bCs/>
                <w:sz w:val="20"/>
                <w:szCs w:val="20"/>
              </w:rPr>
              <w:t xml:space="preserve"> </w:t>
            </w:r>
            <w:r w:rsidR="00684B02">
              <w:rPr>
                <w:b/>
                <w:bCs/>
                <w:sz w:val="20"/>
                <w:szCs w:val="20"/>
              </w:rPr>
              <w:t>6</w:t>
            </w:r>
            <w:r w:rsidR="006342C4">
              <w:rPr>
                <w:b/>
                <w:bCs/>
                <w:sz w:val="20"/>
                <w:szCs w:val="20"/>
              </w:rPr>
              <w:t>4</w:t>
            </w:r>
          </w:p>
        </w:tc>
        <w:tc>
          <w:tcPr>
            <w:tcW w:w="1498" w:type="dxa"/>
            <w:gridSpan w:val="2"/>
            <w:tcBorders>
              <w:left w:val="single" w:sz="4" w:space="0" w:color="000000"/>
              <w:bottom w:val="single" w:sz="4" w:space="0" w:color="000000"/>
            </w:tcBorders>
            <w:shd w:val="clear" w:color="auto" w:fill="auto"/>
            <w:vAlign w:val="bottom"/>
          </w:tcPr>
          <w:p w:rsidR="001C2E38" w:rsidRDefault="001C2E38" w:rsidP="006342C4">
            <w:pPr>
              <w:snapToGrid w:val="0"/>
              <w:jc w:val="center"/>
              <w:rPr>
                <w:sz w:val="20"/>
                <w:szCs w:val="20"/>
              </w:rPr>
            </w:pPr>
            <w:r>
              <w:rPr>
                <w:b/>
                <w:bCs/>
                <w:sz w:val="20"/>
                <w:szCs w:val="20"/>
              </w:rPr>
              <w:t>Ejercicio:</w:t>
            </w:r>
            <w:r w:rsidR="008709D9">
              <w:rPr>
                <w:b/>
                <w:bCs/>
                <w:sz w:val="20"/>
                <w:szCs w:val="20"/>
              </w:rPr>
              <w:t xml:space="preserve"> 20</w:t>
            </w:r>
            <w:r w:rsidR="00950079">
              <w:rPr>
                <w:b/>
                <w:bCs/>
                <w:sz w:val="20"/>
                <w:szCs w:val="20"/>
              </w:rPr>
              <w:t>21</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Dec.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9C556D">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8709D9">
              <w:rPr>
                <w:rFonts w:ascii="Times New Roman" w:eastAsia="Arial" w:hAnsi="Times New Roman" w:cs="Times New Roman"/>
              </w:rPr>
              <w:t>-</w:t>
            </w:r>
            <w:r w:rsidR="00FE0E40">
              <w:rPr>
                <w:rFonts w:ascii="Times New Roman" w:eastAsia="Arial" w:hAnsi="Times New Roman" w:cs="Times New Roman"/>
              </w:rPr>
              <w:t>242</w:t>
            </w:r>
            <w:r w:rsidR="009C556D">
              <w:rPr>
                <w:rFonts w:ascii="Times New Roman" w:eastAsia="Arial" w:hAnsi="Times New Roman" w:cs="Times New Roman"/>
              </w:rPr>
              <w:t>-20</w:t>
            </w:r>
          </w:p>
        </w:tc>
      </w:tr>
      <w:tr w:rsidR="00B678C8" w:rsidTr="00950079">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C51A49" w:rsidRPr="00181BF6" w:rsidRDefault="009C556D" w:rsidP="00DB2F4E">
            <w:pPr>
              <w:pStyle w:val="Default"/>
              <w:jc w:val="both"/>
              <w:rPr>
                <w:rFonts w:ascii="Times New Roman" w:hAnsi="Times New Roman" w:cs="Times New Roman"/>
                <w:b/>
              </w:rPr>
            </w:pPr>
            <w:r w:rsidRPr="009C556D">
              <w:rPr>
                <w:rFonts w:ascii="Times New Roman" w:hAnsi="Times New Roman" w:cs="Times New Roman"/>
                <w:b/>
                <w:color w:val="auto"/>
                <w:sz w:val="22"/>
                <w:szCs w:val="20"/>
              </w:rPr>
              <w:t>L</w:t>
            </w:r>
            <w:r w:rsidR="00FE0E40">
              <w:rPr>
                <w:rFonts w:ascii="Times New Roman" w:hAnsi="Times New Roman" w:cs="Times New Roman"/>
                <w:b/>
                <w:color w:val="auto"/>
                <w:sz w:val="22"/>
                <w:szCs w:val="20"/>
              </w:rPr>
              <w:t>ocación de inmueble en la ciudad de San Isidro</w:t>
            </w:r>
            <w:r w:rsidR="00415184">
              <w:rPr>
                <w:rFonts w:ascii="Times New Roman" w:hAnsi="Times New Roman" w:cs="Times New Roman"/>
                <w:b/>
                <w:color w:val="auto"/>
                <w:sz w:val="22"/>
                <w:szCs w:val="20"/>
              </w:rPr>
              <w:t xml:space="preserve"> para el traslado de la Fiscalía</w:t>
            </w:r>
            <w:r w:rsidRPr="009C556D">
              <w:rPr>
                <w:rFonts w:ascii="Times New Roman" w:hAnsi="Times New Roman" w:cs="Times New Roman"/>
                <w:b/>
                <w:color w:val="auto"/>
                <w:sz w:val="22"/>
                <w:szCs w:val="20"/>
              </w:rPr>
              <w:t xml:space="preserve"> </w:t>
            </w:r>
            <w:r w:rsidR="00FE0E40">
              <w:rPr>
                <w:rFonts w:ascii="Times New Roman" w:hAnsi="Times New Roman" w:cs="Times New Roman"/>
                <w:b/>
                <w:color w:val="auto"/>
                <w:sz w:val="22"/>
                <w:szCs w:val="20"/>
              </w:rPr>
              <w:t>General Departamental y la UFED N° 12 del Departamento Judicial de San Isidro</w:t>
            </w:r>
            <w:r w:rsidR="008709D9" w:rsidRPr="00BD02F6">
              <w:rPr>
                <w:rFonts w:ascii="Times New Roman" w:hAnsi="Times New Roman" w:cs="Times New Roman"/>
                <w:b/>
              </w:rPr>
              <w:t>.</w:t>
            </w:r>
            <w:r w:rsidR="00653815" w:rsidRPr="00BD02F6">
              <w:rPr>
                <w:rFonts w:ascii="Times New Roman" w:hAnsi="Times New Roman" w:cs="Times New Roman"/>
                <w:b/>
              </w:rPr>
              <w:t xml:space="preserve"> La locación ser</w:t>
            </w:r>
            <w:r w:rsidR="00C12192" w:rsidRPr="00BD02F6">
              <w:rPr>
                <w:rFonts w:ascii="Times New Roman" w:hAnsi="Times New Roman" w:cs="Times New Roman"/>
                <w:b/>
              </w:rPr>
              <w:t>á por el término de treinta y seis (36</w:t>
            </w:r>
            <w:r w:rsidR="00653815" w:rsidRPr="00BD02F6">
              <w:rPr>
                <w:rFonts w:ascii="Times New Roman" w:hAnsi="Times New Roman" w:cs="Times New Roman"/>
                <w:b/>
              </w:rPr>
              <w:t>) meses</w:t>
            </w:r>
            <w:r w:rsidR="00DB2F4E">
              <w:rPr>
                <w:rFonts w:ascii="Times New Roman" w:hAnsi="Times New Roman" w:cs="Times New Roman"/>
                <w:b/>
              </w:rPr>
              <w:t>,  con opción a prorrogarlo por doce (12) meses más.</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B678C8" w:rsidTr="00950079">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950079">
        <w:trPr>
          <w:trHeight w:val="263"/>
        </w:trPr>
        <w:tc>
          <w:tcPr>
            <w:tcW w:w="4107" w:type="dxa"/>
            <w:gridSpan w:val="5"/>
            <w:tcBorders>
              <w:left w:val="single" w:sz="4" w:space="0" w:color="000000"/>
            </w:tcBorders>
            <w:shd w:val="clear" w:color="auto" w:fill="auto"/>
            <w:vAlign w:val="bottom"/>
          </w:tcPr>
          <w:p w:rsidR="001C2E38" w:rsidRPr="006342C4" w:rsidRDefault="001C2E38">
            <w:pPr>
              <w:snapToGrid w:val="0"/>
              <w:ind w:left="57" w:right="57"/>
              <w:rPr>
                <w:rFonts w:ascii="Times New Roman" w:hAnsi="Times New Roman" w:cs="Times New Roman"/>
                <w:sz w:val="16"/>
                <w:szCs w:val="16"/>
              </w:rPr>
            </w:pPr>
            <w:r w:rsidRPr="006342C4">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6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72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1498" w:type="dxa"/>
            <w:gridSpan w:val="2"/>
            <w:shd w:val="clear" w:color="auto" w:fill="auto"/>
            <w:vAlign w:val="bottom"/>
          </w:tcPr>
          <w:p w:rsidR="001C2E38" w:rsidRPr="006342C4" w:rsidRDefault="001C2E38">
            <w:pPr>
              <w:snapToGrid w:val="0"/>
              <w:rPr>
                <w:rFonts w:ascii="Times New Roman" w:hAnsi="Times New Roman" w:cs="Times New Roman"/>
                <w:sz w:val="16"/>
                <w:szCs w:val="16"/>
              </w:rPr>
            </w:pPr>
          </w:p>
        </w:tc>
        <w:tc>
          <w:tcPr>
            <w:tcW w:w="627" w:type="dxa"/>
            <w:tcBorders>
              <w:right w:val="single" w:sz="4" w:space="0" w:color="000000"/>
            </w:tcBorders>
            <w:shd w:val="clear" w:color="auto" w:fill="auto"/>
            <w:vAlign w:val="bottom"/>
          </w:tcPr>
          <w:p w:rsidR="001C2E38" w:rsidRPr="006342C4" w:rsidRDefault="001C2E38">
            <w:pPr>
              <w:snapToGrid w:val="0"/>
              <w:rPr>
                <w:rFonts w:ascii="Times New Roman" w:hAnsi="Times New Roman" w:cs="Times New Roman"/>
                <w:sz w:val="16"/>
                <w:szCs w:val="16"/>
              </w:rPr>
            </w:pPr>
            <w:r w:rsidRPr="006342C4">
              <w:rPr>
                <w:rFonts w:ascii="Times New Roman" w:hAnsi="Times New Roman" w:cs="Times New Roman"/>
                <w:sz w:val="16"/>
                <w:szCs w:val="16"/>
              </w:rPr>
              <w:t> </w:t>
            </w:r>
          </w:p>
        </w:tc>
      </w:tr>
      <w:tr w:rsidR="00B678C8" w:rsidTr="00950079">
        <w:trPr>
          <w:trHeight w:val="209"/>
        </w:trPr>
        <w:tc>
          <w:tcPr>
            <w:tcW w:w="939" w:type="dxa"/>
            <w:tcBorders>
              <w:left w:val="single" w:sz="4" w:space="0" w:color="000000"/>
            </w:tcBorders>
            <w:shd w:val="clear" w:color="auto" w:fill="auto"/>
            <w:vAlign w:val="bottom"/>
          </w:tcPr>
          <w:p w:rsidR="001C2E38" w:rsidRPr="006342C4" w:rsidRDefault="001C2E38">
            <w:pPr>
              <w:snapToGrid w:val="0"/>
              <w:rPr>
                <w:rFonts w:ascii="Times New Roman" w:hAnsi="Times New Roman" w:cs="Times New Roman"/>
                <w:sz w:val="16"/>
                <w:szCs w:val="16"/>
              </w:rPr>
            </w:pPr>
            <w:r w:rsidRPr="006342C4">
              <w:rPr>
                <w:rFonts w:ascii="Times New Roman" w:hAnsi="Times New Roman" w:cs="Times New Roman"/>
                <w:sz w:val="16"/>
                <w:szCs w:val="16"/>
              </w:rPr>
              <w:t> </w:t>
            </w:r>
          </w:p>
        </w:tc>
        <w:tc>
          <w:tcPr>
            <w:tcW w:w="87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6342C4"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6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72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1498" w:type="dxa"/>
            <w:gridSpan w:val="2"/>
            <w:shd w:val="clear" w:color="auto" w:fill="auto"/>
            <w:vAlign w:val="bottom"/>
          </w:tcPr>
          <w:p w:rsidR="001C2E38" w:rsidRPr="006342C4" w:rsidRDefault="001C2E38">
            <w:pPr>
              <w:snapToGrid w:val="0"/>
              <w:rPr>
                <w:rFonts w:ascii="Times New Roman" w:hAnsi="Times New Roman" w:cs="Times New Roman"/>
                <w:sz w:val="16"/>
                <w:szCs w:val="16"/>
              </w:rPr>
            </w:pPr>
            <w:r w:rsidRPr="006342C4">
              <w:rPr>
                <w:rFonts w:ascii="Times New Roman" w:eastAsia="Arial" w:hAnsi="Times New Roman" w:cs="Times New Roman"/>
                <w:sz w:val="16"/>
                <w:szCs w:val="16"/>
              </w:rPr>
              <w:t xml:space="preserve">                                   </w:t>
            </w:r>
          </w:p>
        </w:tc>
        <w:tc>
          <w:tcPr>
            <w:tcW w:w="627" w:type="dxa"/>
            <w:tcBorders>
              <w:right w:val="single" w:sz="4" w:space="0" w:color="000000"/>
            </w:tcBorders>
            <w:shd w:val="clear" w:color="auto" w:fill="auto"/>
            <w:vAlign w:val="bottom"/>
          </w:tcPr>
          <w:p w:rsidR="001C2E38" w:rsidRPr="006342C4" w:rsidRDefault="001C2E38">
            <w:pPr>
              <w:snapToGrid w:val="0"/>
              <w:rPr>
                <w:rFonts w:ascii="Times New Roman" w:hAnsi="Times New Roman" w:cs="Times New Roman"/>
                <w:b/>
                <w:bCs/>
                <w:sz w:val="20"/>
                <w:szCs w:val="20"/>
              </w:rPr>
            </w:pPr>
            <w:r w:rsidRPr="006342C4">
              <w:rPr>
                <w:rFonts w:ascii="Times New Roman" w:hAnsi="Times New Roman" w:cs="Times New Roman"/>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6342C4" w:rsidRDefault="001C2E38">
            <w:pPr>
              <w:snapToGrid w:val="0"/>
              <w:jc w:val="center"/>
              <w:rPr>
                <w:rFonts w:ascii="Times New Roman" w:hAnsi="Times New Roman" w:cs="Times New Roman"/>
                <w:b/>
                <w:bCs/>
                <w:sz w:val="20"/>
                <w:szCs w:val="20"/>
              </w:rPr>
            </w:pPr>
            <w:r w:rsidRPr="006342C4">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6342C4" w:rsidRDefault="001C2E38">
            <w:pPr>
              <w:snapToGrid w:val="0"/>
              <w:jc w:val="center"/>
              <w:rPr>
                <w:rFonts w:ascii="Times New Roman" w:hAnsi="Times New Roman" w:cs="Times New Roman"/>
                <w:b/>
                <w:bCs/>
                <w:sz w:val="16"/>
                <w:szCs w:val="16"/>
              </w:rPr>
            </w:pPr>
            <w:r w:rsidRPr="006342C4">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9C556D" w:rsidRPr="006342C4" w:rsidRDefault="009C556D" w:rsidP="009C556D">
            <w:pPr>
              <w:snapToGrid w:val="0"/>
              <w:ind w:right="57"/>
              <w:jc w:val="center"/>
              <w:rPr>
                <w:rFonts w:ascii="Times New Roman" w:hAnsi="Times New Roman" w:cs="Times New Roman"/>
                <w:bCs/>
                <w:sz w:val="22"/>
                <w:szCs w:val="19"/>
              </w:rPr>
            </w:pPr>
            <w:r w:rsidRPr="006342C4">
              <w:rPr>
                <w:rFonts w:ascii="Times New Roman" w:hAnsi="Times New Roman" w:cs="Times New Roman"/>
                <w:bCs/>
                <w:sz w:val="22"/>
                <w:szCs w:val="19"/>
              </w:rPr>
              <w:t>DELEGACIÓN DE ADMINISTRACIÓN D</w:t>
            </w:r>
            <w:r w:rsidR="0069271B">
              <w:rPr>
                <w:rFonts w:ascii="Times New Roman" w:hAnsi="Times New Roman" w:cs="Times New Roman"/>
                <w:bCs/>
                <w:sz w:val="22"/>
                <w:szCs w:val="19"/>
              </w:rPr>
              <w:t>EL DEPARTAMENTO JUDICIAL SAN ISIDRO</w:t>
            </w:r>
            <w:r w:rsidRPr="006342C4">
              <w:rPr>
                <w:rFonts w:ascii="Times New Roman" w:hAnsi="Times New Roman" w:cs="Times New Roman"/>
                <w:bCs/>
                <w:sz w:val="22"/>
                <w:szCs w:val="19"/>
              </w:rPr>
              <w:t>.</w:t>
            </w:r>
          </w:p>
          <w:p w:rsidR="00582749" w:rsidRPr="006342C4" w:rsidRDefault="00493E1F" w:rsidP="0069271B">
            <w:pPr>
              <w:snapToGrid w:val="0"/>
              <w:ind w:right="57"/>
              <w:jc w:val="center"/>
              <w:rPr>
                <w:rFonts w:ascii="Times New Roman" w:hAnsi="Times New Roman" w:cs="Times New Roman"/>
                <w:b/>
                <w:bCs/>
                <w:sz w:val="22"/>
                <w:szCs w:val="19"/>
              </w:rPr>
            </w:pPr>
            <w:r w:rsidRPr="006342C4">
              <w:rPr>
                <w:rFonts w:ascii="Times New Roman" w:hAnsi="Times New Roman" w:cs="Times New Roman"/>
                <w:bCs/>
                <w:sz w:val="22"/>
                <w:szCs w:val="19"/>
              </w:rPr>
              <w:t xml:space="preserve">CALLE </w:t>
            </w:r>
            <w:r w:rsidR="0069271B">
              <w:rPr>
                <w:rFonts w:ascii="Times New Roman" w:hAnsi="Times New Roman" w:cs="Times New Roman"/>
                <w:bCs/>
                <w:sz w:val="22"/>
                <w:szCs w:val="19"/>
              </w:rPr>
              <w:t>ITUZAINGO</w:t>
            </w:r>
            <w:r w:rsidRPr="006342C4">
              <w:rPr>
                <w:rFonts w:ascii="Times New Roman" w:hAnsi="Times New Roman" w:cs="Times New Roman"/>
                <w:bCs/>
                <w:sz w:val="22"/>
                <w:szCs w:val="19"/>
              </w:rPr>
              <w:t xml:space="preserve"> N° </w:t>
            </w:r>
            <w:r w:rsidR="0069271B">
              <w:rPr>
                <w:rFonts w:ascii="Times New Roman" w:hAnsi="Times New Roman" w:cs="Times New Roman"/>
                <w:bCs/>
                <w:sz w:val="22"/>
                <w:szCs w:val="19"/>
              </w:rPr>
              <w:t xml:space="preserve">256 DE LA CIUDAD DE </w:t>
            </w:r>
            <w:r w:rsidRPr="006342C4">
              <w:rPr>
                <w:rFonts w:ascii="Times New Roman" w:hAnsi="Times New Roman" w:cs="Times New Roman"/>
                <w:bCs/>
                <w:sz w:val="22"/>
                <w:szCs w:val="19"/>
              </w:rPr>
              <w:t>S</w:t>
            </w:r>
            <w:r w:rsidR="0069271B">
              <w:rPr>
                <w:rFonts w:ascii="Times New Roman" w:hAnsi="Times New Roman" w:cs="Times New Roman"/>
                <w:bCs/>
                <w:sz w:val="22"/>
                <w:szCs w:val="19"/>
              </w:rPr>
              <w:t>AN ISIDRO</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6342C4" w:rsidRDefault="00653815" w:rsidP="00CB27D3">
            <w:pPr>
              <w:snapToGrid w:val="0"/>
              <w:rPr>
                <w:rFonts w:ascii="Times New Roman" w:eastAsia="Arial" w:hAnsi="Times New Roman" w:cs="Times New Roman"/>
                <w:b/>
                <w:bCs/>
                <w:sz w:val="20"/>
                <w:szCs w:val="20"/>
              </w:rPr>
            </w:pPr>
            <w:r w:rsidRPr="006342C4">
              <w:rPr>
                <w:rFonts w:ascii="Times New Roman" w:eastAsia="Arial" w:hAnsi="Times New Roman" w:cs="Times New Roman"/>
                <w:b/>
                <w:bCs/>
                <w:sz w:val="20"/>
                <w:szCs w:val="20"/>
              </w:rPr>
              <w:t xml:space="preserve"> </w:t>
            </w:r>
            <w:r w:rsidR="0002053E">
              <w:rPr>
                <w:rFonts w:ascii="Times New Roman" w:eastAsia="Arial" w:hAnsi="Times New Roman" w:cs="Times New Roman"/>
                <w:b/>
                <w:bCs/>
                <w:sz w:val="20"/>
                <w:szCs w:val="20"/>
              </w:rPr>
              <w:t xml:space="preserve"> </w:t>
            </w:r>
            <w:r w:rsidR="0069271B">
              <w:rPr>
                <w:rFonts w:ascii="Times New Roman" w:eastAsia="Arial" w:hAnsi="Times New Roman" w:cs="Times New Roman"/>
                <w:b/>
                <w:bCs/>
                <w:sz w:val="20"/>
                <w:szCs w:val="20"/>
              </w:rPr>
              <w:t>Hasta el día</w:t>
            </w:r>
            <w:r w:rsidR="006342C4" w:rsidRPr="006342C4">
              <w:rPr>
                <w:rFonts w:ascii="Times New Roman" w:eastAsia="Arial" w:hAnsi="Times New Roman" w:cs="Times New Roman"/>
                <w:b/>
                <w:bCs/>
                <w:sz w:val="20"/>
                <w:szCs w:val="20"/>
              </w:rPr>
              <w:t xml:space="preserve"> </w:t>
            </w:r>
            <w:r w:rsidR="00CB27D3">
              <w:rPr>
                <w:rFonts w:ascii="Times New Roman" w:eastAsia="Arial" w:hAnsi="Times New Roman" w:cs="Times New Roman"/>
                <w:b/>
                <w:bCs/>
                <w:sz w:val="20"/>
                <w:szCs w:val="20"/>
              </w:rPr>
              <w:t>27 de septiembre</w:t>
            </w:r>
            <w:r w:rsidR="006342C4" w:rsidRPr="006342C4">
              <w:rPr>
                <w:rFonts w:ascii="Times New Roman" w:eastAsia="Arial" w:hAnsi="Times New Roman" w:cs="Times New Roman"/>
                <w:b/>
                <w:bCs/>
                <w:sz w:val="20"/>
                <w:szCs w:val="20"/>
              </w:rPr>
              <w:t xml:space="preserve"> </w:t>
            </w:r>
            <w:r w:rsidRPr="006342C4">
              <w:rPr>
                <w:rFonts w:ascii="Times New Roman" w:eastAsia="Arial" w:hAnsi="Times New Roman" w:cs="Times New Roman"/>
                <w:b/>
                <w:bCs/>
                <w:sz w:val="20"/>
                <w:szCs w:val="20"/>
              </w:rPr>
              <w:t>de</w:t>
            </w:r>
            <w:r w:rsidR="00950079" w:rsidRPr="006342C4">
              <w:rPr>
                <w:rFonts w:ascii="Times New Roman" w:eastAsia="Arial" w:hAnsi="Times New Roman" w:cs="Times New Roman"/>
                <w:b/>
                <w:bCs/>
                <w:sz w:val="20"/>
                <w:szCs w:val="20"/>
              </w:rPr>
              <w:t xml:space="preserve"> 2021</w:t>
            </w:r>
            <w:r w:rsidRPr="006342C4">
              <w:rPr>
                <w:rFonts w:ascii="Times New Roman" w:eastAsia="Arial" w:hAnsi="Times New Roman" w:cs="Times New Roman"/>
                <w:b/>
                <w:bCs/>
                <w:sz w:val="20"/>
                <w:szCs w:val="20"/>
              </w:rPr>
              <w:t xml:space="preserve"> a las</w:t>
            </w:r>
            <w:r w:rsidR="008709D9" w:rsidRPr="006342C4">
              <w:rPr>
                <w:rFonts w:ascii="Times New Roman" w:eastAsia="Arial" w:hAnsi="Times New Roman" w:cs="Times New Roman"/>
                <w:b/>
                <w:bCs/>
                <w:sz w:val="20"/>
                <w:szCs w:val="20"/>
              </w:rPr>
              <w:t xml:space="preserve"> </w:t>
            </w:r>
            <w:r w:rsidR="009F7EBA" w:rsidRPr="006342C4">
              <w:rPr>
                <w:rFonts w:ascii="Times New Roman" w:eastAsia="Arial" w:hAnsi="Times New Roman" w:cs="Times New Roman"/>
                <w:b/>
                <w:bCs/>
                <w:sz w:val="20"/>
                <w:szCs w:val="20"/>
              </w:rPr>
              <w:t>10:00</w:t>
            </w:r>
            <w:r w:rsidRPr="006342C4">
              <w:rPr>
                <w:rFonts w:ascii="Times New Roman" w:eastAsia="Arial" w:hAnsi="Times New Roman" w:cs="Times New Roman"/>
                <w:b/>
                <w:bCs/>
                <w:sz w:val="20"/>
                <w:szCs w:val="20"/>
              </w:rPr>
              <w:t xml:space="preserve"> 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6342C4" w:rsidRDefault="00CD47D2" w:rsidP="00CD47D2">
            <w:pPr>
              <w:rPr>
                <w:rFonts w:ascii="Times New Roman" w:hAnsi="Times New Roman" w:cs="Times New Roman"/>
                <w:sz w:val="16"/>
                <w:szCs w:val="16"/>
              </w:rPr>
            </w:pPr>
          </w:p>
          <w:p w:rsidR="00CD47D2" w:rsidRPr="006342C4" w:rsidRDefault="00CD47D2" w:rsidP="00CD47D2">
            <w:pPr>
              <w:rPr>
                <w:rFonts w:ascii="Times New Roman" w:hAnsi="Times New Roman" w:cs="Times New Roman"/>
                <w:sz w:val="16"/>
                <w:szCs w:val="16"/>
              </w:rPr>
            </w:pPr>
          </w:p>
          <w:p w:rsidR="00CD47D2" w:rsidRPr="006342C4" w:rsidRDefault="00CD47D2" w:rsidP="00CD47D2">
            <w:pPr>
              <w:rPr>
                <w:rFonts w:ascii="Times New Roman" w:hAnsi="Times New Roman" w:cs="Times New Roman"/>
                <w:sz w:val="16"/>
                <w:szCs w:val="16"/>
              </w:rPr>
            </w:pPr>
          </w:p>
          <w:p w:rsidR="001C2E38" w:rsidRPr="006342C4" w:rsidRDefault="001C2E38" w:rsidP="00CD47D2">
            <w:pPr>
              <w:rPr>
                <w:rFonts w:ascii="Times New Roman" w:hAnsi="Times New Roman" w:cs="Times New Roman"/>
                <w:sz w:val="16"/>
                <w:szCs w:val="16"/>
              </w:rPr>
            </w:pPr>
          </w:p>
        </w:tc>
      </w:tr>
      <w:tr w:rsidR="00B678C8" w:rsidTr="00950079">
        <w:trPr>
          <w:cantSplit/>
          <w:trHeight w:val="263"/>
        </w:trPr>
        <w:tc>
          <w:tcPr>
            <w:tcW w:w="4107" w:type="dxa"/>
            <w:gridSpan w:val="5"/>
            <w:tcBorders>
              <w:left w:val="single" w:sz="4" w:space="0" w:color="000000"/>
            </w:tcBorders>
            <w:shd w:val="clear" w:color="auto" w:fill="auto"/>
            <w:vAlign w:val="bottom"/>
          </w:tcPr>
          <w:p w:rsidR="001C2E38" w:rsidRPr="006342C4" w:rsidRDefault="001C2E38">
            <w:pPr>
              <w:snapToGrid w:val="0"/>
              <w:ind w:left="57" w:right="57"/>
              <w:rPr>
                <w:rFonts w:ascii="Times New Roman" w:hAnsi="Times New Roman" w:cs="Times New Roman"/>
                <w:sz w:val="16"/>
                <w:szCs w:val="16"/>
              </w:rPr>
            </w:pPr>
            <w:r w:rsidRPr="006342C4">
              <w:rPr>
                <w:rFonts w:ascii="Times New Roman" w:hAnsi="Times New Roman" w:cs="Times New Roman"/>
                <w:b/>
                <w:bCs/>
                <w:sz w:val="22"/>
                <w:szCs w:val="22"/>
                <w:u w:val="single"/>
              </w:rPr>
              <w:t>ACTO DE APERTURA</w:t>
            </w:r>
          </w:p>
        </w:tc>
        <w:tc>
          <w:tcPr>
            <w:tcW w:w="553"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6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72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1479"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646" w:type="dxa"/>
            <w:gridSpan w:val="2"/>
            <w:tcBorders>
              <w:right w:val="single" w:sz="4" w:space="0" w:color="000000"/>
            </w:tcBorders>
            <w:shd w:val="clear" w:color="auto" w:fill="auto"/>
            <w:vAlign w:val="bottom"/>
          </w:tcPr>
          <w:p w:rsidR="001C2E38" w:rsidRPr="006342C4" w:rsidRDefault="001C2E38">
            <w:pPr>
              <w:snapToGrid w:val="0"/>
              <w:rPr>
                <w:rFonts w:ascii="Times New Roman" w:hAnsi="Times New Roman" w:cs="Times New Roman"/>
                <w:sz w:val="16"/>
                <w:szCs w:val="16"/>
              </w:rPr>
            </w:pPr>
            <w:r w:rsidRPr="006342C4">
              <w:rPr>
                <w:rFonts w:ascii="Times New Roman" w:hAnsi="Times New Roman" w:cs="Times New Roman"/>
                <w:sz w:val="16"/>
                <w:szCs w:val="16"/>
              </w:rPr>
              <w:t> </w:t>
            </w:r>
          </w:p>
        </w:tc>
      </w:tr>
      <w:tr w:rsidR="00B678C8" w:rsidTr="00950079">
        <w:trPr>
          <w:trHeight w:val="209"/>
        </w:trPr>
        <w:tc>
          <w:tcPr>
            <w:tcW w:w="939" w:type="dxa"/>
            <w:tcBorders>
              <w:left w:val="single" w:sz="4" w:space="0" w:color="000000"/>
            </w:tcBorders>
            <w:shd w:val="clear" w:color="auto" w:fill="auto"/>
            <w:vAlign w:val="bottom"/>
          </w:tcPr>
          <w:p w:rsidR="001C2E38" w:rsidRPr="006342C4" w:rsidRDefault="001C2E38">
            <w:pPr>
              <w:snapToGrid w:val="0"/>
              <w:rPr>
                <w:rFonts w:ascii="Times New Roman" w:hAnsi="Times New Roman" w:cs="Times New Roman"/>
                <w:sz w:val="16"/>
                <w:szCs w:val="16"/>
              </w:rPr>
            </w:pPr>
            <w:r w:rsidRPr="006342C4">
              <w:rPr>
                <w:rFonts w:ascii="Times New Roman" w:hAnsi="Times New Roman" w:cs="Times New Roman"/>
                <w:sz w:val="16"/>
                <w:szCs w:val="16"/>
              </w:rPr>
              <w:t> </w:t>
            </w:r>
          </w:p>
        </w:tc>
        <w:tc>
          <w:tcPr>
            <w:tcW w:w="87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6342C4"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6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72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1479"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646" w:type="dxa"/>
            <w:gridSpan w:val="2"/>
            <w:tcBorders>
              <w:right w:val="single" w:sz="4" w:space="0" w:color="000000"/>
            </w:tcBorders>
            <w:shd w:val="clear" w:color="auto" w:fill="auto"/>
            <w:vAlign w:val="bottom"/>
          </w:tcPr>
          <w:p w:rsidR="001C2E38" w:rsidRPr="006342C4" w:rsidRDefault="001C2E38">
            <w:pPr>
              <w:snapToGrid w:val="0"/>
              <w:rPr>
                <w:rFonts w:ascii="Times New Roman" w:hAnsi="Times New Roman" w:cs="Times New Roman"/>
                <w:b/>
                <w:bCs/>
                <w:sz w:val="20"/>
                <w:szCs w:val="20"/>
              </w:rPr>
            </w:pPr>
            <w:r w:rsidRPr="006342C4">
              <w:rPr>
                <w:rFonts w:ascii="Times New Roman" w:hAnsi="Times New Roman" w:cs="Times New Roman"/>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6342C4" w:rsidRDefault="001C2E38">
            <w:pPr>
              <w:snapToGrid w:val="0"/>
              <w:jc w:val="center"/>
              <w:rPr>
                <w:rFonts w:ascii="Times New Roman" w:hAnsi="Times New Roman" w:cs="Times New Roman"/>
                <w:b/>
                <w:bCs/>
                <w:sz w:val="20"/>
                <w:szCs w:val="20"/>
              </w:rPr>
            </w:pPr>
            <w:r w:rsidRPr="006342C4">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6342C4" w:rsidRDefault="001C2E38">
            <w:pPr>
              <w:snapToGrid w:val="0"/>
              <w:jc w:val="center"/>
              <w:rPr>
                <w:rFonts w:ascii="Times New Roman" w:hAnsi="Times New Roman" w:cs="Times New Roman"/>
                <w:b/>
                <w:bCs/>
                <w:sz w:val="16"/>
                <w:szCs w:val="16"/>
              </w:rPr>
            </w:pPr>
            <w:r w:rsidRPr="006342C4">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69271B" w:rsidRPr="006342C4" w:rsidRDefault="009C556D" w:rsidP="0069271B">
            <w:pPr>
              <w:snapToGrid w:val="0"/>
              <w:ind w:right="57"/>
              <w:jc w:val="center"/>
              <w:rPr>
                <w:rFonts w:ascii="Times New Roman" w:hAnsi="Times New Roman" w:cs="Times New Roman"/>
                <w:bCs/>
                <w:sz w:val="22"/>
                <w:szCs w:val="19"/>
              </w:rPr>
            </w:pPr>
            <w:r w:rsidRPr="006342C4">
              <w:rPr>
                <w:rFonts w:ascii="Times New Roman" w:hAnsi="Times New Roman" w:cs="Times New Roman"/>
                <w:bCs/>
                <w:sz w:val="22"/>
                <w:szCs w:val="19"/>
              </w:rPr>
              <w:t xml:space="preserve">DELEGACIÓN DE ADMINISTRACIÓN DEL </w:t>
            </w:r>
            <w:r w:rsidR="0069271B">
              <w:rPr>
                <w:rFonts w:ascii="Times New Roman" w:hAnsi="Times New Roman" w:cs="Times New Roman"/>
                <w:bCs/>
                <w:sz w:val="22"/>
                <w:szCs w:val="19"/>
              </w:rPr>
              <w:t>DEPARTAMENTO JUDICIAL SAN ISIDRO</w:t>
            </w:r>
            <w:r w:rsidR="0069271B" w:rsidRPr="006342C4">
              <w:rPr>
                <w:rFonts w:ascii="Times New Roman" w:hAnsi="Times New Roman" w:cs="Times New Roman"/>
                <w:bCs/>
                <w:sz w:val="22"/>
                <w:szCs w:val="19"/>
              </w:rPr>
              <w:t>.</w:t>
            </w:r>
          </w:p>
          <w:p w:rsidR="0069271B" w:rsidRPr="006342C4" w:rsidRDefault="0069271B" w:rsidP="0069271B">
            <w:pPr>
              <w:snapToGrid w:val="0"/>
              <w:ind w:right="57"/>
              <w:jc w:val="center"/>
              <w:rPr>
                <w:rFonts w:ascii="Times New Roman" w:hAnsi="Times New Roman" w:cs="Times New Roman"/>
                <w:b/>
                <w:bCs/>
                <w:sz w:val="22"/>
                <w:szCs w:val="19"/>
              </w:rPr>
            </w:pPr>
            <w:r w:rsidRPr="006342C4">
              <w:rPr>
                <w:rFonts w:ascii="Times New Roman" w:hAnsi="Times New Roman" w:cs="Times New Roman"/>
                <w:bCs/>
                <w:sz w:val="22"/>
                <w:szCs w:val="19"/>
              </w:rPr>
              <w:t xml:space="preserve">CALLE </w:t>
            </w:r>
            <w:r>
              <w:rPr>
                <w:rFonts w:ascii="Times New Roman" w:hAnsi="Times New Roman" w:cs="Times New Roman"/>
                <w:bCs/>
                <w:sz w:val="22"/>
                <w:szCs w:val="19"/>
              </w:rPr>
              <w:t>ITUZAINGO</w:t>
            </w:r>
            <w:r w:rsidRPr="006342C4">
              <w:rPr>
                <w:rFonts w:ascii="Times New Roman" w:hAnsi="Times New Roman" w:cs="Times New Roman"/>
                <w:bCs/>
                <w:sz w:val="22"/>
                <w:szCs w:val="19"/>
              </w:rPr>
              <w:t xml:space="preserve"> N° </w:t>
            </w:r>
            <w:r>
              <w:rPr>
                <w:rFonts w:ascii="Times New Roman" w:hAnsi="Times New Roman" w:cs="Times New Roman"/>
                <w:bCs/>
                <w:sz w:val="22"/>
                <w:szCs w:val="19"/>
              </w:rPr>
              <w:t xml:space="preserve">256 DE LA CIUDAD DE </w:t>
            </w:r>
            <w:r w:rsidRPr="006342C4">
              <w:rPr>
                <w:rFonts w:ascii="Times New Roman" w:hAnsi="Times New Roman" w:cs="Times New Roman"/>
                <w:bCs/>
                <w:sz w:val="22"/>
                <w:szCs w:val="19"/>
              </w:rPr>
              <w:t>S</w:t>
            </w:r>
            <w:r>
              <w:rPr>
                <w:rFonts w:ascii="Times New Roman" w:hAnsi="Times New Roman" w:cs="Times New Roman"/>
                <w:bCs/>
                <w:sz w:val="22"/>
                <w:szCs w:val="19"/>
              </w:rPr>
              <w:t>AN ISIDRO</w:t>
            </w:r>
          </w:p>
          <w:p w:rsidR="00582749" w:rsidRPr="006342C4" w:rsidRDefault="00582749" w:rsidP="009C556D">
            <w:pPr>
              <w:snapToGrid w:val="0"/>
              <w:ind w:right="57"/>
              <w:jc w:val="center"/>
              <w:rPr>
                <w:rFonts w:ascii="Times New Roman" w:hAnsi="Times New Roman" w:cs="Times New Roman"/>
                <w:b/>
                <w:bCs/>
                <w:sz w:val="22"/>
                <w:szCs w:val="19"/>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6342C4" w:rsidRDefault="00CB27D3" w:rsidP="0002053E">
            <w:pPr>
              <w:snapToGrid w:val="0"/>
              <w:rPr>
                <w:rFonts w:ascii="Times New Roman" w:eastAsia="Arial" w:hAnsi="Times New Roman" w:cs="Times New Roman"/>
                <w:bCs/>
                <w:sz w:val="20"/>
                <w:szCs w:val="20"/>
              </w:rPr>
            </w:pPr>
            <w:r>
              <w:rPr>
                <w:rFonts w:ascii="Times New Roman" w:eastAsia="Arial" w:hAnsi="Times New Roman" w:cs="Times New Roman"/>
                <w:b/>
                <w:bCs/>
                <w:sz w:val="20"/>
                <w:szCs w:val="20"/>
              </w:rPr>
              <w:t xml:space="preserve">      </w:t>
            </w:r>
            <w:r w:rsidR="00684B02">
              <w:rPr>
                <w:rFonts w:ascii="Times New Roman" w:eastAsia="Arial" w:hAnsi="Times New Roman" w:cs="Times New Roman"/>
                <w:b/>
                <w:bCs/>
                <w:sz w:val="20"/>
                <w:szCs w:val="20"/>
              </w:rPr>
              <w:t xml:space="preserve"> </w:t>
            </w:r>
            <w:r>
              <w:rPr>
                <w:rFonts w:ascii="Times New Roman" w:eastAsia="Arial" w:hAnsi="Times New Roman" w:cs="Times New Roman"/>
                <w:b/>
                <w:bCs/>
                <w:sz w:val="20"/>
                <w:szCs w:val="20"/>
              </w:rPr>
              <w:t>27 de Septiembre</w:t>
            </w:r>
            <w:r w:rsidR="0002053E">
              <w:rPr>
                <w:rFonts w:ascii="Times New Roman" w:eastAsia="Arial" w:hAnsi="Times New Roman" w:cs="Times New Roman"/>
                <w:b/>
                <w:bCs/>
                <w:sz w:val="20"/>
                <w:szCs w:val="20"/>
              </w:rPr>
              <w:t xml:space="preserve"> </w:t>
            </w:r>
            <w:r w:rsidR="009C556D" w:rsidRPr="006342C4">
              <w:rPr>
                <w:rFonts w:ascii="Times New Roman" w:eastAsia="Arial" w:hAnsi="Times New Roman" w:cs="Times New Roman"/>
                <w:b/>
                <w:bCs/>
                <w:sz w:val="20"/>
                <w:szCs w:val="20"/>
              </w:rPr>
              <w:t xml:space="preserve">de 2021 a las </w:t>
            </w:r>
            <w:r w:rsidR="009F7EBA" w:rsidRPr="006342C4">
              <w:rPr>
                <w:rFonts w:ascii="Times New Roman" w:eastAsia="Arial" w:hAnsi="Times New Roman" w:cs="Times New Roman"/>
                <w:b/>
                <w:bCs/>
                <w:sz w:val="20"/>
                <w:szCs w:val="20"/>
              </w:rPr>
              <w:t>10:00</w:t>
            </w:r>
            <w:r w:rsidR="009C556D" w:rsidRPr="006342C4">
              <w:rPr>
                <w:rFonts w:ascii="Times New Roman" w:eastAsia="Arial" w:hAnsi="Times New Roman" w:cs="Times New Roman"/>
                <w:b/>
                <w:bCs/>
                <w:sz w:val="20"/>
                <w:szCs w:val="20"/>
              </w:rPr>
              <w:t xml:space="preserve"> Hs.</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6342C4" w:rsidRDefault="00B678C8">
            <w:pPr>
              <w:snapToGrid w:val="0"/>
              <w:rPr>
                <w:rFonts w:ascii="Times New Roman" w:eastAsia="Arial" w:hAnsi="Times New Roman" w:cs="Times New Roman"/>
                <w:sz w:val="20"/>
                <w:szCs w:val="20"/>
              </w:rPr>
            </w:pPr>
            <w:r w:rsidRPr="006342C4">
              <w:rPr>
                <w:rFonts w:ascii="Times New Roman" w:eastAsia="Arial" w:hAnsi="Times New Roman" w:cs="Times New Roman"/>
                <w:b/>
                <w:bCs/>
                <w:sz w:val="20"/>
                <w:szCs w:val="20"/>
              </w:rPr>
              <w:t xml:space="preserve"> </w:t>
            </w:r>
            <w:r w:rsidRPr="006342C4">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6342C4" w:rsidRDefault="00B678C8">
            <w:pPr>
              <w:snapToGrid w:val="0"/>
              <w:rPr>
                <w:rFonts w:ascii="Times New Roman" w:hAnsi="Times New Roman" w:cs="Times New Roman"/>
                <w:b/>
                <w:bCs/>
                <w:sz w:val="20"/>
                <w:szCs w:val="20"/>
                <w:u w:val="single"/>
              </w:rPr>
            </w:pPr>
            <w:r w:rsidRPr="006342C4">
              <w:rPr>
                <w:rFonts w:ascii="Times New Roman" w:eastAsia="Arial" w:hAnsi="Times New Roman" w:cs="Times New Roman"/>
                <w:sz w:val="20"/>
                <w:szCs w:val="20"/>
              </w:rPr>
              <w:t xml:space="preserve">  </w:t>
            </w:r>
            <w:r w:rsidRPr="006342C4">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950079">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25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479"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3928AD" w:rsidP="00AA02A0">
            <w:pPr>
              <w:rPr>
                <w:sz w:val="20"/>
                <w:szCs w:val="20"/>
              </w:rPr>
            </w:pPr>
            <w:r w:rsidRPr="003928AD">
              <w:rPr>
                <w:noProof/>
                <w:u w:val="single"/>
                <w:lang w:val="es-AR" w:eastAsia="es-AR"/>
              </w:rPr>
              <w:pict>
                <v:shape id="Text Box 16" o:spid="_x0000_s1027" type="#_x0000_t202" style="position:absolute;margin-left:.3pt;margin-top:3.2pt;width:540pt;height:86.2pt;z-index:25173145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FE0E40" w:rsidRPr="00926E29" w:rsidRDefault="00FE0E40"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FE0E40" w:rsidRPr="00926E29" w:rsidRDefault="00FE0E40" w:rsidP="00AA02A0">
                        <w:pPr>
                          <w:jc w:val="center"/>
                        </w:pPr>
                        <w:r w:rsidRPr="00926E29">
                          <w:rPr>
                            <w:b/>
                            <w:bCs/>
                            <w:u w:val="single"/>
                          </w:rPr>
                          <w:t>DECLARACION JURADA</w:t>
                        </w:r>
                      </w:p>
                    </w:txbxContent>
                  </v:textbox>
                </v:shape>
              </w:pic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3928AD" w:rsidP="00AA02A0">
            <w:pPr>
              <w:snapToGrid w:val="0"/>
              <w:rPr>
                <w:sz w:val="20"/>
                <w:szCs w:val="20"/>
                <w:u w:val="single"/>
              </w:rPr>
            </w:pPr>
            <w:r w:rsidRPr="003928AD">
              <w:rPr>
                <w:noProof/>
                <w:u w:val="single"/>
                <w:lang w:val="es-AR" w:eastAsia="es-AR"/>
              </w:rPr>
              <w:pict>
                <v:line id="Line 84" o:spid="_x0000_s1056" style="position:absolute;flip:x;z-index:251744768;visibility:visible;mso-position-horizontal-relative:text;mso-position-vertical-relative:text"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552" w:type="dxa"/>
            <w:gridSpan w:val="7"/>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244" w:type="dxa"/>
            <w:gridSpan w:val="11"/>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848" w:type="dxa"/>
            <w:gridSpan w:val="12"/>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31" w:type="dxa"/>
            <w:shd w:val="clear" w:color="auto" w:fill="auto"/>
          </w:tcPr>
          <w:p w:rsidR="00AA02A0" w:rsidRPr="00195912" w:rsidRDefault="00AA02A0" w:rsidP="00AA02A0">
            <w:pPr>
              <w:snapToGrid w:val="0"/>
              <w:rPr>
                <w:sz w:val="16"/>
                <w:szCs w:val="16"/>
                <w:u w:val="single"/>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3928AD" w:rsidP="00AA02A0">
            <w:pPr>
              <w:snapToGrid w:val="0"/>
              <w:rPr>
                <w:sz w:val="20"/>
                <w:szCs w:val="20"/>
                <w:u w:val="single"/>
                <w:lang w:val="es-ES" w:eastAsia="es-AR"/>
              </w:rPr>
            </w:pPr>
            <w:r w:rsidRPr="003928AD">
              <w:rPr>
                <w:noProof/>
                <w:u w:val="single"/>
                <w:lang w:val="es-AR" w:eastAsia="es-AR"/>
              </w:rPr>
              <w:pict>
                <v:shape id="Text Box 14" o:spid="_x0000_s1028" type="#_x0000_t202" style="position:absolute;margin-left:39.75pt;margin-top:.75pt;width:6.9pt;height:14.4pt;z-index:25172940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FE0E40" w:rsidRDefault="00FE0E40"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3928AD" w:rsidP="00AA02A0">
            <w:pPr>
              <w:snapToGrid w:val="0"/>
              <w:jc w:val="center"/>
              <w:rPr>
                <w:sz w:val="20"/>
                <w:szCs w:val="20"/>
                <w:u w:val="single"/>
                <w:lang w:val="es-ES" w:eastAsia="es-AR"/>
              </w:rPr>
            </w:pPr>
            <w:r w:rsidRPr="003928AD">
              <w:rPr>
                <w:noProof/>
                <w:u w:val="single"/>
                <w:lang w:val="es-AR" w:eastAsia="es-AR"/>
              </w:rPr>
              <w:pict>
                <v:shape id="Text Box 10" o:spid="_x0000_s1029" type="#_x0000_t202" style="position:absolute;left:0;text-align:left;margin-left:39.75pt;margin-top:.75pt;width:6.9pt;height:14.4pt;z-index:25172531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FE0E40" w:rsidRDefault="00FE0E40" w:rsidP="00AA02A0">
                        <w:pPr>
                          <w:rPr>
                            <w:sz w:val="20"/>
                            <w:szCs w:val="20"/>
                          </w:rPr>
                        </w:pPr>
                      </w:p>
                    </w:txbxContent>
                  </v:textbox>
                </v:shape>
              </w:pic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3928AD" w:rsidP="00AA02A0">
            <w:pPr>
              <w:snapToGrid w:val="0"/>
              <w:rPr>
                <w:sz w:val="20"/>
                <w:szCs w:val="20"/>
                <w:u w:val="single"/>
                <w:lang w:val="es-ES" w:eastAsia="es-AR"/>
              </w:rPr>
            </w:pPr>
            <w:r w:rsidRPr="003928AD">
              <w:rPr>
                <w:noProof/>
                <w:u w:val="single"/>
                <w:lang w:val="es-AR" w:eastAsia="es-AR"/>
              </w:rPr>
              <w:pict>
                <v:shape id="Text Box 15" o:spid="_x0000_s1030" type="#_x0000_t202" style="position:absolute;margin-left:39.75pt;margin-top:.75pt;width:6.9pt;height:14.4pt;z-index:25173043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FE0E40" w:rsidRDefault="00FE0E40"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3928AD" w:rsidP="00AA02A0">
            <w:pPr>
              <w:snapToGrid w:val="0"/>
              <w:rPr>
                <w:sz w:val="20"/>
                <w:szCs w:val="20"/>
                <w:u w:val="single"/>
                <w:lang w:val="es-ES" w:eastAsia="es-AR"/>
              </w:rPr>
            </w:pPr>
            <w:r w:rsidRPr="003928AD">
              <w:rPr>
                <w:noProof/>
                <w:u w:val="single"/>
                <w:lang w:val="es-AR" w:eastAsia="es-AR"/>
              </w:rPr>
              <w:pict>
                <v:shape id="Text Box 13" o:spid="_x0000_s1031" type="#_x0000_t202" style="position:absolute;margin-left:39.75pt;margin-top:.75pt;width:6.9pt;height:14.4pt;z-index:25172838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FE0E40" w:rsidRDefault="00FE0E40" w:rsidP="00AA02A0">
                        <w:pPr>
                          <w:rPr>
                            <w:sz w:val="20"/>
                            <w:szCs w:val="20"/>
                          </w:rPr>
                        </w:pPr>
                      </w:p>
                    </w:txbxContent>
                  </v:textbox>
                </v:shape>
              </w:pic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3928AD" w:rsidP="00AA02A0">
            <w:pPr>
              <w:snapToGrid w:val="0"/>
              <w:rPr>
                <w:sz w:val="20"/>
                <w:szCs w:val="20"/>
                <w:u w:val="single"/>
                <w:lang w:val="es-ES" w:eastAsia="es-AR"/>
              </w:rPr>
            </w:pPr>
            <w:r w:rsidRPr="003928AD">
              <w:rPr>
                <w:noProof/>
                <w:u w:val="single"/>
                <w:lang w:val="es-AR" w:eastAsia="es-AR"/>
              </w:rPr>
              <w:pict>
                <v:shape id="Text Box 11" o:spid="_x0000_s1032" type="#_x0000_t202" style="position:absolute;margin-left:39.75pt;margin-top:.75pt;width:6.9pt;height:14.4pt;z-index:25172633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FE0E40" w:rsidRDefault="00FE0E40"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3928AD" w:rsidP="00AA02A0">
            <w:pPr>
              <w:snapToGrid w:val="0"/>
              <w:rPr>
                <w:sz w:val="20"/>
                <w:szCs w:val="20"/>
                <w:u w:val="single"/>
                <w:lang w:val="es-ES" w:eastAsia="es-AR"/>
              </w:rPr>
            </w:pPr>
            <w:r w:rsidRPr="003928AD">
              <w:rPr>
                <w:noProof/>
                <w:u w:val="single"/>
                <w:lang w:val="es-AR" w:eastAsia="es-AR"/>
              </w:rPr>
              <w:pict>
                <v:shape id="Text Box 12" o:spid="_x0000_s1033" type="#_x0000_t202" style="position:absolute;margin-left:39.75pt;margin-top:.75pt;width:6.9pt;height:14.4pt;z-index:25172736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FE0E40" w:rsidRDefault="00FE0E40"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inc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3928AD" w:rsidP="00AA02A0">
            <w:pPr>
              <w:snapToGrid w:val="0"/>
              <w:rPr>
                <w:sz w:val="20"/>
                <w:szCs w:val="20"/>
                <w:u w:val="single"/>
                <w:lang w:val="es-ES" w:eastAsia="es-AR"/>
              </w:rPr>
            </w:pPr>
            <w:r w:rsidRPr="003928AD">
              <w:rPr>
                <w:noProof/>
                <w:u w:val="single"/>
                <w:lang w:val="es-AR" w:eastAsia="es-AR"/>
              </w:rPr>
              <w:pict>
                <v:shape id="Text Box 18" o:spid="_x0000_s1034" type="#_x0000_t202" style="position:absolute;margin-left:39.75pt;margin-top:.75pt;width:6.9pt;height:14.4pt;z-index:25173248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FE0E40" w:rsidRDefault="00FE0E40"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r w:rsidRPr="00195912">
              <w:rPr>
                <w:bCs/>
                <w:sz w:val="20"/>
                <w:szCs w:val="20"/>
                <w:u w:val="single"/>
              </w:rPr>
              <w:t>Ùnico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552" w:type="dxa"/>
            <w:gridSpan w:val="7"/>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244" w:type="dxa"/>
            <w:gridSpan w:val="11"/>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848" w:type="dxa"/>
            <w:gridSpan w:val="12"/>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31" w:type="dxa"/>
            <w:shd w:val="clear" w:color="auto" w:fill="auto"/>
          </w:tcPr>
          <w:p w:rsidR="00AA02A0" w:rsidRPr="00195912" w:rsidRDefault="00AA02A0" w:rsidP="00AA02A0">
            <w:pPr>
              <w:snapToGrid w:val="0"/>
              <w:rPr>
                <w:sz w:val="16"/>
                <w:szCs w:val="16"/>
                <w:u w:val="single"/>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3928AD" w:rsidP="00AA02A0">
            <w:pPr>
              <w:snapToGrid w:val="0"/>
              <w:rPr>
                <w:sz w:val="20"/>
                <w:szCs w:val="20"/>
                <w:u w:val="single"/>
                <w:lang w:val="es-ES" w:eastAsia="es-AR"/>
              </w:rPr>
            </w:pPr>
            <w:r w:rsidRPr="003928AD">
              <w:rPr>
                <w:noProof/>
                <w:u w:val="single"/>
                <w:lang w:val="es-AR" w:eastAsia="es-AR"/>
              </w:rPr>
              <w:pict>
                <v:shape id="Text Box 19" o:spid="_x0000_s1035" type="#_x0000_t202" style="position:absolute;margin-left:39.75pt;margin-top:.75pt;width:6.9pt;height:14.4pt;z-index:25173350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FE0E40" w:rsidRDefault="00FE0E40"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3928AD" w:rsidP="00AA02A0">
            <w:pPr>
              <w:snapToGrid w:val="0"/>
              <w:rPr>
                <w:sz w:val="20"/>
                <w:szCs w:val="20"/>
                <w:u w:val="single"/>
                <w:lang w:val="es-ES" w:eastAsia="es-AR"/>
              </w:rPr>
            </w:pPr>
            <w:r w:rsidRPr="003928AD">
              <w:rPr>
                <w:noProof/>
                <w:u w:val="single"/>
                <w:lang w:val="es-AR" w:eastAsia="es-AR"/>
              </w:rPr>
              <w:pict>
                <v:shape id="Text Box 20" o:spid="_x0000_s1036" type="#_x0000_t202" style="position:absolute;margin-left:39.75pt;margin-top:.75pt;width:6.9pt;height:14.4pt;z-index:25173452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FE0E40" w:rsidRDefault="00FE0E40" w:rsidP="00AA02A0">
                        <w:pPr>
                          <w:rPr>
                            <w:sz w:val="20"/>
                            <w:szCs w:val="20"/>
                          </w:rPr>
                        </w:pPr>
                      </w:p>
                    </w:txbxContent>
                  </v:textbox>
                </v:shape>
              </w:pic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3928AD" w:rsidP="00AA02A0">
            <w:pPr>
              <w:snapToGrid w:val="0"/>
              <w:rPr>
                <w:sz w:val="20"/>
                <w:szCs w:val="20"/>
                <w:u w:val="single"/>
                <w:lang w:val="es-ES" w:eastAsia="es-AR"/>
              </w:rPr>
            </w:pPr>
            <w:r w:rsidRPr="003928AD">
              <w:rPr>
                <w:noProof/>
                <w:u w:val="single"/>
                <w:lang w:val="es-AR" w:eastAsia="es-AR"/>
              </w:rPr>
              <w:pict>
                <v:shape id="Text Box 21" o:spid="_x0000_s1037" type="#_x0000_t202" style="position:absolute;margin-left:39.75pt;margin-top:.75pt;width:6.9pt;height:14.4pt;z-index:25173555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FE0E40" w:rsidRDefault="00FE0E40"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3928AD" w:rsidP="00AA02A0">
            <w:pPr>
              <w:snapToGrid w:val="0"/>
              <w:rPr>
                <w:sz w:val="20"/>
                <w:szCs w:val="20"/>
                <w:u w:val="single"/>
                <w:lang w:val="es-ES" w:eastAsia="es-AR"/>
              </w:rPr>
            </w:pPr>
            <w:r w:rsidRPr="003928AD">
              <w:rPr>
                <w:noProof/>
                <w:u w:val="single"/>
                <w:lang w:val="es-AR" w:eastAsia="es-AR"/>
              </w:rPr>
              <w:pict>
                <v:shape id="Text Box 85" o:spid="_x0000_s1038" type="#_x0000_t202" style="position:absolute;margin-left:39.75pt;margin-top:.75pt;width:6.9pt;height:14.4pt;z-index:25174681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FE0E40" w:rsidRDefault="00FE0E40" w:rsidP="00AA02A0">
                        <w:pPr>
                          <w:rPr>
                            <w:sz w:val="20"/>
                            <w:szCs w:val="20"/>
                          </w:rPr>
                        </w:pPr>
                      </w:p>
                      <w:p w:rsidR="00FE0E40" w:rsidRDefault="00FE0E40" w:rsidP="00AA02A0">
                        <w:pPr>
                          <w:rPr>
                            <w:sz w:val="20"/>
                            <w:szCs w:val="20"/>
                          </w:rPr>
                        </w:pPr>
                      </w:p>
                      <w:p w:rsidR="00FE0E40" w:rsidRDefault="00FE0E40" w:rsidP="00AA02A0">
                        <w:pPr>
                          <w:rPr>
                            <w:sz w:val="20"/>
                            <w:szCs w:val="20"/>
                          </w:rPr>
                        </w:pPr>
                      </w:p>
                    </w:txbxContent>
                  </v:textbox>
                </v:shape>
              </w:pic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3928AD" w:rsidP="00AA02A0">
            <w:pPr>
              <w:snapToGrid w:val="0"/>
              <w:rPr>
                <w:sz w:val="20"/>
                <w:szCs w:val="20"/>
                <w:u w:val="single"/>
                <w:lang w:val="es-ES" w:eastAsia="es-AR"/>
              </w:rPr>
            </w:pPr>
            <w:r w:rsidRPr="003928AD">
              <w:rPr>
                <w:noProof/>
                <w:u w:val="single"/>
                <w:lang w:val="es-AR" w:eastAsia="es-AR"/>
              </w:rPr>
              <w:pict>
                <v:shape id="Text Box 68" o:spid="_x0000_s1039" type="#_x0000_t202" style="position:absolute;margin-left:39.75pt;margin-top:.75pt;width:6.9pt;height:14.4pt;z-index:25174579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FE0E40" w:rsidRDefault="00FE0E40" w:rsidP="00AA02A0">
                        <w:pPr>
                          <w:rPr>
                            <w:sz w:val="20"/>
                            <w:szCs w:val="20"/>
                          </w:rPr>
                        </w:pPr>
                      </w:p>
                    </w:txbxContent>
                  </v:textbox>
                </v:shape>
              </w:pic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3928AD" w:rsidP="00AA02A0">
            <w:pPr>
              <w:snapToGrid w:val="0"/>
              <w:rPr>
                <w:sz w:val="20"/>
                <w:szCs w:val="20"/>
                <w:u w:val="single"/>
                <w:lang w:val="es-ES" w:eastAsia="es-AR"/>
              </w:rPr>
            </w:pPr>
            <w:r w:rsidRPr="003928AD">
              <w:rPr>
                <w:noProof/>
                <w:u w:val="single"/>
                <w:lang w:val="es-AR" w:eastAsia="es-AR"/>
              </w:rPr>
              <w:pict>
                <v:shape id="Text Box 69" o:spid="_x0000_s1040" type="#_x0000_t202" style="position:absolute;margin-left:39.75pt;margin-top:.75pt;width:6.9pt;height:14.4pt;z-index:25173657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FE0E40" w:rsidRDefault="00FE0E40" w:rsidP="00AA02A0">
                        <w:pPr>
                          <w:rPr>
                            <w:sz w:val="20"/>
                            <w:szCs w:val="20"/>
                          </w:rPr>
                        </w:pPr>
                      </w:p>
                    </w:txbxContent>
                  </v:textbox>
                </v:shape>
              </w:pic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Estatuto del empleado Judicial, Acuerdo 2300, art.67 inc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3928AD" w:rsidP="00AA02A0">
            <w:pPr>
              <w:pStyle w:val="xl28"/>
              <w:snapToGrid w:val="0"/>
              <w:spacing w:before="0" w:after="0"/>
              <w:rPr>
                <w:u w:val="single"/>
                <w:lang w:val="es-AR" w:eastAsia="es-AR"/>
              </w:rPr>
            </w:pPr>
            <w:r w:rsidRPr="003928AD">
              <w:rPr>
                <w:noProof/>
                <w:u w:val="single"/>
                <w:lang w:val="es-AR" w:eastAsia="es-AR"/>
              </w:rPr>
              <w:pict>
                <v:shape id="Text Box 70" o:spid="_x0000_s1041" type="#_x0000_t202" style="position:absolute;margin-left:39.75pt;margin-top:.75pt;width:6.9pt;height:14.4pt;z-index:25173760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FE0E40" w:rsidRDefault="00FE0E40" w:rsidP="00AA02A0">
                        <w:pPr>
                          <w:rPr>
                            <w:sz w:val="20"/>
                            <w:szCs w:val="20"/>
                          </w:rPr>
                        </w:pPr>
                      </w:p>
                    </w:txbxContent>
                  </v:textbox>
                </v:shape>
              </w:pic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3928AD" w:rsidP="00AA02A0">
            <w:pPr>
              <w:snapToGrid w:val="0"/>
              <w:rPr>
                <w:sz w:val="20"/>
                <w:szCs w:val="20"/>
                <w:u w:val="single"/>
                <w:lang w:val="es-ES" w:eastAsia="es-AR"/>
              </w:rPr>
            </w:pPr>
            <w:r w:rsidRPr="003928AD">
              <w:rPr>
                <w:noProof/>
                <w:u w:val="single"/>
                <w:lang w:val="es-AR" w:eastAsia="es-AR"/>
              </w:rPr>
              <w:pict>
                <v:shape id="Text Box 72" o:spid="_x0000_s1042" type="#_x0000_t202" style="position:absolute;margin-left:39.75pt;margin-top:.75pt;width:6.9pt;height:14.4pt;z-index:25173862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FE0E40" w:rsidRDefault="00FE0E40" w:rsidP="00AA02A0">
                        <w:pPr>
                          <w:rPr>
                            <w:sz w:val="20"/>
                            <w:szCs w:val="20"/>
                          </w:rPr>
                        </w:pPr>
                      </w:p>
                    </w:txbxContent>
                  </v:textbox>
                </v:shape>
              </w:pic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3928AD" w:rsidP="00AA02A0">
            <w:pPr>
              <w:snapToGrid w:val="0"/>
              <w:rPr>
                <w:sz w:val="20"/>
                <w:szCs w:val="20"/>
                <w:u w:val="single"/>
                <w:lang w:val="es-ES" w:eastAsia="es-AR"/>
              </w:rPr>
            </w:pPr>
            <w:r w:rsidRPr="003928AD">
              <w:rPr>
                <w:noProof/>
                <w:u w:val="single"/>
                <w:lang w:val="es-AR" w:eastAsia="es-AR"/>
              </w:rPr>
              <w:pict>
                <v:shape id="Text Box 73" o:spid="_x0000_s1043" type="#_x0000_t202" style="position:absolute;margin-left:39.75pt;margin-top:.75pt;width:6.9pt;height:14.4pt;z-index:25173964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FE0E40" w:rsidRDefault="00FE0E40" w:rsidP="00AA02A0">
                        <w:pPr>
                          <w:rPr>
                            <w:sz w:val="20"/>
                            <w:szCs w:val="20"/>
                          </w:rPr>
                        </w:pPr>
                      </w:p>
                    </w:txbxContent>
                  </v:textbox>
                </v:shape>
              </w:pic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3928AD" w:rsidP="00AA02A0">
            <w:pPr>
              <w:snapToGrid w:val="0"/>
              <w:rPr>
                <w:sz w:val="20"/>
                <w:szCs w:val="20"/>
                <w:u w:val="single"/>
                <w:lang w:val="es-ES" w:eastAsia="es-AR"/>
              </w:rPr>
            </w:pPr>
            <w:r w:rsidRPr="003928AD">
              <w:rPr>
                <w:noProof/>
                <w:u w:val="single"/>
                <w:lang w:val="es-AR" w:eastAsia="es-AR"/>
              </w:rPr>
              <w:pict>
                <v:shape id="Text Box 75" o:spid="_x0000_s1044" type="#_x0000_t202" style="position:absolute;margin-left:39.75pt;margin-top:.75pt;width:6.9pt;height:14.4pt;z-index:25174067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FE0E40" w:rsidRDefault="00FE0E40" w:rsidP="00AA02A0">
                        <w:pPr>
                          <w:rPr>
                            <w:sz w:val="20"/>
                            <w:szCs w:val="20"/>
                          </w:rPr>
                        </w:pPr>
                      </w:p>
                    </w:txbxContent>
                  </v:textbox>
                </v:shape>
              </w:pic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3928AD" w:rsidP="00AA02A0">
            <w:pPr>
              <w:snapToGrid w:val="0"/>
              <w:rPr>
                <w:sz w:val="20"/>
                <w:szCs w:val="20"/>
                <w:u w:val="single"/>
                <w:lang w:val="es-ES" w:eastAsia="es-AR"/>
              </w:rPr>
            </w:pPr>
            <w:r w:rsidRPr="003928AD">
              <w:rPr>
                <w:noProof/>
                <w:u w:val="single"/>
                <w:lang w:val="es-AR" w:eastAsia="es-AR"/>
              </w:rPr>
              <w:pict>
                <v:shape id="Text Box 76" o:spid="_x0000_s1045" type="#_x0000_t202" style="position:absolute;margin-left:39.75pt;margin-top:.75pt;width:6.9pt;height:14.4pt;z-index:25174169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FE0E40" w:rsidRDefault="00FE0E40" w:rsidP="00AA02A0">
                        <w:pPr>
                          <w:rPr>
                            <w:sz w:val="20"/>
                            <w:szCs w:val="20"/>
                          </w:rPr>
                        </w:pPr>
                      </w:p>
                    </w:txbxContent>
                  </v:textbox>
                </v:shape>
              </w:pic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3928AD" w:rsidP="00AA02A0">
            <w:pPr>
              <w:snapToGrid w:val="0"/>
              <w:rPr>
                <w:sz w:val="20"/>
                <w:szCs w:val="20"/>
                <w:u w:val="single"/>
                <w:lang w:val="es-ES" w:eastAsia="es-AR"/>
              </w:rPr>
            </w:pPr>
            <w:r w:rsidRPr="003928AD">
              <w:rPr>
                <w:noProof/>
                <w:u w:val="single"/>
                <w:lang w:val="es-AR" w:eastAsia="es-AR"/>
              </w:rPr>
              <w:pict>
                <v:shape id="Text Box 77" o:spid="_x0000_s1046" type="#_x0000_t202" style="position:absolute;margin-left:39.75pt;margin-top:.75pt;width:6.9pt;height:14.4pt;z-index:25174272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FE0E40" w:rsidRDefault="00FE0E40" w:rsidP="00AA02A0">
                        <w:pPr>
                          <w:rPr>
                            <w:sz w:val="20"/>
                            <w:szCs w:val="20"/>
                          </w:rPr>
                        </w:pPr>
                      </w:p>
                    </w:txbxContent>
                  </v:textbox>
                </v:shape>
              </w:pic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Estatuto del empleado Judicial, Acuerdo 2300, art.67 inc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3928AD" w:rsidP="00AA02A0">
            <w:pPr>
              <w:pStyle w:val="xl28"/>
              <w:snapToGrid w:val="0"/>
              <w:spacing w:before="0" w:after="0"/>
              <w:rPr>
                <w:u w:val="single"/>
                <w:lang w:val="es-AR" w:eastAsia="es-AR"/>
              </w:rPr>
            </w:pPr>
            <w:r w:rsidRPr="003928AD">
              <w:rPr>
                <w:noProof/>
                <w:u w:val="single"/>
                <w:lang w:val="es-AR" w:eastAsia="es-AR"/>
              </w:rPr>
              <w:pict>
                <v:shape id="Text Box 78" o:spid="_x0000_s1047" type="#_x0000_t202" style="position:absolute;margin-left:39.75pt;margin-top:.75pt;width:6.9pt;height:14.4pt;z-index:25174374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FE0E40" w:rsidRDefault="00FE0E40" w:rsidP="00AA02A0">
                        <w:pPr>
                          <w:rPr>
                            <w:sz w:val="20"/>
                            <w:szCs w:val="20"/>
                          </w:rPr>
                        </w:pPr>
                      </w:p>
                    </w:txbxContent>
                  </v:textbox>
                </v:shape>
              </w:pic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9F7EBA">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3928AD">
            <w:pPr>
              <w:rPr>
                <w:sz w:val="20"/>
                <w:szCs w:val="20"/>
              </w:rPr>
            </w:pPr>
            <w:r w:rsidRPr="003928AD">
              <w:rPr>
                <w:noProof/>
                <w:lang w:val="es-AR" w:eastAsia="es-AR"/>
              </w:rPr>
              <w:pict>
                <v:shape id="Text Box 2" o:spid="_x0000_s1048" type="#_x0000_t202" style="position:absolute;margin-left:5.7pt;margin-top:6.5pt;width:485.25pt;height:73.7pt;z-index:25164134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FE0E40" w:rsidRPr="00926E29" w:rsidRDefault="00FE0E40">
                        <w:pPr>
                          <w:jc w:val="center"/>
                          <w:rPr>
                            <w:b/>
                            <w:bCs/>
                            <w:sz w:val="28"/>
                            <w:szCs w:val="28"/>
                          </w:rPr>
                        </w:pPr>
                        <w:r w:rsidRPr="00926E29">
                          <w:rPr>
                            <w:b/>
                            <w:bCs/>
                            <w:sz w:val="28"/>
                            <w:szCs w:val="28"/>
                          </w:rPr>
                          <w:t>ANEXO B</w:t>
                        </w:r>
                      </w:p>
                      <w:p w:rsidR="00FE0E40" w:rsidRDefault="00FE0E40">
                        <w:pPr>
                          <w:jc w:val="center"/>
                          <w:rPr>
                            <w:b/>
                            <w:bCs/>
                            <w:sz w:val="20"/>
                            <w:szCs w:val="20"/>
                          </w:rPr>
                        </w:pPr>
                      </w:p>
                      <w:p w:rsidR="00FE0E40" w:rsidRPr="00926E29" w:rsidRDefault="00FE0E40">
                        <w:pPr>
                          <w:jc w:val="center"/>
                        </w:pPr>
                        <w:r w:rsidRPr="00926E29">
                          <w:rPr>
                            <w:b/>
                            <w:bCs/>
                            <w:u w:val="single"/>
                          </w:rPr>
                          <w:t>PERSONAS JURIDICAS - DECLARACION JURADA</w:t>
                        </w:r>
                      </w:p>
                    </w:txbxContent>
                  </v:textbox>
                </v:shape>
              </w:pic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r>
              <w:rPr>
                <w:b/>
                <w:bCs/>
                <w:sz w:val="16"/>
                <w:szCs w:val="16"/>
              </w:rPr>
              <w:t>Nomina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3928AD" w:rsidP="00AA02A0">
            <w:pPr>
              <w:snapToGrid w:val="0"/>
              <w:jc w:val="center"/>
              <w:rPr>
                <w:sz w:val="20"/>
                <w:szCs w:val="20"/>
              </w:rPr>
            </w:pPr>
            <w:r w:rsidRPr="003928AD">
              <w:rPr>
                <w:noProof/>
                <w:lang w:val="es-AR" w:eastAsia="es-AR"/>
              </w:rPr>
              <w:pict>
                <v:shape id="Text Box 9" o:spid="_x0000_s1049" type="#_x0000_t202" style="position:absolute;left:0;text-align:left;margin-left:5.8pt;margin-top:24.4pt;width:473.25pt;height:62.15pt;z-index:25164851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FE0E40" w:rsidRPr="00926E29" w:rsidRDefault="00FE0E40">
                        <w:pPr>
                          <w:jc w:val="center"/>
                          <w:rPr>
                            <w:b/>
                            <w:bCs/>
                            <w:sz w:val="28"/>
                            <w:szCs w:val="28"/>
                            <w:u w:val="single"/>
                          </w:rPr>
                        </w:pPr>
                        <w:r w:rsidRPr="00926E29">
                          <w:rPr>
                            <w:b/>
                            <w:bCs/>
                            <w:sz w:val="28"/>
                            <w:szCs w:val="28"/>
                          </w:rPr>
                          <w:t>ANEXO C</w:t>
                        </w:r>
                      </w:p>
                      <w:p w:rsidR="00FE0E40" w:rsidRPr="00926E29" w:rsidRDefault="00FE0E40">
                        <w:pPr>
                          <w:jc w:val="center"/>
                          <w:rPr>
                            <w:b/>
                            <w:bCs/>
                            <w:sz w:val="28"/>
                            <w:szCs w:val="28"/>
                            <w:u w:val="single"/>
                          </w:rPr>
                        </w:pPr>
                      </w:p>
                      <w:p w:rsidR="00FE0E40" w:rsidRPr="00926E29" w:rsidRDefault="00FE0E40">
                        <w:pPr>
                          <w:jc w:val="center"/>
                          <w:rPr>
                            <w:b/>
                            <w:bCs/>
                            <w:u w:val="single"/>
                          </w:rPr>
                        </w:pPr>
                        <w:r w:rsidRPr="00926E29">
                          <w:rPr>
                            <w:b/>
                            <w:bCs/>
                            <w:u w:val="single"/>
                          </w:rPr>
                          <w:t>APODERADOS - DECLARACION JURADA</w:t>
                        </w:r>
                      </w:p>
                      <w:p w:rsidR="00FE0E40" w:rsidRPr="00926E29" w:rsidRDefault="00FE0E40">
                        <w:pPr>
                          <w:jc w:val="center"/>
                          <w:rPr>
                            <w:b/>
                            <w:bCs/>
                            <w:sz w:val="28"/>
                            <w:szCs w:val="28"/>
                            <w:u w:val="single"/>
                          </w:rPr>
                        </w:pPr>
                      </w:p>
                      <w:p w:rsidR="00FE0E40" w:rsidRDefault="00FE0E40">
                        <w:pPr>
                          <w:jc w:val="center"/>
                          <w:rPr>
                            <w:b/>
                            <w:bCs/>
                            <w:sz w:val="20"/>
                            <w:szCs w:val="20"/>
                            <w:u w:val="single"/>
                          </w:rPr>
                        </w:pPr>
                      </w:p>
                      <w:p w:rsidR="00FE0E40" w:rsidRDefault="00FE0E40">
                        <w:pPr>
                          <w:jc w:val="center"/>
                          <w:rPr>
                            <w:b/>
                            <w:bCs/>
                            <w:sz w:val="20"/>
                            <w:szCs w:val="20"/>
                            <w:u w:val="single"/>
                          </w:rPr>
                        </w:pPr>
                      </w:p>
                      <w:p w:rsidR="00FE0E40" w:rsidRDefault="00FE0E40">
                        <w:pPr>
                          <w:jc w:val="center"/>
                          <w:rPr>
                            <w:b/>
                            <w:bCs/>
                            <w:sz w:val="20"/>
                            <w:szCs w:val="20"/>
                            <w:u w:val="single"/>
                          </w:rPr>
                        </w:pPr>
                      </w:p>
                      <w:p w:rsidR="00FE0E40" w:rsidRDefault="00FE0E40">
                        <w:pPr>
                          <w:jc w:val="center"/>
                          <w:rPr>
                            <w:b/>
                            <w:bCs/>
                            <w:sz w:val="20"/>
                            <w:szCs w:val="20"/>
                            <w:u w:val="single"/>
                          </w:rPr>
                        </w:pPr>
                      </w:p>
                      <w:p w:rsidR="00FE0E40" w:rsidRDefault="00FE0E40">
                        <w:pPr>
                          <w:jc w:val="center"/>
                          <w:rPr>
                            <w:b/>
                            <w:bCs/>
                            <w:sz w:val="20"/>
                            <w:szCs w:val="20"/>
                            <w:u w:val="single"/>
                          </w:rPr>
                        </w:pPr>
                      </w:p>
                      <w:p w:rsidR="00FE0E40" w:rsidRDefault="00FE0E40">
                        <w:pPr>
                          <w:jc w:val="center"/>
                          <w:rPr>
                            <w:b/>
                            <w:bCs/>
                            <w:sz w:val="20"/>
                            <w:szCs w:val="20"/>
                            <w:u w:val="single"/>
                          </w:rPr>
                        </w:pPr>
                      </w:p>
                      <w:p w:rsidR="00FE0E40" w:rsidRDefault="00FE0E40">
                        <w:pPr>
                          <w:jc w:val="center"/>
                          <w:rPr>
                            <w:b/>
                            <w:bCs/>
                            <w:sz w:val="20"/>
                            <w:szCs w:val="20"/>
                            <w:u w:val="single"/>
                          </w:rPr>
                        </w:pPr>
                      </w:p>
                      <w:p w:rsidR="00FE0E40" w:rsidRDefault="00FE0E40">
                        <w:pPr>
                          <w:jc w:val="center"/>
                          <w:rPr>
                            <w:b/>
                            <w:bCs/>
                            <w:sz w:val="20"/>
                            <w:szCs w:val="20"/>
                            <w:u w:val="single"/>
                          </w:rPr>
                        </w:pPr>
                      </w:p>
                      <w:p w:rsidR="00FE0E40" w:rsidRDefault="00FE0E40">
                        <w:pPr>
                          <w:jc w:val="center"/>
                        </w:pPr>
                      </w:p>
                    </w:txbxContent>
                  </v:textbox>
                </v:shape>
              </w:pic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Nombre y Apellido,   Poderdante ó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3928AD" w:rsidP="00E07F58">
            <w:pPr>
              <w:snapToGrid w:val="0"/>
              <w:jc w:val="center"/>
              <w:rPr>
                <w:b/>
                <w:bCs/>
                <w:sz w:val="20"/>
                <w:szCs w:val="20"/>
              </w:rPr>
            </w:pPr>
            <w:r w:rsidRPr="003928AD">
              <w:rPr>
                <w:noProof/>
                <w:lang w:val="es-AR" w:eastAsia="es-AR"/>
              </w:rPr>
              <w:lastRenderedPageBreak/>
              <w:pict>
                <v:shape id="Text Box 3" o:spid="_x0000_s1050" type="#_x0000_t202" style="position:absolute;left:0;text-align:left;margin-left:13.25pt;margin-top:12.5pt;width:463.5pt;height:90.3pt;z-index:25171712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FE0E40" w:rsidRPr="00926E29" w:rsidRDefault="00FE0E40" w:rsidP="00E07F58">
                        <w:pPr>
                          <w:jc w:val="center"/>
                          <w:rPr>
                            <w:b/>
                            <w:bCs/>
                            <w:sz w:val="28"/>
                            <w:szCs w:val="28"/>
                            <w:u w:val="single"/>
                          </w:rPr>
                        </w:pPr>
                        <w:r w:rsidRPr="00926E29">
                          <w:rPr>
                            <w:b/>
                            <w:bCs/>
                            <w:sz w:val="28"/>
                            <w:szCs w:val="28"/>
                            <w:u w:val="single"/>
                          </w:rPr>
                          <w:t>ANEXO D</w:t>
                        </w:r>
                      </w:p>
                      <w:p w:rsidR="00FE0E40" w:rsidRPr="00926E29" w:rsidRDefault="00FE0E40" w:rsidP="00E07F58">
                        <w:pPr>
                          <w:jc w:val="center"/>
                          <w:rPr>
                            <w:b/>
                            <w:bCs/>
                            <w:sz w:val="28"/>
                            <w:szCs w:val="28"/>
                            <w:u w:val="single"/>
                          </w:rPr>
                        </w:pPr>
                      </w:p>
                      <w:p w:rsidR="00FE0E40" w:rsidRPr="00926E29" w:rsidRDefault="00FE0E40" w:rsidP="00E07F58">
                        <w:pPr>
                          <w:jc w:val="center"/>
                          <w:rPr>
                            <w:b/>
                          </w:rPr>
                        </w:pPr>
                        <w:r w:rsidRPr="00926E29">
                          <w:rPr>
                            <w:b/>
                            <w:bCs/>
                            <w:u w:val="single"/>
                          </w:rPr>
                          <w:t>REPRESENTANTES JUDICIALES- DECLARACION JURADA</w:t>
                        </w:r>
                      </w:p>
                    </w:txbxContent>
                  </v:textbox>
                </v:shape>
              </w:pict>
            </w:r>
            <w:r w:rsidR="00E07F58">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3928AD" w:rsidP="00E07F58">
            <w:pPr>
              <w:snapToGrid w:val="0"/>
              <w:rPr>
                <w:sz w:val="20"/>
                <w:szCs w:val="20"/>
                <w:lang w:val="es-ES" w:eastAsia="es-AR"/>
              </w:rPr>
            </w:pPr>
            <w:r w:rsidRPr="003928AD">
              <w:rPr>
                <w:noProof/>
                <w:lang w:val="es-AR" w:eastAsia="es-AR"/>
              </w:rPr>
              <w:pict>
                <v:shape id="Text Box 42" o:spid="_x0000_s1051" type="#_x0000_t202" style="position:absolute;margin-left:39.75pt;margin-top:.75pt;width:6.9pt;height:14.4pt;z-index:25171814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FE0E40" w:rsidRDefault="00FE0E40" w:rsidP="00E07F58">
                        <w:pPr>
                          <w:rPr>
                            <w:sz w:val="20"/>
                            <w:szCs w:val="20"/>
                          </w:rPr>
                        </w:pPr>
                      </w:p>
                    </w:txbxContent>
                  </v:textbox>
                </v:shape>
              </w:pic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3928AD" w:rsidP="00E07F58">
            <w:pPr>
              <w:snapToGrid w:val="0"/>
              <w:rPr>
                <w:sz w:val="20"/>
                <w:szCs w:val="20"/>
                <w:lang w:val="es-ES" w:eastAsia="es-AR"/>
              </w:rPr>
            </w:pPr>
            <w:r w:rsidRPr="003928AD">
              <w:rPr>
                <w:noProof/>
                <w:lang w:val="es-AR" w:eastAsia="es-AR"/>
              </w:rPr>
              <w:pict>
                <v:shape id="Text Box 43" o:spid="_x0000_s1052" type="#_x0000_t202" style="position:absolute;margin-left:39.75pt;margin-top:.75pt;width:6.9pt;height:14.4pt;z-index:25171916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FE0E40" w:rsidRDefault="00FE0E40" w:rsidP="00E07F58">
                        <w:pPr>
                          <w:rPr>
                            <w:sz w:val="20"/>
                            <w:szCs w:val="20"/>
                          </w:rPr>
                        </w:pPr>
                      </w:p>
                    </w:txbxContent>
                  </v:textbox>
                </v:shape>
              </w:pic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3928AD" w:rsidP="00E07F58">
            <w:pPr>
              <w:snapToGrid w:val="0"/>
              <w:jc w:val="center"/>
              <w:rPr>
                <w:sz w:val="20"/>
                <w:szCs w:val="20"/>
              </w:rPr>
            </w:pPr>
            <w:r w:rsidRPr="003928AD">
              <w:rPr>
                <w:noProof/>
                <w:lang w:val="es-AR" w:eastAsia="es-AR"/>
              </w:rPr>
              <w:pict>
                <v:shape id="Text Box 4" o:spid="_x0000_s1053" type="#_x0000_t202" style="position:absolute;left:0;text-align:left;margin-left:53.8pt;margin-top:6.45pt;width:421.65pt;height:47.75pt;z-index:25172121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FE0E40" w:rsidRPr="00776075" w:rsidRDefault="00FE0E40"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w:r>
            <w:r w:rsidR="00E07F58">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3928AD" w:rsidP="00E07F58">
            <w:pPr>
              <w:snapToGrid w:val="0"/>
              <w:rPr>
                <w:b/>
                <w:bCs/>
                <w:sz w:val="20"/>
                <w:szCs w:val="20"/>
                <w:lang w:val="es-ES" w:eastAsia="es-AR"/>
              </w:rPr>
            </w:pPr>
            <w:r w:rsidRPr="003928AD">
              <w:rPr>
                <w:noProof/>
                <w:lang w:val="es-AR" w:eastAsia="es-AR"/>
              </w:rPr>
              <w:pict>
                <v:shape id="Text Box 37" o:spid="_x0000_s1054" type="#_x0000_t202" style="position:absolute;margin-left:39.75pt;margin-top:.75pt;width:6.9pt;height:14.4pt;z-index:251722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FE0E40" w:rsidRDefault="00FE0E40" w:rsidP="00E07F58">
                        <w:pPr>
                          <w:rPr>
                            <w:sz w:val="20"/>
                            <w:szCs w:val="20"/>
                          </w:rPr>
                        </w:pPr>
                      </w:p>
                    </w:txbxContent>
                  </v:textbox>
                </v:shape>
              </w:pic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3928AD" w:rsidP="00E07F58">
            <w:pPr>
              <w:snapToGrid w:val="0"/>
              <w:rPr>
                <w:b/>
                <w:bCs/>
                <w:sz w:val="20"/>
                <w:szCs w:val="20"/>
                <w:lang w:val="es-ES" w:eastAsia="es-AR"/>
              </w:rPr>
            </w:pPr>
            <w:r w:rsidRPr="003928AD">
              <w:rPr>
                <w:noProof/>
                <w:lang w:val="es-AR" w:eastAsia="es-AR"/>
              </w:rPr>
              <w:pict>
                <v:shape id="Text Box 39" o:spid="_x0000_s1055" type="#_x0000_t202" style="position:absolute;margin-left:39.75pt;margin-top:.75pt;width:6.9pt;height:14.4pt;z-index:25172326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FE0E40" w:rsidRDefault="00FE0E40" w:rsidP="00E07F58">
                        <w:pPr>
                          <w:rPr>
                            <w:sz w:val="20"/>
                            <w:szCs w:val="20"/>
                          </w:rPr>
                        </w:pPr>
                      </w:p>
                    </w:txbxContent>
                  </v:textbox>
                </v:shape>
              </w:pic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Conte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iii) aprobación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Dr. </w:t>
      </w:r>
      <w:r w:rsidR="006342C4">
        <w:rPr>
          <w:rFonts w:ascii="Times New Roman" w:hAnsi="Times New Roman" w:cs="Times New Roman"/>
          <w:lang w:val="es-ES" w:eastAsia="es-ES"/>
        </w:rPr>
        <w:t>Javier Bernasconi -</w:t>
      </w:r>
      <w:r>
        <w:rPr>
          <w:rFonts w:ascii="Times New Roman" w:hAnsi="Times New Roman" w:cs="Times New Roman"/>
          <w:lang w:val="es-ES" w:eastAsia="es-ES"/>
        </w:rPr>
        <w:t xml:space="preserve">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6342C4"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Dra. Julia Alfano </w:t>
      </w:r>
      <w:r w:rsidR="008709D9">
        <w:rPr>
          <w:rFonts w:ascii="Times New Roman" w:hAnsi="Times New Roman" w:cs="Times New Roman"/>
          <w:lang w:val="es-ES" w:eastAsia="es-ES"/>
        </w:rPr>
        <w:t>–</w:t>
      </w:r>
      <w:r>
        <w:rPr>
          <w:rFonts w:ascii="Times New Roman" w:hAnsi="Times New Roman" w:cs="Times New Roman"/>
          <w:lang w:val="es-ES" w:eastAsia="es-ES"/>
        </w:rPr>
        <w:t xml:space="preserve"> </w:t>
      </w:r>
      <w:r w:rsidR="008709D9">
        <w:rPr>
          <w:rFonts w:ascii="Times New Roman" w:hAnsi="Times New Roman" w:cs="Times New Roman"/>
          <w:lang w:val="es-ES" w:eastAsia="es-ES"/>
        </w:rPr>
        <w:t>Subjefe de</w:t>
      </w:r>
      <w:r>
        <w:rPr>
          <w:rFonts w:ascii="Times New Roman" w:hAnsi="Times New Roman" w:cs="Times New Roman"/>
          <w:lang w:val="es-ES" w:eastAsia="es-ES"/>
        </w:rPr>
        <w:t>l Departamento de Locaciones de Inmuebles y Gestión de Seguros.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Comisión de Preadjudicación:</w:t>
      </w:r>
      <w:r>
        <w:rPr>
          <w:rFonts w:ascii="Times New Roman" w:hAnsi="Times New Roman" w:cs="Times New Roman"/>
          <w:lang w:val="es-ES" w:eastAsia="es-ES"/>
        </w:rPr>
        <w:t xml:space="preserve"> </w:t>
      </w:r>
    </w:p>
    <w:p w:rsidR="008709D9" w:rsidRDefault="006342C4"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Cdor. Luis María Benitez</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Dr. Gabriel Toigo</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Lic. Bruno Paolucci</w:t>
      </w:r>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ii)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w:t>
      </w:r>
      <w:r>
        <w:rPr>
          <w:rFonts w:ascii="Times New Roman" w:hAnsi="Times New Roman" w:cs="Times New Roman"/>
          <w:lang w:val="es-ES" w:eastAsia="es-ES"/>
        </w:rPr>
        <w:lastRenderedPageBreak/>
        <w:t xml:space="preserve">Proveedores 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La Plata,………….. de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1C2E38" w:rsidRDefault="001C2E38"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tbl>
      <w:tblPr>
        <w:tblpPr w:leftFromText="141" w:rightFromText="141" w:vertAnchor="text" w:horzAnchor="page" w:tblpXSpec="center" w:tblpY="46"/>
        <w:tblW w:w="9346" w:type="dxa"/>
        <w:jc w:val="center"/>
        <w:tblLayout w:type="fixed"/>
        <w:tblCellMar>
          <w:left w:w="0" w:type="dxa"/>
          <w:right w:w="0" w:type="dxa"/>
        </w:tblCellMar>
        <w:tblLook w:val="0000"/>
      </w:tblPr>
      <w:tblGrid>
        <w:gridCol w:w="1212"/>
        <w:gridCol w:w="333"/>
        <w:gridCol w:w="163"/>
        <w:gridCol w:w="236"/>
        <w:gridCol w:w="3560"/>
        <w:gridCol w:w="2776"/>
        <w:gridCol w:w="1030"/>
        <w:gridCol w:w="36"/>
      </w:tblGrid>
      <w:tr w:rsidR="00950079" w:rsidRPr="002A50CD" w:rsidTr="00FE0E40">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950079" w:rsidRPr="002A50CD" w:rsidRDefault="00950079" w:rsidP="00FE0E40">
            <w:pPr>
              <w:snapToGrid w:val="0"/>
              <w:ind w:left="-152" w:firstLine="152"/>
              <w:jc w:val="center"/>
              <w:rPr>
                <w:rFonts w:ascii="Times New Roman" w:hAnsi="Times New Roman" w:cs="Times New Roman"/>
                <w:b/>
                <w:bCs/>
                <w:sz w:val="28"/>
                <w:szCs w:val="28"/>
              </w:rPr>
            </w:pPr>
            <w:r w:rsidRPr="002A50CD">
              <w:rPr>
                <w:rFonts w:ascii="Times New Roman" w:hAnsi="Times New Roman" w:cs="Times New Roman"/>
                <w:b/>
                <w:bCs/>
                <w:sz w:val="28"/>
                <w:szCs w:val="28"/>
              </w:rPr>
              <w:lastRenderedPageBreak/>
              <w:t>PLIEGO DE BASES Y CONDICIONES</w:t>
            </w:r>
          </w:p>
          <w:p w:rsidR="00950079" w:rsidRPr="002A50CD" w:rsidRDefault="00950079" w:rsidP="00FE0E40">
            <w:pPr>
              <w:snapToGrid w:val="0"/>
              <w:jc w:val="center"/>
              <w:rPr>
                <w:rFonts w:ascii="Times New Roman" w:hAnsi="Times New Roman" w:cs="Times New Roman"/>
                <w:b/>
                <w:bCs/>
                <w:sz w:val="28"/>
                <w:szCs w:val="28"/>
              </w:rPr>
            </w:pPr>
            <w:r w:rsidRPr="002A50CD">
              <w:rPr>
                <w:rFonts w:ascii="Times New Roman" w:hAnsi="Times New Roman" w:cs="Times New Roman"/>
                <w:b/>
                <w:bCs/>
                <w:sz w:val="28"/>
                <w:szCs w:val="28"/>
              </w:rPr>
              <w:t>PLANILLA DE COTIZACION</w:t>
            </w:r>
          </w:p>
          <w:p w:rsidR="00950079" w:rsidRPr="002A50CD" w:rsidRDefault="00950079" w:rsidP="009C556D">
            <w:pPr>
              <w:snapToGrid w:val="0"/>
              <w:jc w:val="center"/>
              <w:rPr>
                <w:rFonts w:ascii="Times New Roman" w:hAnsi="Times New Roman" w:cs="Times New Roman"/>
                <w:b/>
                <w:bCs/>
              </w:rPr>
            </w:pPr>
          </w:p>
        </w:tc>
      </w:tr>
      <w:tr w:rsidR="00950079" w:rsidRPr="002A50CD" w:rsidTr="00FE0E40">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950079" w:rsidRPr="002A50CD" w:rsidRDefault="00950079" w:rsidP="00950079">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950079" w:rsidRPr="002A50CD" w:rsidRDefault="00950079" w:rsidP="00FE0E40">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2A50CD" w:rsidRDefault="00950079" w:rsidP="00FE0E40">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FE0E40">
        <w:trPr>
          <w:trHeight w:val="175"/>
          <w:jc w:val="center"/>
        </w:trPr>
        <w:tc>
          <w:tcPr>
            <w:tcW w:w="1545" w:type="dxa"/>
            <w:gridSpan w:val="2"/>
            <w:tcBorders>
              <w:left w:val="single" w:sz="4" w:space="0" w:color="auto"/>
              <w:bottom w:val="single" w:sz="4" w:space="0" w:color="000000"/>
            </w:tcBorders>
            <w:shd w:val="clear" w:color="auto" w:fill="auto"/>
            <w:vAlign w:val="bottom"/>
          </w:tcPr>
          <w:p w:rsidR="00950079" w:rsidRPr="002A50CD" w:rsidRDefault="00950079" w:rsidP="00FE0E40">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950079" w:rsidRPr="002A50CD" w:rsidRDefault="00950079" w:rsidP="00FE0E40">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950079" w:rsidRPr="002A50CD" w:rsidRDefault="00684B02" w:rsidP="00FE0E40">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6</w:t>
            </w:r>
            <w:r w:rsidR="002A50CD">
              <w:rPr>
                <w:rFonts w:ascii="Times New Roman" w:hAnsi="Times New Roman" w:cs="Times New Roman"/>
                <w:b/>
                <w:sz w:val="23"/>
                <w:szCs w:val="23"/>
              </w:rPr>
              <w:t>4</w:t>
            </w:r>
          </w:p>
        </w:tc>
        <w:tc>
          <w:tcPr>
            <w:tcW w:w="2776" w:type="dxa"/>
            <w:tcBorders>
              <w:bottom w:val="single" w:sz="4" w:space="0" w:color="000000"/>
            </w:tcBorders>
            <w:shd w:val="clear" w:color="auto" w:fill="auto"/>
            <w:vAlign w:val="bottom"/>
          </w:tcPr>
          <w:p w:rsidR="00950079" w:rsidRPr="002A50CD" w:rsidRDefault="00950079" w:rsidP="00FE0E40">
            <w:pPr>
              <w:snapToGrid w:val="0"/>
              <w:ind w:right="151"/>
              <w:rPr>
                <w:rFonts w:ascii="Times New Roman" w:hAnsi="Times New Roman" w:cs="Times New Roman"/>
                <w:sz w:val="22"/>
                <w:szCs w:val="22"/>
              </w:rPr>
            </w:pPr>
            <w:r w:rsidRPr="002A50C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950079" w:rsidRPr="002A50CD" w:rsidRDefault="00950079" w:rsidP="00FE0E40">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950079" w:rsidRPr="002A50CD" w:rsidRDefault="00950079" w:rsidP="00FE0E40">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FE0E40">
        <w:trPr>
          <w:trHeight w:val="287"/>
          <w:jc w:val="center"/>
        </w:trPr>
        <w:tc>
          <w:tcPr>
            <w:tcW w:w="1545" w:type="dxa"/>
            <w:gridSpan w:val="2"/>
            <w:tcBorders>
              <w:left w:val="single" w:sz="4" w:space="0" w:color="auto"/>
              <w:bottom w:val="single" w:sz="4" w:space="0" w:color="000000"/>
            </w:tcBorders>
            <w:shd w:val="clear" w:color="auto" w:fill="auto"/>
            <w:vAlign w:val="bottom"/>
          </w:tcPr>
          <w:p w:rsidR="00950079" w:rsidRPr="002A50CD" w:rsidRDefault="00950079" w:rsidP="00FE0E40">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950079" w:rsidRPr="002A50CD" w:rsidRDefault="00950079" w:rsidP="00FE0E40">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950079" w:rsidRPr="002A50CD" w:rsidRDefault="00950079" w:rsidP="00FE0E40">
            <w:pPr>
              <w:snapToGrid w:val="0"/>
              <w:spacing w:line="360" w:lineRule="auto"/>
              <w:ind w:right="151"/>
              <w:jc w:val="center"/>
              <w:rPr>
                <w:rFonts w:ascii="Times New Roman" w:hAnsi="Times New Roman" w:cs="Times New Roman"/>
                <w:b/>
                <w:sz w:val="23"/>
                <w:szCs w:val="23"/>
              </w:rPr>
            </w:pPr>
            <w:r w:rsidRPr="002A50CD">
              <w:rPr>
                <w:rFonts w:ascii="Times New Roman" w:hAnsi="Times New Roman" w:cs="Times New Roman"/>
                <w:b/>
                <w:sz w:val="23"/>
                <w:szCs w:val="23"/>
              </w:rPr>
              <w:t>2021</w:t>
            </w:r>
          </w:p>
        </w:tc>
        <w:tc>
          <w:tcPr>
            <w:tcW w:w="2776" w:type="dxa"/>
            <w:tcBorders>
              <w:bottom w:val="single" w:sz="4" w:space="0" w:color="000000"/>
            </w:tcBorders>
            <w:shd w:val="clear" w:color="auto" w:fill="auto"/>
            <w:vAlign w:val="bottom"/>
          </w:tcPr>
          <w:p w:rsidR="00950079" w:rsidRPr="002A50CD" w:rsidRDefault="00950079" w:rsidP="00FE0E40">
            <w:pPr>
              <w:pStyle w:val="xl28"/>
              <w:snapToGrid w:val="0"/>
              <w:spacing w:before="0" w:after="0"/>
              <w:ind w:right="151"/>
              <w:rPr>
                <w:rFonts w:ascii="Times New Roman" w:hAnsi="Times New Roman" w:cs="Times New Roman"/>
                <w:sz w:val="22"/>
                <w:szCs w:val="22"/>
              </w:rPr>
            </w:pPr>
            <w:r w:rsidRPr="002A50C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950079" w:rsidRPr="002A50CD" w:rsidRDefault="00950079" w:rsidP="00FE0E40">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950079" w:rsidRPr="002A50CD" w:rsidRDefault="00950079" w:rsidP="00FE0E40">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FE0E40">
        <w:trPr>
          <w:trHeight w:val="385"/>
          <w:jc w:val="center"/>
        </w:trPr>
        <w:tc>
          <w:tcPr>
            <w:tcW w:w="1545" w:type="dxa"/>
            <w:gridSpan w:val="2"/>
            <w:tcBorders>
              <w:left w:val="single" w:sz="4" w:space="0" w:color="auto"/>
              <w:bottom w:val="single" w:sz="4" w:space="0" w:color="000000"/>
            </w:tcBorders>
            <w:shd w:val="clear" w:color="auto" w:fill="auto"/>
            <w:vAlign w:val="bottom"/>
          </w:tcPr>
          <w:p w:rsidR="00950079" w:rsidRPr="002A50CD" w:rsidRDefault="00950079" w:rsidP="00FE0E40">
            <w:pPr>
              <w:snapToGrid w:val="0"/>
              <w:ind w:right="-3"/>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950079" w:rsidRPr="002A50CD" w:rsidRDefault="00950079" w:rsidP="00FE0E40">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950079" w:rsidRPr="002A50CD" w:rsidRDefault="00950079" w:rsidP="009C556D">
            <w:pPr>
              <w:snapToGrid w:val="0"/>
              <w:spacing w:line="360" w:lineRule="auto"/>
              <w:ind w:right="151"/>
              <w:jc w:val="center"/>
              <w:rPr>
                <w:rFonts w:ascii="Times New Roman" w:eastAsia="Arial" w:hAnsi="Times New Roman" w:cs="Times New Roman"/>
                <w:b/>
                <w:sz w:val="23"/>
                <w:szCs w:val="23"/>
              </w:rPr>
            </w:pPr>
            <w:r w:rsidRPr="002A50CD">
              <w:rPr>
                <w:rFonts w:ascii="Times New Roman" w:eastAsia="Arial" w:hAnsi="Times New Roman" w:cs="Times New Roman"/>
                <w:b/>
                <w:sz w:val="23"/>
                <w:szCs w:val="23"/>
              </w:rPr>
              <w:t>PG.SA-</w:t>
            </w:r>
            <w:r w:rsidR="0069271B">
              <w:rPr>
                <w:rFonts w:ascii="Times New Roman" w:eastAsia="Arial" w:hAnsi="Times New Roman" w:cs="Times New Roman"/>
                <w:b/>
                <w:sz w:val="23"/>
                <w:szCs w:val="23"/>
              </w:rPr>
              <w:t>242</w:t>
            </w:r>
            <w:r w:rsidR="009C556D" w:rsidRPr="002A50CD">
              <w:rPr>
                <w:rFonts w:ascii="Times New Roman" w:eastAsia="Arial" w:hAnsi="Times New Roman" w:cs="Times New Roman"/>
                <w:b/>
                <w:sz w:val="23"/>
                <w:szCs w:val="23"/>
              </w:rPr>
              <w:t>-20</w:t>
            </w:r>
          </w:p>
        </w:tc>
        <w:tc>
          <w:tcPr>
            <w:tcW w:w="2776" w:type="dxa"/>
            <w:tcBorders>
              <w:bottom w:val="single" w:sz="4" w:space="0" w:color="000000"/>
            </w:tcBorders>
            <w:shd w:val="clear" w:color="auto" w:fill="auto"/>
            <w:vAlign w:val="bottom"/>
          </w:tcPr>
          <w:p w:rsidR="00950079" w:rsidRPr="002A50CD" w:rsidRDefault="00950079" w:rsidP="00FE0E40">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950079" w:rsidRPr="002A50CD" w:rsidRDefault="00950079" w:rsidP="00FE0E40">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950079" w:rsidRPr="002A50CD" w:rsidRDefault="00950079" w:rsidP="00FE0E40">
            <w:pPr>
              <w:snapToGrid w:val="0"/>
              <w:rPr>
                <w:rFonts w:ascii="Times New Roman" w:hAnsi="Times New Roman" w:cs="Times New Roman"/>
                <w:sz w:val="20"/>
                <w:szCs w:val="20"/>
              </w:rPr>
            </w:pPr>
            <w:r w:rsidRPr="002A50CD">
              <w:rPr>
                <w:rFonts w:ascii="Times New Roman" w:hAnsi="Times New Roman" w:cs="Times New Roman"/>
                <w:sz w:val="20"/>
                <w:szCs w:val="20"/>
              </w:rPr>
              <w:t> </w:t>
            </w:r>
          </w:p>
        </w:tc>
      </w:tr>
      <w:tr w:rsidR="00950079" w:rsidRPr="002A50CD" w:rsidTr="00FE0E40">
        <w:trPr>
          <w:trHeight w:val="70"/>
          <w:jc w:val="center"/>
        </w:trPr>
        <w:tc>
          <w:tcPr>
            <w:tcW w:w="9310" w:type="dxa"/>
            <w:gridSpan w:val="7"/>
            <w:tcBorders>
              <w:left w:val="single" w:sz="4" w:space="0" w:color="auto"/>
            </w:tcBorders>
            <w:shd w:val="clear" w:color="auto" w:fill="auto"/>
            <w:vAlign w:val="bottom"/>
          </w:tcPr>
          <w:p w:rsidR="00950079" w:rsidRPr="002A50CD" w:rsidRDefault="00950079" w:rsidP="00FE0E40">
            <w:pPr>
              <w:snapToGrid w:val="0"/>
              <w:rPr>
                <w:rFonts w:ascii="Times New Roman" w:hAnsi="Times New Roman" w:cs="Times New Roman"/>
                <w:sz w:val="20"/>
                <w:szCs w:val="20"/>
              </w:rPr>
            </w:pPr>
            <w:r w:rsidRPr="002A50C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950079" w:rsidRPr="002A50CD" w:rsidRDefault="00950079" w:rsidP="00FE0E40">
            <w:pPr>
              <w:snapToGrid w:val="0"/>
              <w:rPr>
                <w:rFonts w:ascii="Times New Roman" w:eastAsia="Arial" w:hAnsi="Times New Roman" w:cs="Times New Roman"/>
              </w:rPr>
            </w:pPr>
            <w:r w:rsidRPr="002A50CD">
              <w:rPr>
                <w:rFonts w:ascii="Times New Roman" w:hAnsi="Times New Roman" w:cs="Times New Roman"/>
                <w:sz w:val="20"/>
                <w:szCs w:val="20"/>
              </w:rPr>
              <w:t> </w:t>
            </w:r>
          </w:p>
        </w:tc>
      </w:tr>
      <w:tr w:rsidR="00950079" w:rsidRPr="002A50CD" w:rsidTr="00FE0E40">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950079" w:rsidRPr="002A50CD" w:rsidRDefault="00950079" w:rsidP="00FE0E40">
            <w:pPr>
              <w:pStyle w:val="Ttulo7"/>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950079" w:rsidRPr="002A50CD" w:rsidRDefault="00950079" w:rsidP="00FE0E40">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2A50CD" w:rsidRDefault="00950079" w:rsidP="00FE0E40">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FE0E40">
        <w:trPr>
          <w:trHeight w:val="271"/>
          <w:jc w:val="center"/>
        </w:trPr>
        <w:tc>
          <w:tcPr>
            <w:tcW w:w="1944" w:type="dxa"/>
            <w:gridSpan w:val="4"/>
            <w:tcBorders>
              <w:left w:val="single" w:sz="4" w:space="0" w:color="auto"/>
              <w:bottom w:val="single" w:sz="4" w:space="0" w:color="000000"/>
            </w:tcBorders>
            <w:shd w:val="clear" w:color="auto" w:fill="auto"/>
            <w:vAlign w:val="bottom"/>
          </w:tcPr>
          <w:p w:rsidR="00950079" w:rsidRPr="002A50CD" w:rsidRDefault="00950079" w:rsidP="00FE0E40">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950079" w:rsidRPr="002A50CD" w:rsidRDefault="00950079" w:rsidP="00FE0E40">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950079" w:rsidRPr="002A50CD" w:rsidRDefault="00950079" w:rsidP="00FE0E40">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950079" w:rsidRPr="002A50CD" w:rsidRDefault="00950079" w:rsidP="00FE0E40">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FE0E40">
        <w:trPr>
          <w:trHeight w:val="271"/>
          <w:jc w:val="center"/>
        </w:trPr>
        <w:tc>
          <w:tcPr>
            <w:tcW w:w="1212" w:type="dxa"/>
            <w:tcBorders>
              <w:left w:val="single" w:sz="4" w:space="0" w:color="auto"/>
              <w:bottom w:val="single" w:sz="4" w:space="0" w:color="000000"/>
            </w:tcBorders>
            <w:shd w:val="clear" w:color="auto" w:fill="auto"/>
            <w:vAlign w:val="bottom"/>
          </w:tcPr>
          <w:p w:rsidR="00950079" w:rsidRPr="002A50CD" w:rsidRDefault="00950079" w:rsidP="00FE0E40">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950079" w:rsidRPr="002A50CD" w:rsidRDefault="00950079" w:rsidP="00FE0E40">
            <w:pPr>
              <w:snapToGrid w:val="0"/>
              <w:ind w:right="151"/>
              <w:rPr>
                <w:rFonts w:ascii="Times New Roman" w:eastAsia="Arial" w:hAnsi="Times New Roman" w:cs="Times New Roman"/>
                <w:sz w:val="22"/>
                <w:szCs w:val="22"/>
              </w:rPr>
            </w:pPr>
            <w:r w:rsidRPr="002A50CD">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950079" w:rsidRPr="002A50CD" w:rsidRDefault="00950079" w:rsidP="00950079">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 xml:space="preserve">Calle 50 Nº 889/91 piso 2º La Plata  </w:t>
            </w:r>
          </w:p>
        </w:tc>
        <w:tc>
          <w:tcPr>
            <w:tcW w:w="1030" w:type="dxa"/>
            <w:tcBorders>
              <w:bottom w:val="single" w:sz="4" w:space="0" w:color="000000"/>
            </w:tcBorders>
            <w:shd w:val="clear" w:color="auto" w:fill="auto"/>
            <w:vAlign w:val="bottom"/>
          </w:tcPr>
          <w:p w:rsidR="00950079" w:rsidRPr="002A50CD" w:rsidRDefault="00950079" w:rsidP="00FE0E40">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950079" w:rsidRPr="002A50CD" w:rsidRDefault="00950079" w:rsidP="00FE0E40">
            <w:pPr>
              <w:snapToGrid w:val="0"/>
              <w:rPr>
                <w:rFonts w:ascii="Times New Roman" w:hAnsi="Times New Roman" w:cs="Times New Roman"/>
                <w:sz w:val="20"/>
                <w:szCs w:val="20"/>
              </w:rPr>
            </w:pPr>
            <w:r w:rsidRPr="002A50CD">
              <w:rPr>
                <w:rFonts w:ascii="Times New Roman" w:hAnsi="Times New Roman" w:cs="Times New Roman"/>
                <w:sz w:val="20"/>
                <w:szCs w:val="20"/>
              </w:rPr>
              <w:t> </w:t>
            </w:r>
          </w:p>
        </w:tc>
      </w:tr>
      <w:tr w:rsidR="00950079" w:rsidRPr="002A50CD" w:rsidTr="00FE0E40">
        <w:trPr>
          <w:trHeight w:val="271"/>
          <w:jc w:val="center"/>
        </w:trPr>
        <w:tc>
          <w:tcPr>
            <w:tcW w:w="9310" w:type="dxa"/>
            <w:gridSpan w:val="7"/>
            <w:tcBorders>
              <w:left w:val="single" w:sz="4" w:space="0" w:color="auto"/>
            </w:tcBorders>
            <w:shd w:val="clear" w:color="auto" w:fill="auto"/>
            <w:vAlign w:val="bottom"/>
          </w:tcPr>
          <w:p w:rsidR="00950079" w:rsidRPr="002A50CD" w:rsidRDefault="00950079" w:rsidP="00FE0E40">
            <w:pPr>
              <w:snapToGrid w:val="0"/>
              <w:ind w:right="213"/>
              <w:rPr>
                <w:rFonts w:ascii="Times New Roman" w:hAnsi="Times New Roman" w:cs="Times New Roman"/>
                <w:sz w:val="20"/>
                <w:szCs w:val="20"/>
              </w:rPr>
            </w:pPr>
            <w:r w:rsidRPr="002A50C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950079" w:rsidRPr="002A50CD" w:rsidRDefault="00950079" w:rsidP="00FE0E40">
            <w:pPr>
              <w:snapToGrid w:val="0"/>
              <w:rPr>
                <w:rFonts w:ascii="Times New Roman" w:eastAsia="Arial" w:hAnsi="Times New Roman" w:cs="Times New Roman"/>
              </w:rPr>
            </w:pPr>
            <w:r w:rsidRPr="002A50CD">
              <w:rPr>
                <w:rFonts w:ascii="Times New Roman" w:hAnsi="Times New Roman" w:cs="Times New Roman"/>
                <w:sz w:val="20"/>
                <w:szCs w:val="20"/>
              </w:rPr>
              <w:t> </w:t>
            </w:r>
          </w:p>
        </w:tc>
      </w:tr>
      <w:tr w:rsidR="00950079" w:rsidRPr="002A50CD" w:rsidTr="00FE0E40">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950079" w:rsidRPr="002A50CD" w:rsidRDefault="00950079" w:rsidP="00FE0E40">
            <w:pPr>
              <w:snapToGrid w:val="0"/>
              <w:rPr>
                <w:rFonts w:ascii="Times New Roman" w:hAnsi="Times New Roman" w:cs="Times New Roman"/>
                <w:b/>
                <w:sz w:val="20"/>
                <w:szCs w:val="20"/>
              </w:rPr>
            </w:pPr>
            <w:r w:rsidRPr="002A50CD">
              <w:rPr>
                <w:rFonts w:ascii="Times New Roman" w:eastAsia="Arial" w:hAnsi="Times New Roman" w:cs="Times New Roman"/>
                <w:b/>
                <w:sz w:val="22"/>
                <w:szCs w:val="22"/>
              </w:rPr>
              <w:t xml:space="preserve"> </w:t>
            </w:r>
            <w:r w:rsidRPr="002A50CD">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2A50CD" w:rsidRDefault="00950079" w:rsidP="00FE0E40">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FE0E40">
        <w:trPr>
          <w:trHeight w:val="283"/>
          <w:jc w:val="center"/>
        </w:trPr>
        <w:tc>
          <w:tcPr>
            <w:tcW w:w="5504" w:type="dxa"/>
            <w:gridSpan w:val="5"/>
            <w:tcBorders>
              <w:left w:val="single" w:sz="4" w:space="0" w:color="auto"/>
              <w:bottom w:val="single" w:sz="4" w:space="0" w:color="000000"/>
            </w:tcBorders>
            <w:shd w:val="clear" w:color="auto" w:fill="auto"/>
            <w:vAlign w:val="bottom"/>
          </w:tcPr>
          <w:p w:rsidR="00950079" w:rsidRPr="002A50CD" w:rsidRDefault="00950079" w:rsidP="00FE0E40">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950079" w:rsidRPr="002A50CD" w:rsidRDefault="00950079" w:rsidP="00FE0E40">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CUIT/CUIL:</w:t>
            </w:r>
          </w:p>
        </w:tc>
      </w:tr>
      <w:tr w:rsidR="00950079" w:rsidRPr="002A50CD" w:rsidTr="00FE0E40">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950079" w:rsidRPr="002A50CD" w:rsidRDefault="00950079" w:rsidP="00FE0E40">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950079" w:rsidRPr="002A50CD" w:rsidRDefault="00950079" w:rsidP="00FE0E40">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950079" w:rsidRPr="002A50CD" w:rsidRDefault="00950079" w:rsidP="00FE0E40">
            <w:pPr>
              <w:snapToGrid w:val="0"/>
              <w:rPr>
                <w:rFonts w:ascii="Times New Roman" w:hAnsi="Times New Roman" w:cs="Times New Roman"/>
                <w:sz w:val="20"/>
                <w:szCs w:val="20"/>
              </w:rPr>
            </w:pPr>
          </w:p>
        </w:tc>
      </w:tr>
      <w:tr w:rsidR="00950079" w:rsidRPr="002A50CD" w:rsidTr="00FE0E40">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950079" w:rsidRPr="002A50CD" w:rsidRDefault="00950079" w:rsidP="00FE0E40">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950079" w:rsidRPr="002A50CD" w:rsidRDefault="00950079" w:rsidP="00FE0E40">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950079" w:rsidRPr="002A50CD" w:rsidRDefault="00950079" w:rsidP="00FE0E40">
            <w:pPr>
              <w:snapToGrid w:val="0"/>
              <w:rPr>
                <w:rFonts w:ascii="Times New Roman" w:hAnsi="Times New Roman" w:cs="Times New Roman"/>
                <w:sz w:val="20"/>
                <w:szCs w:val="20"/>
              </w:rPr>
            </w:pPr>
          </w:p>
        </w:tc>
      </w:tr>
      <w:tr w:rsidR="00950079" w:rsidRPr="002A50CD" w:rsidTr="00FE0E40">
        <w:trPr>
          <w:trHeight w:val="283"/>
          <w:jc w:val="center"/>
        </w:trPr>
        <w:tc>
          <w:tcPr>
            <w:tcW w:w="5504" w:type="dxa"/>
            <w:gridSpan w:val="5"/>
            <w:tcBorders>
              <w:left w:val="single" w:sz="4" w:space="0" w:color="auto"/>
              <w:bottom w:val="single" w:sz="4" w:space="0" w:color="000000"/>
            </w:tcBorders>
            <w:shd w:val="clear" w:color="auto" w:fill="auto"/>
            <w:vAlign w:val="bottom"/>
          </w:tcPr>
          <w:p w:rsidR="00950079" w:rsidRPr="002A50CD" w:rsidRDefault="00950079" w:rsidP="00FE0E40">
            <w:pPr>
              <w:snapToGrid w:val="0"/>
              <w:ind w:right="151"/>
              <w:jc w:val="both"/>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950079" w:rsidRPr="002A50CD" w:rsidRDefault="00950079" w:rsidP="00FE0E40">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950079" w:rsidRPr="002A50CD" w:rsidRDefault="00950079" w:rsidP="00FE0E40">
            <w:pPr>
              <w:snapToGrid w:val="0"/>
              <w:rPr>
                <w:rFonts w:ascii="Times New Roman" w:hAnsi="Times New Roman" w:cs="Times New Roman"/>
                <w:sz w:val="20"/>
                <w:szCs w:val="20"/>
              </w:rPr>
            </w:pPr>
          </w:p>
        </w:tc>
      </w:tr>
      <w:tr w:rsidR="00950079" w:rsidRPr="002A50CD" w:rsidTr="00FE0E40">
        <w:trPr>
          <w:trHeight w:val="283"/>
          <w:jc w:val="center"/>
        </w:trPr>
        <w:tc>
          <w:tcPr>
            <w:tcW w:w="9310" w:type="dxa"/>
            <w:gridSpan w:val="7"/>
            <w:tcBorders>
              <w:left w:val="single" w:sz="4" w:space="0" w:color="auto"/>
            </w:tcBorders>
            <w:shd w:val="clear" w:color="auto" w:fill="auto"/>
            <w:vAlign w:val="bottom"/>
          </w:tcPr>
          <w:p w:rsidR="00950079" w:rsidRPr="002A50CD" w:rsidRDefault="00950079" w:rsidP="00FE0E40">
            <w:pPr>
              <w:snapToGrid w:val="0"/>
              <w:rPr>
                <w:rFonts w:ascii="Times New Roman" w:hAnsi="Times New Roman" w:cs="Times New Roman"/>
                <w:sz w:val="20"/>
                <w:szCs w:val="20"/>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950079" w:rsidRPr="002A50CD" w:rsidRDefault="00950079" w:rsidP="00FE0E40">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FE0E40">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950079" w:rsidRPr="002A50CD" w:rsidRDefault="00950079" w:rsidP="00FE0E40">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2A50CD" w:rsidRDefault="00950079" w:rsidP="00FE0E40">
            <w:pPr>
              <w:snapToGrid w:val="0"/>
              <w:rPr>
                <w:rFonts w:ascii="Times New Roman" w:hAnsi="Times New Roman" w:cs="Times New Roman"/>
                <w:sz w:val="20"/>
                <w:szCs w:val="20"/>
              </w:rPr>
            </w:pPr>
            <w:r w:rsidRPr="002A50CD">
              <w:rPr>
                <w:rFonts w:ascii="Times New Roman" w:hAnsi="Times New Roman" w:cs="Times New Roman"/>
                <w:sz w:val="20"/>
                <w:szCs w:val="20"/>
              </w:rPr>
              <w:t> </w:t>
            </w:r>
          </w:p>
        </w:tc>
      </w:tr>
      <w:tr w:rsidR="00950079" w:rsidRPr="002A50CD" w:rsidTr="00FE0E40">
        <w:trPr>
          <w:trHeight w:val="271"/>
          <w:jc w:val="center"/>
        </w:trPr>
        <w:tc>
          <w:tcPr>
            <w:tcW w:w="9346" w:type="dxa"/>
            <w:gridSpan w:val="8"/>
            <w:tcBorders>
              <w:left w:val="single" w:sz="4" w:space="0" w:color="auto"/>
              <w:right w:val="single" w:sz="4" w:space="0" w:color="auto"/>
            </w:tcBorders>
            <w:shd w:val="clear" w:color="auto" w:fill="auto"/>
            <w:vAlign w:val="bottom"/>
          </w:tcPr>
          <w:p w:rsidR="00950079" w:rsidRPr="002A50CD" w:rsidRDefault="00950079" w:rsidP="00FE0E40">
            <w:pPr>
              <w:snapToGrid w:val="0"/>
              <w:ind w:right="151"/>
              <w:rPr>
                <w:rFonts w:ascii="Times New Roman" w:hAnsi="Times New Roman" w:cs="Times New Roman"/>
                <w:sz w:val="20"/>
                <w:szCs w:val="20"/>
              </w:rPr>
            </w:pPr>
          </w:p>
        </w:tc>
      </w:tr>
      <w:tr w:rsidR="00950079" w:rsidRPr="002A50CD" w:rsidTr="00FE0E40">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9776"/>
            </w:tblGrid>
            <w:tr w:rsidR="00950079" w:rsidRPr="002A50CD" w:rsidTr="00FE0E40">
              <w:trPr>
                <w:cantSplit/>
                <w:trHeight w:val="2117"/>
                <w:jc w:val="center"/>
              </w:trPr>
              <w:tc>
                <w:tcPr>
                  <w:tcW w:w="9776" w:type="dxa"/>
                  <w:vAlign w:val="bottom"/>
                  <w:hideMark/>
                </w:tcPr>
                <w:p w:rsidR="00950079" w:rsidRPr="00BC6DF7" w:rsidRDefault="00950079" w:rsidP="00BC6DF7">
                  <w:pPr>
                    <w:widowControl/>
                    <w:autoSpaceDE/>
                    <w:autoSpaceDN w:val="0"/>
                    <w:snapToGrid w:val="0"/>
                    <w:spacing w:before="240" w:after="240" w:line="360" w:lineRule="auto"/>
                    <w:ind w:left="137" w:right="567"/>
                    <w:jc w:val="both"/>
                    <w:rPr>
                      <w:rFonts w:ascii="Times New Roman" w:hAnsi="Times New Roman" w:cs="Times New Roman"/>
                      <w:kern w:val="16"/>
                      <w:position w:val="10"/>
                      <w:sz w:val="22"/>
                      <w:szCs w:val="22"/>
                    </w:rPr>
                  </w:pPr>
                  <w:r w:rsidRPr="002A50CD">
                    <w:rPr>
                      <w:rFonts w:ascii="Times New Roman" w:hAnsi="Times New Roman" w:cs="Times New Roman"/>
                      <w:kern w:val="16"/>
                      <w:position w:val="10"/>
                      <w:sz w:val="22"/>
                      <w:szCs w:val="22"/>
                    </w:rPr>
                    <w:t xml:space="preserve">Por el </w:t>
                  </w:r>
                  <w:r w:rsidRPr="002A50CD">
                    <w:rPr>
                      <w:rFonts w:ascii="Times New Roman" w:hAnsi="Times New Roman" w:cs="Times New Roman"/>
                      <w:b/>
                      <w:kern w:val="16"/>
                      <w:position w:val="10"/>
                      <w:sz w:val="22"/>
                      <w:szCs w:val="22"/>
                    </w:rPr>
                    <w:t>alquiler</w:t>
                  </w:r>
                  <w:r w:rsidRPr="002A50CD">
                    <w:rPr>
                      <w:rFonts w:ascii="Times New Roman" w:hAnsi="Times New Roman" w:cs="Times New Roman"/>
                      <w:sz w:val="22"/>
                      <w:szCs w:val="22"/>
                    </w:rPr>
                    <w:t xml:space="preserve"> </w:t>
                  </w:r>
                  <w:r w:rsidRPr="002A50CD">
                    <w:rPr>
                      <w:rFonts w:ascii="Times New Roman" w:hAnsi="Times New Roman" w:cs="Times New Roman"/>
                      <w:kern w:val="16"/>
                      <w:position w:val="10"/>
                      <w:sz w:val="22"/>
                      <w:szCs w:val="22"/>
                    </w:rPr>
                    <w:t>mensual del inmueble cuyos datos se consignan en el ANEXO E, la suma</w:t>
                  </w:r>
                  <w:r w:rsidR="002A50CD">
                    <w:rPr>
                      <w:rFonts w:ascii="Times New Roman" w:hAnsi="Times New Roman" w:cs="Times New Roman"/>
                      <w:kern w:val="16"/>
                      <w:position w:val="10"/>
                      <w:sz w:val="22"/>
                      <w:szCs w:val="22"/>
                    </w:rPr>
                    <w:t xml:space="preserve"> inicial</w:t>
                  </w:r>
                  <w:r w:rsidRPr="002A50CD">
                    <w:rPr>
                      <w:rFonts w:ascii="Times New Roman" w:hAnsi="Times New Roman" w:cs="Times New Roman"/>
                      <w:kern w:val="16"/>
                      <w:position w:val="10"/>
                      <w:sz w:val="22"/>
                      <w:szCs w:val="22"/>
                    </w:rPr>
                    <w:t xml:space="preserve"> de Pesos.......................................................................................($.......................................</w:t>
                  </w:r>
                  <w:r w:rsidR="002A50CD">
                    <w:rPr>
                      <w:rFonts w:ascii="Times New Roman" w:hAnsi="Times New Roman" w:cs="Times New Roman"/>
                      <w:kern w:val="16"/>
                      <w:position w:val="10"/>
                      <w:sz w:val="22"/>
                      <w:szCs w:val="22"/>
                    </w:rPr>
                    <w:t>..) lo que hace un total por</w:t>
                  </w:r>
                  <w:r w:rsidRPr="002A50CD">
                    <w:rPr>
                      <w:rFonts w:ascii="Times New Roman" w:hAnsi="Times New Roman" w:cs="Times New Roman"/>
                      <w:kern w:val="16"/>
                      <w:position w:val="10"/>
                      <w:sz w:val="22"/>
                      <w:szCs w:val="22"/>
                    </w:rPr>
                    <w:t xml:space="preserve"> treinta y seis meses</w:t>
                  </w:r>
                  <w:r w:rsidR="002A50CD">
                    <w:rPr>
                      <w:rFonts w:ascii="Times New Roman" w:hAnsi="Times New Roman" w:cs="Times New Roman"/>
                      <w:kern w:val="16"/>
                      <w:position w:val="10"/>
                      <w:sz w:val="22"/>
                      <w:szCs w:val="22"/>
                    </w:rPr>
                    <w:t xml:space="preserve"> de PESOS ……………………………</w:t>
                  </w:r>
                  <w:r w:rsidRPr="002A50CD">
                    <w:rPr>
                      <w:rFonts w:ascii="Times New Roman" w:hAnsi="Times New Roman" w:cs="Times New Roman"/>
                      <w:kern w:val="16"/>
                      <w:position w:val="10"/>
                      <w:sz w:val="22"/>
                      <w:szCs w:val="22"/>
                    </w:rPr>
                    <w:t>………….($.............................)</w:t>
                  </w:r>
                </w:p>
              </w:tc>
            </w:tr>
          </w:tbl>
          <w:p w:rsidR="00950079" w:rsidRPr="002A50CD" w:rsidRDefault="00950079" w:rsidP="00FE0E40">
            <w:pPr>
              <w:snapToGrid w:val="0"/>
              <w:ind w:left="132" w:right="151" w:firstLine="10"/>
              <w:jc w:val="both"/>
              <w:rPr>
                <w:rFonts w:ascii="Times New Roman" w:hAnsi="Times New Roman" w:cs="Times New Roman"/>
                <w:i/>
                <w:sz w:val="20"/>
                <w:szCs w:val="20"/>
              </w:rPr>
            </w:pPr>
            <w:bookmarkStart w:id="0" w:name="_GoBack"/>
            <w:bookmarkEnd w:id="0"/>
            <w:r w:rsidRPr="002A50CD">
              <w:rPr>
                <w:rFonts w:ascii="Times New Roman" w:hAnsi="Times New Roman" w:cs="Times New Roman"/>
                <w:i/>
                <w:sz w:val="20"/>
                <w:szCs w:val="20"/>
              </w:rPr>
              <w:t xml:space="preserve"> </w:t>
            </w:r>
          </w:p>
        </w:tc>
      </w:tr>
      <w:tr w:rsidR="00950079" w:rsidRPr="002A50CD" w:rsidTr="00FE0E40">
        <w:trPr>
          <w:trHeight w:val="197"/>
          <w:jc w:val="center"/>
        </w:trPr>
        <w:tc>
          <w:tcPr>
            <w:tcW w:w="9310" w:type="dxa"/>
            <w:gridSpan w:val="7"/>
            <w:tcBorders>
              <w:left w:val="single" w:sz="4" w:space="0" w:color="auto"/>
              <w:bottom w:val="single" w:sz="8" w:space="0" w:color="000000"/>
            </w:tcBorders>
            <w:shd w:val="clear" w:color="auto" w:fill="auto"/>
            <w:vAlign w:val="bottom"/>
          </w:tcPr>
          <w:p w:rsidR="00950079" w:rsidRPr="002A50CD" w:rsidRDefault="00950079" w:rsidP="00FE0E40">
            <w:pPr>
              <w:snapToGrid w:val="0"/>
              <w:ind w:right="151"/>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8" w:space="0" w:color="000000"/>
              <w:right w:val="single" w:sz="4" w:space="0" w:color="auto"/>
            </w:tcBorders>
            <w:shd w:val="clear" w:color="auto" w:fill="auto"/>
            <w:vAlign w:val="bottom"/>
          </w:tcPr>
          <w:p w:rsidR="00950079" w:rsidRPr="002A50CD" w:rsidRDefault="00950079" w:rsidP="00FE0E40">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FE0E40">
        <w:trPr>
          <w:trHeight w:val="640"/>
          <w:jc w:val="center"/>
        </w:trPr>
        <w:tc>
          <w:tcPr>
            <w:tcW w:w="9346" w:type="dxa"/>
            <w:gridSpan w:val="8"/>
            <w:tcBorders>
              <w:left w:val="single" w:sz="4" w:space="0" w:color="auto"/>
              <w:right w:val="single" w:sz="4" w:space="0" w:color="auto"/>
            </w:tcBorders>
            <w:shd w:val="clear" w:color="auto" w:fill="auto"/>
            <w:vAlign w:val="bottom"/>
          </w:tcPr>
          <w:p w:rsidR="00950079" w:rsidRPr="002A50CD" w:rsidRDefault="00950079" w:rsidP="00FE0E40">
            <w:pPr>
              <w:snapToGrid w:val="0"/>
              <w:ind w:left="132" w:right="151"/>
              <w:jc w:val="both"/>
              <w:rPr>
                <w:rFonts w:ascii="Times New Roman" w:hAnsi="Times New Roman" w:cs="Times New Roman"/>
                <w:sz w:val="20"/>
                <w:szCs w:val="20"/>
              </w:rPr>
            </w:pPr>
            <w:r w:rsidRPr="002A50CD">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950079" w:rsidRPr="002A50CD" w:rsidTr="00FE0E40">
        <w:trPr>
          <w:trHeight w:val="271"/>
          <w:jc w:val="center"/>
        </w:trPr>
        <w:tc>
          <w:tcPr>
            <w:tcW w:w="9310" w:type="dxa"/>
            <w:gridSpan w:val="7"/>
            <w:tcBorders>
              <w:left w:val="single" w:sz="4" w:space="0" w:color="auto"/>
            </w:tcBorders>
            <w:shd w:val="clear" w:color="auto" w:fill="auto"/>
            <w:vAlign w:val="bottom"/>
          </w:tcPr>
          <w:p w:rsidR="00950079" w:rsidRPr="002A50CD" w:rsidRDefault="00950079" w:rsidP="00FE0E40">
            <w:pPr>
              <w:snapToGrid w:val="0"/>
              <w:ind w:right="151"/>
              <w:rPr>
                <w:rFonts w:ascii="Times New Roman" w:hAnsi="Times New Roman" w:cs="Times New Roman"/>
                <w:sz w:val="20"/>
                <w:szCs w:val="20"/>
              </w:rPr>
            </w:pPr>
          </w:p>
          <w:p w:rsidR="00950079" w:rsidRPr="002A50CD" w:rsidRDefault="00950079" w:rsidP="00FE0E40">
            <w:pPr>
              <w:snapToGrid w:val="0"/>
              <w:ind w:right="151"/>
              <w:rPr>
                <w:rFonts w:ascii="Times New Roman" w:hAnsi="Times New Roman" w:cs="Times New Roman"/>
                <w:sz w:val="20"/>
                <w:szCs w:val="20"/>
              </w:rPr>
            </w:pPr>
          </w:p>
          <w:p w:rsidR="00950079" w:rsidRPr="002A50CD" w:rsidRDefault="00950079" w:rsidP="00FE0E40">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950079" w:rsidRPr="002A50CD" w:rsidRDefault="00950079" w:rsidP="00FE0E40">
            <w:pPr>
              <w:snapToGrid w:val="0"/>
              <w:ind w:right="142"/>
              <w:rPr>
                <w:rFonts w:ascii="Times New Roman" w:hAnsi="Times New Roman" w:cs="Times New Roman"/>
                <w:sz w:val="20"/>
                <w:szCs w:val="20"/>
              </w:rPr>
            </w:pPr>
            <w:r w:rsidRPr="002A50CD">
              <w:rPr>
                <w:rFonts w:ascii="Times New Roman" w:hAnsi="Times New Roman" w:cs="Times New Roman"/>
                <w:sz w:val="20"/>
                <w:szCs w:val="20"/>
              </w:rPr>
              <w:t> </w:t>
            </w:r>
          </w:p>
        </w:tc>
      </w:tr>
      <w:tr w:rsidR="00950079" w:rsidRPr="002A50CD" w:rsidTr="00FE0E40">
        <w:trPr>
          <w:trHeight w:val="271"/>
          <w:jc w:val="center"/>
        </w:trPr>
        <w:tc>
          <w:tcPr>
            <w:tcW w:w="9346" w:type="dxa"/>
            <w:gridSpan w:val="8"/>
            <w:tcBorders>
              <w:left w:val="single" w:sz="4" w:space="0" w:color="auto"/>
              <w:right w:val="single" w:sz="4" w:space="0" w:color="auto"/>
            </w:tcBorders>
            <w:shd w:val="clear" w:color="auto" w:fill="auto"/>
            <w:vAlign w:val="bottom"/>
          </w:tcPr>
          <w:p w:rsidR="00950079" w:rsidRPr="002A50CD" w:rsidRDefault="00950079" w:rsidP="00FE0E40">
            <w:pPr>
              <w:ind w:right="151"/>
              <w:rPr>
                <w:rFonts w:ascii="Times New Roman" w:hAnsi="Times New Roman" w:cs="Times New Roman"/>
                <w:sz w:val="20"/>
                <w:szCs w:val="20"/>
              </w:rPr>
            </w:pPr>
            <w:r w:rsidRPr="002A50CD">
              <w:rPr>
                <w:rFonts w:ascii="Times New Roman" w:eastAsia="Arial" w:hAnsi="Times New Roman" w:cs="Times New Roman"/>
                <w:sz w:val="20"/>
                <w:szCs w:val="20"/>
              </w:rPr>
              <w:t xml:space="preserve"> </w:t>
            </w:r>
            <w:r w:rsidRPr="002A50CD">
              <w:rPr>
                <w:rFonts w:ascii="Times New Roman" w:hAnsi="Times New Roman" w:cs="Times New Roman"/>
                <w:sz w:val="20"/>
                <w:szCs w:val="20"/>
              </w:rPr>
              <w:t>-----------------------------------------------------------------------------------------------------------------------------------------</w:t>
            </w:r>
          </w:p>
          <w:p w:rsidR="00950079" w:rsidRPr="002A50CD" w:rsidRDefault="00950079" w:rsidP="00FE0E40">
            <w:pPr>
              <w:ind w:right="151"/>
              <w:jc w:val="center"/>
              <w:rPr>
                <w:rFonts w:ascii="Times New Roman" w:hAnsi="Times New Roman" w:cs="Times New Roman"/>
                <w:sz w:val="20"/>
                <w:szCs w:val="20"/>
              </w:rPr>
            </w:pPr>
            <w:r w:rsidRPr="002A50CD">
              <w:rPr>
                <w:rFonts w:ascii="Times New Roman" w:hAnsi="Times New Roman" w:cs="Times New Roman"/>
                <w:sz w:val="20"/>
                <w:szCs w:val="20"/>
              </w:rPr>
              <w:t>Firma y aclaración del/los oferente/s</w:t>
            </w:r>
          </w:p>
        </w:tc>
      </w:tr>
      <w:tr w:rsidR="00950079" w:rsidRPr="002A50CD" w:rsidTr="00FE0E40">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950079" w:rsidRPr="002A50CD" w:rsidRDefault="00950079" w:rsidP="00FE0E40">
            <w:pPr>
              <w:rPr>
                <w:rFonts w:ascii="Times New Roman" w:hAnsi="Times New Roman" w:cs="Times New Roman"/>
                <w:sz w:val="20"/>
                <w:szCs w:val="20"/>
              </w:rPr>
            </w:pPr>
            <w:r w:rsidRPr="002A50CD">
              <w:rPr>
                <w:rFonts w:ascii="Times New Roman" w:eastAsia="Arial" w:hAnsi="Times New Roman" w:cs="Times New Roman"/>
                <w:sz w:val="20"/>
                <w:szCs w:val="20"/>
              </w:rPr>
              <w:t xml:space="preserve"> </w:t>
            </w:r>
            <w:r w:rsidRPr="002A50CD">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950079" w:rsidRPr="002A50CD" w:rsidRDefault="00950079" w:rsidP="00FE0E40">
            <w:pPr>
              <w:snapToGrid w:val="0"/>
              <w:rPr>
                <w:rFonts w:ascii="Times New Roman" w:hAnsi="Times New Roman" w:cs="Times New Roman"/>
                <w:sz w:val="20"/>
                <w:szCs w:val="20"/>
              </w:rPr>
            </w:pPr>
          </w:p>
        </w:tc>
      </w:tr>
    </w:tbl>
    <w:p w:rsidR="00950079" w:rsidRPr="002A50CD" w:rsidRDefault="00950079" w:rsidP="006C12C1">
      <w:pPr>
        <w:pStyle w:val="Epgrafe1"/>
        <w:rPr>
          <w:rFonts w:ascii="Times New Roman" w:hAnsi="Times New Roman" w:cs="Times New Roman"/>
        </w:rPr>
      </w:pPr>
    </w:p>
    <w:sectPr w:rsidR="00950079" w:rsidRPr="002A50CD"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6AE4" w:rsidRDefault="00066AE4">
      <w:r>
        <w:separator/>
      </w:r>
    </w:p>
  </w:endnote>
  <w:endnote w:type="continuationSeparator" w:id="0">
    <w:p w:rsidR="00066AE4" w:rsidRDefault="00066A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E40" w:rsidRDefault="00FE0E40">
    <w:pPr>
      <w:pStyle w:val="Piedepgina"/>
      <w:jc w:val="center"/>
      <w:rPr>
        <w:b/>
        <w:bCs/>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E40" w:rsidRDefault="00FE0E40"/>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E40" w:rsidRDefault="00FE0E40">
    <w:pPr>
      <w:pStyle w:val="Piedepgina"/>
      <w:jc w:val="center"/>
      <w:rPr>
        <w:b/>
        <w:bCs/>
        <w:sz w:val="20"/>
        <w:szCs w:val="20"/>
      </w:rPr>
    </w:pPr>
  </w:p>
  <w:p w:rsidR="00FE0E40" w:rsidRDefault="00FE0E40">
    <w:pPr>
      <w:pStyle w:val="Piedepgina"/>
      <w:jc w:val="center"/>
      <w:rPr>
        <w:b/>
        <w:bCs/>
        <w:sz w:val="20"/>
        <w:szCs w:val="20"/>
      </w:rPr>
    </w:pPr>
  </w:p>
  <w:p w:rsidR="00FE0E40" w:rsidRDefault="00FE0E40">
    <w:pPr>
      <w:pStyle w:val="Piedepgina"/>
      <w:jc w:val="center"/>
      <w:rPr>
        <w:b/>
        <w:bCs/>
        <w:sz w:val="20"/>
        <w:szCs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E40" w:rsidRDefault="00FE0E4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6AE4" w:rsidRDefault="00066AE4">
      <w:r>
        <w:separator/>
      </w:r>
    </w:p>
  </w:footnote>
  <w:footnote w:type="continuationSeparator" w:id="0">
    <w:p w:rsidR="00066AE4" w:rsidRDefault="00066A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E40" w:rsidRDefault="00FE0E40">
    <w:pPr>
      <w:jc w:val="right"/>
      <w:rPr>
        <w:b/>
        <w:bCs/>
        <w:sz w:val="20"/>
        <w:szCs w:val="20"/>
      </w:rPr>
    </w:pPr>
  </w:p>
  <w:p w:rsidR="00FE0E40" w:rsidRDefault="00FE0E40">
    <w:pPr>
      <w:pStyle w:val="Encabezado"/>
      <w:ind w:right="-1035"/>
      <w:jc w:val="right"/>
      <w:rPr>
        <w:sz w:val="18"/>
        <w:szCs w:val="18"/>
      </w:rPr>
    </w:pPr>
    <w:r>
      <w:rPr>
        <w:rFonts w:eastAsia="Arial"/>
        <w:sz w:val="18"/>
        <w:szCs w:val="18"/>
      </w:rPr>
      <w:t xml:space="preserve"> </w:t>
    </w:r>
  </w:p>
  <w:p w:rsidR="00FE0E40" w:rsidRDefault="00FE0E40">
    <w:pPr>
      <w:pStyle w:val="Encabezado"/>
      <w:ind w:right="-1035"/>
      <w:jc w:val="right"/>
      <w:rPr>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E40" w:rsidRDefault="00FE0E40"/>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E40" w:rsidRPr="00237328" w:rsidRDefault="00FE0E40" w:rsidP="00237328">
    <w:pPr>
      <w:pStyle w:val="Encabezad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E40" w:rsidRDefault="00FE0E4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stylePaneFormatFilter w:val="000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90114"/>
  </w:hdrShapeDefaults>
  <w:footnotePr>
    <w:footnote w:id="-1"/>
    <w:footnote w:id="0"/>
  </w:footnotePr>
  <w:endnotePr>
    <w:endnote w:id="-1"/>
    <w:endnote w:id="0"/>
  </w:endnotePr>
  <w:compat/>
  <w:rsids>
    <w:rsidRoot w:val="00E829E8"/>
    <w:rsid w:val="00012B64"/>
    <w:rsid w:val="0002053E"/>
    <w:rsid w:val="00021493"/>
    <w:rsid w:val="00031806"/>
    <w:rsid w:val="0006264E"/>
    <w:rsid w:val="000650E5"/>
    <w:rsid w:val="00066AE4"/>
    <w:rsid w:val="000B6366"/>
    <w:rsid w:val="000D10E8"/>
    <w:rsid w:val="000D490D"/>
    <w:rsid w:val="001104E7"/>
    <w:rsid w:val="00143A20"/>
    <w:rsid w:val="00143A6A"/>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87E39"/>
    <w:rsid w:val="002A1545"/>
    <w:rsid w:val="002A50CD"/>
    <w:rsid w:val="002B1C0B"/>
    <w:rsid w:val="002C7904"/>
    <w:rsid w:val="00313E57"/>
    <w:rsid w:val="003172E7"/>
    <w:rsid w:val="00347D14"/>
    <w:rsid w:val="00362CB2"/>
    <w:rsid w:val="00366859"/>
    <w:rsid w:val="003679BE"/>
    <w:rsid w:val="00375C12"/>
    <w:rsid w:val="00382D72"/>
    <w:rsid w:val="003928AD"/>
    <w:rsid w:val="00393F1D"/>
    <w:rsid w:val="003C2D02"/>
    <w:rsid w:val="00415184"/>
    <w:rsid w:val="0043339A"/>
    <w:rsid w:val="00455D82"/>
    <w:rsid w:val="00457E0E"/>
    <w:rsid w:val="004650FD"/>
    <w:rsid w:val="00476387"/>
    <w:rsid w:val="004764F4"/>
    <w:rsid w:val="004843C4"/>
    <w:rsid w:val="00493E1F"/>
    <w:rsid w:val="004C4F01"/>
    <w:rsid w:val="004C5F7E"/>
    <w:rsid w:val="004D16D6"/>
    <w:rsid w:val="004D5F99"/>
    <w:rsid w:val="004E3AD0"/>
    <w:rsid w:val="004E3C3C"/>
    <w:rsid w:val="004F2ECA"/>
    <w:rsid w:val="004F76BE"/>
    <w:rsid w:val="00531214"/>
    <w:rsid w:val="00537B6F"/>
    <w:rsid w:val="005610AE"/>
    <w:rsid w:val="005767BE"/>
    <w:rsid w:val="00582749"/>
    <w:rsid w:val="00582DF7"/>
    <w:rsid w:val="0058763F"/>
    <w:rsid w:val="005928B9"/>
    <w:rsid w:val="005B2BB8"/>
    <w:rsid w:val="005C30D8"/>
    <w:rsid w:val="005F00CF"/>
    <w:rsid w:val="005F62B1"/>
    <w:rsid w:val="005F76AC"/>
    <w:rsid w:val="00604193"/>
    <w:rsid w:val="0061628E"/>
    <w:rsid w:val="006342C4"/>
    <w:rsid w:val="00653815"/>
    <w:rsid w:val="00665083"/>
    <w:rsid w:val="00684B02"/>
    <w:rsid w:val="0069271B"/>
    <w:rsid w:val="00693755"/>
    <w:rsid w:val="006A00B0"/>
    <w:rsid w:val="006A4A53"/>
    <w:rsid w:val="006C0D7C"/>
    <w:rsid w:val="006C12C1"/>
    <w:rsid w:val="006D0EB0"/>
    <w:rsid w:val="006E5578"/>
    <w:rsid w:val="006F1551"/>
    <w:rsid w:val="006F3FA5"/>
    <w:rsid w:val="007266A6"/>
    <w:rsid w:val="007373CC"/>
    <w:rsid w:val="00740BEF"/>
    <w:rsid w:val="00750BEF"/>
    <w:rsid w:val="0076375D"/>
    <w:rsid w:val="00772544"/>
    <w:rsid w:val="00776075"/>
    <w:rsid w:val="00791AE6"/>
    <w:rsid w:val="007A6488"/>
    <w:rsid w:val="007C3372"/>
    <w:rsid w:val="00801B8F"/>
    <w:rsid w:val="00802934"/>
    <w:rsid w:val="00804AFD"/>
    <w:rsid w:val="008159BF"/>
    <w:rsid w:val="00817DA4"/>
    <w:rsid w:val="00834971"/>
    <w:rsid w:val="00835829"/>
    <w:rsid w:val="0084022E"/>
    <w:rsid w:val="00846F63"/>
    <w:rsid w:val="0085506A"/>
    <w:rsid w:val="00862414"/>
    <w:rsid w:val="008709D9"/>
    <w:rsid w:val="00897AC4"/>
    <w:rsid w:val="008C0E94"/>
    <w:rsid w:val="008C2604"/>
    <w:rsid w:val="008E0201"/>
    <w:rsid w:val="008E1098"/>
    <w:rsid w:val="008E76A3"/>
    <w:rsid w:val="008F527B"/>
    <w:rsid w:val="008F6900"/>
    <w:rsid w:val="00923AE7"/>
    <w:rsid w:val="00926E29"/>
    <w:rsid w:val="00927501"/>
    <w:rsid w:val="00945693"/>
    <w:rsid w:val="00950079"/>
    <w:rsid w:val="009633C3"/>
    <w:rsid w:val="009738B2"/>
    <w:rsid w:val="009823C1"/>
    <w:rsid w:val="00986975"/>
    <w:rsid w:val="009A2F21"/>
    <w:rsid w:val="009A6836"/>
    <w:rsid w:val="009A71BE"/>
    <w:rsid w:val="009C556D"/>
    <w:rsid w:val="009F40E9"/>
    <w:rsid w:val="009F7EBA"/>
    <w:rsid w:val="00A00C41"/>
    <w:rsid w:val="00A13460"/>
    <w:rsid w:val="00A4145E"/>
    <w:rsid w:val="00AA02A0"/>
    <w:rsid w:val="00AA0540"/>
    <w:rsid w:val="00AF3ECD"/>
    <w:rsid w:val="00AF4C25"/>
    <w:rsid w:val="00AF7C0B"/>
    <w:rsid w:val="00B04DCB"/>
    <w:rsid w:val="00B113C8"/>
    <w:rsid w:val="00B27F39"/>
    <w:rsid w:val="00B41B49"/>
    <w:rsid w:val="00B678C8"/>
    <w:rsid w:val="00B72782"/>
    <w:rsid w:val="00B9358F"/>
    <w:rsid w:val="00B9529C"/>
    <w:rsid w:val="00BA5C15"/>
    <w:rsid w:val="00BB0109"/>
    <w:rsid w:val="00BB2B4C"/>
    <w:rsid w:val="00BC6DF7"/>
    <w:rsid w:val="00BD0135"/>
    <w:rsid w:val="00BD02F6"/>
    <w:rsid w:val="00BE287E"/>
    <w:rsid w:val="00BE594D"/>
    <w:rsid w:val="00C12192"/>
    <w:rsid w:val="00C23023"/>
    <w:rsid w:val="00C30F6C"/>
    <w:rsid w:val="00C45B60"/>
    <w:rsid w:val="00C45C63"/>
    <w:rsid w:val="00C50022"/>
    <w:rsid w:val="00C51A49"/>
    <w:rsid w:val="00C55376"/>
    <w:rsid w:val="00C565AC"/>
    <w:rsid w:val="00C610AD"/>
    <w:rsid w:val="00C87C8D"/>
    <w:rsid w:val="00CA1DAD"/>
    <w:rsid w:val="00CB27D3"/>
    <w:rsid w:val="00CD10CC"/>
    <w:rsid w:val="00CD47D2"/>
    <w:rsid w:val="00D072BE"/>
    <w:rsid w:val="00D2112A"/>
    <w:rsid w:val="00D224E3"/>
    <w:rsid w:val="00D52AD2"/>
    <w:rsid w:val="00D73214"/>
    <w:rsid w:val="00D85577"/>
    <w:rsid w:val="00DA7EF2"/>
    <w:rsid w:val="00DB2F4E"/>
    <w:rsid w:val="00DB5644"/>
    <w:rsid w:val="00DC486B"/>
    <w:rsid w:val="00DE22A0"/>
    <w:rsid w:val="00DE32A6"/>
    <w:rsid w:val="00E07F58"/>
    <w:rsid w:val="00E22963"/>
    <w:rsid w:val="00E2733C"/>
    <w:rsid w:val="00E34D18"/>
    <w:rsid w:val="00E41B95"/>
    <w:rsid w:val="00E616AE"/>
    <w:rsid w:val="00E67302"/>
    <w:rsid w:val="00E72E33"/>
    <w:rsid w:val="00E829E8"/>
    <w:rsid w:val="00E91943"/>
    <w:rsid w:val="00EB1C13"/>
    <w:rsid w:val="00ED68BA"/>
    <w:rsid w:val="00EE1BED"/>
    <w:rsid w:val="00F0697E"/>
    <w:rsid w:val="00F3185D"/>
    <w:rsid w:val="00F40FE7"/>
    <w:rsid w:val="00F67169"/>
    <w:rsid w:val="00F7432B"/>
    <w:rsid w:val="00F92314"/>
    <w:rsid w:val="00F92623"/>
    <w:rsid w:val="00F96C50"/>
    <w:rsid w:val="00FA5D8D"/>
    <w:rsid w:val="00FB1A98"/>
    <w:rsid w:val="00FB3A91"/>
    <w:rsid w:val="00FB737D"/>
    <w:rsid w:val="00FC2FBD"/>
    <w:rsid w:val="00FE0E40"/>
    <w:rsid w:val="00FF4E1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2B1"/>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rsid w:val="005F62B1"/>
    <w:pPr>
      <w:outlineLvl w:val="0"/>
    </w:pPr>
  </w:style>
  <w:style w:type="paragraph" w:styleId="Ttulo2">
    <w:name w:val="heading 2"/>
    <w:basedOn w:val="Normal"/>
    <w:next w:val="Normal"/>
    <w:qFormat/>
    <w:rsid w:val="005F62B1"/>
    <w:pPr>
      <w:outlineLvl w:val="1"/>
    </w:pPr>
  </w:style>
  <w:style w:type="paragraph" w:styleId="Ttulo3">
    <w:name w:val="heading 3"/>
    <w:basedOn w:val="Normal"/>
    <w:next w:val="Normal"/>
    <w:qFormat/>
    <w:rsid w:val="005F62B1"/>
    <w:pPr>
      <w:outlineLvl w:val="2"/>
    </w:pPr>
  </w:style>
  <w:style w:type="paragraph" w:styleId="Ttulo4">
    <w:name w:val="heading 4"/>
    <w:basedOn w:val="Normal"/>
    <w:next w:val="Normal"/>
    <w:qFormat/>
    <w:rsid w:val="005F62B1"/>
    <w:pPr>
      <w:outlineLvl w:val="3"/>
    </w:pPr>
  </w:style>
  <w:style w:type="paragraph" w:styleId="Ttulo5">
    <w:name w:val="heading 5"/>
    <w:basedOn w:val="Normal"/>
    <w:next w:val="Normal"/>
    <w:qFormat/>
    <w:rsid w:val="005F62B1"/>
    <w:pPr>
      <w:outlineLvl w:val="4"/>
    </w:pPr>
  </w:style>
  <w:style w:type="paragraph" w:styleId="Ttulo6">
    <w:name w:val="heading 6"/>
    <w:basedOn w:val="Normal"/>
    <w:next w:val="Normal"/>
    <w:qFormat/>
    <w:rsid w:val="005F62B1"/>
    <w:pPr>
      <w:outlineLvl w:val="5"/>
    </w:pPr>
  </w:style>
  <w:style w:type="paragraph" w:styleId="Ttulo7">
    <w:name w:val="heading 7"/>
    <w:basedOn w:val="Normal"/>
    <w:next w:val="Normal"/>
    <w:qFormat/>
    <w:rsid w:val="005F62B1"/>
    <w:pPr>
      <w:keepNext/>
      <w:widowControl/>
      <w:outlineLvl w:val="6"/>
    </w:pPr>
    <w:rPr>
      <w:b/>
      <w:bCs/>
      <w:sz w:val="20"/>
      <w:szCs w:val="20"/>
      <w:lang w:val="es-ES"/>
    </w:rPr>
  </w:style>
  <w:style w:type="paragraph" w:styleId="Ttulo8">
    <w:name w:val="heading 8"/>
    <w:basedOn w:val="Normal"/>
    <w:next w:val="Normal"/>
    <w:qFormat/>
    <w:rsid w:val="005F62B1"/>
    <w:pPr>
      <w:widowControl/>
      <w:tabs>
        <w:tab w:val="left" w:pos="2835"/>
      </w:tabs>
      <w:spacing w:before="120" w:after="60"/>
      <w:jc w:val="both"/>
      <w:outlineLvl w:val="7"/>
    </w:pPr>
    <w:rPr>
      <w:sz w:val="20"/>
      <w:szCs w:val="20"/>
    </w:rPr>
  </w:style>
  <w:style w:type="paragraph" w:styleId="Ttulo9">
    <w:name w:val="heading 9"/>
    <w:basedOn w:val="Normal"/>
    <w:next w:val="Normal"/>
    <w:qFormat/>
    <w:rsid w:val="005F62B1"/>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sid w:val="005F62B1"/>
    <w:rPr>
      <w:rFonts w:ascii="Times New Roman" w:hAnsi="Times New Roman" w:cs="Times New Roman"/>
    </w:rPr>
  </w:style>
  <w:style w:type="character" w:customStyle="1" w:styleId="WW8Num3z0">
    <w:name w:val="WW8Num3z0"/>
    <w:rsid w:val="005F62B1"/>
    <w:rPr>
      <w:rFonts w:ascii="Symbol" w:hAnsi="Symbol" w:cs="Symbol"/>
    </w:rPr>
  </w:style>
  <w:style w:type="character" w:customStyle="1" w:styleId="WW8Num4z0">
    <w:name w:val="WW8Num4z0"/>
    <w:rsid w:val="005F62B1"/>
    <w:rPr>
      <w:rFonts w:ascii="Arial" w:hAnsi="Arial" w:cs="Arial"/>
      <w:b/>
      <w:bCs/>
      <w:sz w:val="24"/>
      <w:szCs w:val="24"/>
    </w:rPr>
  </w:style>
  <w:style w:type="character" w:customStyle="1" w:styleId="WW8Num5z0">
    <w:name w:val="WW8Num5z0"/>
    <w:rsid w:val="005F62B1"/>
    <w:rPr>
      <w:rFonts w:ascii="Symbol" w:hAnsi="Symbol" w:cs="Symbol"/>
    </w:rPr>
  </w:style>
  <w:style w:type="character" w:customStyle="1" w:styleId="Absatz-Standardschriftart">
    <w:name w:val="Absatz-Standardschriftart"/>
    <w:rsid w:val="005F62B1"/>
  </w:style>
  <w:style w:type="character" w:customStyle="1" w:styleId="WW-Absatz-Standardschriftart">
    <w:name w:val="WW-Absatz-Standardschriftart"/>
    <w:rsid w:val="005F62B1"/>
  </w:style>
  <w:style w:type="character" w:customStyle="1" w:styleId="WW-Absatz-Standardschriftart1">
    <w:name w:val="WW-Absatz-Standardschriftart1"/>
    <w:rsid w:val="005F62B1"/>
  </w:style>
  <w:style w:type="character" w:customStyle="1" w:styleId="WW-Absatz-Standardschriftart11">
    <w:name w:val="WW-Absatz-Standardschriftart11"/>
    <w:rsid w:val="005F62B1"/>
  </w:style>
  <w:style w:type="character" w:customStyle="1" w:styleId="WW-Absatz-Standardschriftart111">
    <w:name w:val="WW-Absatz-Standardschriftart111"/>
    <w:rsid w:val="005F62B1"/>
  </w:style>
  <w:style w:type="character" w:customStyle="1" w:styleId="WW-Absatz-Standardschriftart1111">
    <w:name w:val="WW-Absatz-Standardschriftart1111"/>
    <w:rsid w:val="005F62B1"/>
  </w:style>
  <w:style w:type="character" w:customStyle="1" w:styleId="WW-Absatz-Standardschriftart11111">
    <w:name w:val="WW-Absatz-Standardschriftart11111"/>
    <w:rsid w:val="005F62B1"/>
  </w:style>
  <w:style w:type="character" w:customStyle="1" w:styleId="WW-Absatz-Standardschriftart111111">
    <w:name w:val="WW-Absatz-Standardschriftart111111"/>
    <w:rsid w:val="005F62B1"/>
  </w:style>
  <w:style w:type="character" w:customStyle="1" w:styleId="WW-Absatz-Standardschriftart1111111">
    <w:name w:val="WW-Absatz-Standardschriftart1111111"/>
    <w:rsid w:val="005F62B1"/>
  </w:style>
  <w:style w:type="character" w:customStyle="1" w:styleId="WW-Absatz-Standardschriftart11111111">
    <w:name w:val="WW-Absatz-Standardschriftart11111111"/>
    <w:rsid w:val="005F62B1"/>
  </w:style>
  <w:style w:type="character" w:customStyle="1" w:styleId="WW-Absatz-Standardschriftart111111111">
    <w:name w:val="WW-Absatz-Standardschriftart111111111"/>
    <w:rsid w:val="005F62B1"/>
  </w:style>
  <w:style w:type="character" w:customStyle="1" w:styleId="WW-Absatz-Standardschriftart1111111111">
    <w:name w:val="WW-Absatz-Standardschriftart1111111111"/>
    <w:rsid w:val="005F62B1"/>
  </w:style>
  <w:style w:type="character" w:customStyle="1" w:styleId="WW-Absatz-Standardschriftart11111111111">
    <w:name w:val="WW-Absatz-Standardschriftart11111111111"/>
    <w:rsid w:val="005F62B1"/>
  </w:style>
  <w:style w:type="character" w:customStyle="1" w:styleId="WW8Num4z1">
    <w:name w:val="WW8Num4z1"/>
    <w:rsid w:val="005F62B1"/>
    <w:rPr>
      <w:rFonts w:ascii="Arial" w:hAnsi="Arial" w:cs="Arial"/>
      <w:b/>
      <w:bCs/>
      <w:sz w:val="20"/>
      <w:szCs w:val="20"/>
    </w:rPr>
  </w:style>
  <w:style w:type="character" w:customStyle="1" w:styleId="WW8Num4z2">
    <w:name w:val="WW8Num4z2"/>
    <w:rsid w:val="005F62B1"/>
    <w:rPr>
      <w:rFonts w:ascii="Arial" w:hAnsi="Arial" w:cs="Arial"/>
      <w:sz w:val="20"/>
      <w:szCs w:val="20"/>
    </w:rPr>
  </w:style>
  <w:style w:type="character" w:customStyle="1" w:styleId="WW8Num4z3">
    <w:name w:val="WW8Num4z3"/>
    <w:rsid w:val="005F62B1"/>
    <w:rPr>
      <w:rFonts w:ascii="Symbol" w:hAnsi="Symbol" w:cs="Symbol"/>
    </w:rPr>
  </w:style>
  <w:style w:type="character" w:customStyle="1" w:styleId="WW8Num4z4">
    <w:name w:val="WW8Num4z4"/>
    <w:rsid w:val="005F62B1"/>
    <w:rPr>
      <w:rFonts w:ascii="Courier New" w:hAnsi="Courier New" w:cs="Courier New"/>
    </w:rPr>
  </w:style>
  <w:style w:type="character" w:customStyle="1" w:styleId="WW8Num6z0">
    <w:name w:val="WW8Num6z0"/>
    <w:rsid w:val="005F62B1"/>
    <w:rPr>
      <w:rFonts w:ascii="Arial" w:hAnsi="Arial" w:cs="Arial"/>
      <w:sz w:val="20"/>
      <w:szCs w:val="20"/>
    </w:rPr>
  </w:style>
  <w:style w:type="character" w:customStyle="1" w:styleId="WW-Absatz-Standardschriftart111111111111">
    <w:name w:val="WW-Absatz-Standardschriftart111111111111"/>
    <w:rsid w:val="005F62B1"/>
  </w:style>
  <w:style w:type="character" w:customStyle="1" w:styleId="WW-Absatz-Standardschriftart1111111111111">
    <w:name w:val="WW-Absatz-Standardschriftart1111111111111"/>
    <w:rsid w:val="005F62B1"/>
  </w:style>
  <w:style w:type="character" w:customStyle="1" w:styleId="WW-Absatz-Standardschriftart11111111111111">
    <w:name w:val="WW-Absatz-Standardschriftart11111111111111"/>
    <w:rsid w:val="005F62B1"/>
  </w:style>
  <w:style w:type="character" w:customStyle="1" w:styleId="WW-Absatz-Standardschriftart111111111111111">
    <w:name w:val="WW-Absatz-Standardschriftart111111111111111"/>
    <w:rsid w:val="005F62B1"/>
  </w:style>
  <w:style w:type="character" w:customStyle="1" w:styleId="WW-Absatz-Standardschriftart1111111111111111">
    <w:name w:val="WW-Absatz-Standardschriftart1111111111111111"/>
    <w:rsid w:val="005F62B1"/>
  </w:style>
  <w:style w:type="character" w:customStyle="1" w:styleId="WW-Absatz-Standardschriftart11111111111111111">
    <w:name w:val="WW-Absatz-Standardschriftart11111111111111111"/>
    <w:rsid w:val="005F62B1"/>
  </w:style>
  <w:style w:type="character" w:customStyle="1" w:styleId="WW-Absatz-Standardschriftart111111111111111111">
    <w:name w:val="WW-Absatz-Standardschriftart111111111111111111"/>
    <w:rsid w:val="005F62B1"/>
  </w:style>
  <w:style w:type="character" w:customStyle="1" w:styleId="WW-Absatz-Standardschriftart1111111111111111111">
    <w:name w:val="WW-Absatz-Standardschriftart1111111111111111111"/>
    <w:rsid w:val="005F62B1"/>
  </w:style>
  <w:style w:type="character" w:customStyle="1" w:styleId="WW-Absatz-Standardschriftart11111111111111111111">
    <w:name w:val="WW-Absatz-Standardschriftart11111111111111111111"/>
    <w:rsid w:val="005F62B1"/>
  </w:style>
  <w:style w:type="character" w:customStyle="1" w:styleId="WW-Absatz-Standardschriftart111111111111111111111">
    <w:name w:val="WW-Absatz-Standardschriftart111111111111111111111"/>
    <w:rsid w:val="005F62B1"/>
  </w:style>
  <w:style w:type="character" w:customStyle="1" w:styleId="WW-Absatz-Standardschriftart1111111111111111111111">
    <w:name w:val="WW-Absatz-Standardschriftart1111111111111111111111"/>
    <w:rsid w:val="005F62B1"/>
  </w:style>
  <w:style w:type="character" w:customStyle="1" w:styleId="WW-Absatz-Standardschriftart11111111111111111111111">
    <w:name w:val="WW-Absatz-Standardschriftart11111111111111111111111"/>
    <w:rsid w:val="005F62B1"/>
  </w:style>
  <w:style w:type="character" w:customStyle="1" w:styleId="WW8Num5z1">
    <w:name w:val="WW8Num5z1"/>
    <w:rsid w:val="005F62B1"/>
    <w:rPr>
      <w:rFonts w:ascii="Courier New" w:hAnsi="Courier New" w:cs="Courier New"/>
    </w:rPr>
  </w:style>
  <w:style w:type="character" w:customStyle="1" w:styleId="WW8Num5z2">
    <w:name w:val="WW8Num5z2"/>
    <w:rsid w:val="005F62B1"/>
    <w:rPr>
      <w:rFonts w:ascii="Wingdings" w:hAnsi="Wingdings" w:cs="Wingdings"/>
    </w:rPr>
  </w:style>
  <w:style w:type="character" w:customStyle="1" w:styleId="WW8Num5z3">
    <w:name w:val="WW8Num5z3"/>
    <w:rsid w:val="005F62B1"/>
    <w:rPr>
      <w:rFonts w:ascii="Symbol" w:hAnsi="Symbol" w:cs="Symbol"/>
    </w:rPr>
  </w:style>
  <w:style w:type="character" w:customStyle="1" w:styleId="WW8Num6z1">
    <w:name w:val="WW8Num6z1"/>
    <w:rsid w:val="005F62B1"/>
    <w:rPr>
      <w:rFonts w:ascii="Arial" w:hAnsi="Arial" w:cs="Arial"/>
      <w:b/>
      <w:bCs/>
      <w:sz w:val="20"/>
      <w:szCs w:val="20"/>
    </w:rPr>
  </w:style>
  <w:style w:type="character" w:customStyle="1" w:styleId="WW8Num6z2">
    <w:name w:val="WW8Num6z2"/>
    <w:rsid w:val="005F62B1"/>
    <w:rPr>
      <w:rFonts w:ascii="Wingdings" w:hAnsi="Wingdings" w:cs="Wingdings"/>
    </w:rPr>
  </w:style>
  <w:style w:type="character" w:customStyle="1" w:styleId="WW8Num6z3">
    <w:name w:val="WW8Num6z3"/>
    <w:rsid w:val="005F62B1"/>
    <w:rPr>
      <w:rFonts w:ascii="Symbol" w:hAnsi="Symbol" w:cs="Symbol"/>
    </w:rPr>
  </w:style>
  <w:style w:type="character" w:customStyle="1" w:styleId="WW8Num6z4">
    <w:name w:val="WW8Num6z4"/>
    <w:rsid w:val="005F62B1"/>
    <w:rPr>
      <w:rFonts w:ascii="Courier New" w:hAnsi="Courier New" w:cs="Courier New"/>
    </w:rPr>
  </w:style>
  <w:style w:type="character" w:customStyle="1" w:styleId="WW8Num7z0">
    <w:name w:val="WW8Num7z0"/>
    <w:rsid w:val="005F62B1"/>
    <w:rPr>
      <w:rFonts w:ascii="Symbol" w:eastAsia="Times New Roman" w:hAnsi="Symbol" w:cs="Arial"/>
    </w:rPr>
  </w:style>
  <w:style w:type="character" w:customStyle="1" w:styleId="WW8Num7z1">
    <w:name w:val="WW8Num7z1"/>
    <w:rsid w:val="005F62B1"/>
    <w:rPr>
      <w:rFonts w:ascii="Courier New" w:hAnsi="Courier New" w:cs="Courier New"/>
    </w:rPr>
  </w:style>
  <w:style w:type="character" w:customStyle="1" w:styleId="WW8Num7z2">
    <w:name w:val="WW8Num7z2"/>
    <w:rsid w:val="005F62B1"/>
    <w:rPr>
      <w:rFonts w:ascii="Wingdings" w:hAnsi="Wingdings" w:cs="Wingdings"/>
    </w:rPr>
  </w:style>
  <w:style w:type="character" w:customStyle="1" w:styleId="WW8Num7z3">
    <w:name w:val="WW8Num7z3"/>
    <w:rsid w:val="005F62B1"/>
    <w:rPr>
      <w:rFonts w:ascii="Symbol" w:hAnsi="Symbol" w:cs="Symbol"/>
    </w:rPr>
  </w:style>
  <w:style w:type="character" w:customStyle="1" w:styleId="WW8Num8z0">
    <w:name w:val="WW8Num8z0"/>
    <w:rsid w:val="005F62B1"/>
    <w:rPr>
      <w:rFonts w:ascii="Symbol" w:hAnsi="Symbol" w:cs="Symbol"/>
    </w:rPr>
  </w:style>
  <w:style w:type="character" w:customStyle="1" w:styleId="WW8Num9z0">
    <w:name w:val="WW8Num9z0"/>
    <w:rsid w:val="005F62B1"/>
    <w:rPr>
      <w:rFonts w:ascii="Symbol" w:hAnsi="Symbol" w:cs="Symbol"/>
      <w:color w:val="auto"/>
    </w:rPr>
  </w:style>
  <w:style w:type="character" w:customStyle="1" w:styleId="Fuentedeprrafopredeter1">
    <w:name w:val="Fuente de párrafo predeter.1"/>
    <w:rsid w:val="005F62B1"/>
  </w:style>
  <w:style w:type="character" w:customStyle="1" w:styleId="RTFNum21">
    <w:name w:val="RTF_Num 2 1"/>
    <w:rsid w:val="005F62B1"/>
    <w:rPr>
      <w:rFonts w:ascii="Times New Roman" w:hAnsi="Times New Roman" w:cs="Times New Roman"/>
      <w:lang w:val="es-ES_tradnl"/>
    </w:rPr>
  </w:style>
  <w:style w:type="character" w:customStyle="1" w:styleId="Internetlink">
    <w:name w:val="Internet link"/>
    <w:rsid w:val="005F62B1"/>
    <w:rPr>
      <w:color w:val="000080"/>
      <w:u w:val="single"/>
      <w:lang w:val="es-ES_tradnl"/>
    </w:rPr>
  </w:style>
  <w:style w:type="character" w:styleId="Nmerodepgina">
    <w:name w:val="page number"/>
    <w:basedOn w:val="Fuentedeprrafopredeter1"/>
    <w:rsid w:val="005F62B1"/>
  </w:style>
  <w:style w:type="character" w:customStyle="1" w:styleId="WW8Num4z6">
    <w:name w:val="WW8Num4z6"/>
    <w:rsid w:val="005F62B1"/>
    <w:rPr>
      <w:rFonts w:ascii="Wingdings" w:hAnsi="Wingdings" w:cs="Wingdings"/>
      <w:color w:val="000000"/>
    </w:rPr>
  </w:style>
  <w:style w:type="character" w:customStyle="1" w:styleId="WW8Num4z7">
    <w:name w:val="WW8Num4z7"/>
    <w:rsid w:val="005F62B1"/>
    <w:rPr>
      <w:rFonts w:ascii="Symbol" w:hAnsi="Symbol" w:cs="Symbol"/>
      <w:color w:val="000000"/>
      <w:sz w:val="20"/>
      <w:szCs w:val="20"/>
    </w:rPr>
  </w:style>
  <w:style w:type="character" w:styleId="Textoennegrita">
    <w:name w:val="Strong"/>
    <w:qFormat/>
    <w:rsid w:val="005F62B1"/>
    <w:rPr>
      <w:b/>
      <w:bCs/>
    </w:rPr>
  </w:style>
  <w:style w:type="character" w:styleId="Hipervnculo">
    <w:name w:val="Hyperlink"/>
    <w:rsid w:val="005F62B1"/>
    <w:rPr>
      <w:color w:val="000080"/>
      <w:u w:val="single"/>
    </w:rPr>
  </w:style>
  <w:style w:type="paragraph" w:customStyle="1" w:styleId="Encabezado1">
    <w:name w:val="Encabezado1"/>
    <w:basedOn w:val="Normal"/>
    <w:next w:val="Textoindependiente"/>
    <w:rsid w:val="005F62B1"/>
    <w:pPr>
      <w:keepNext/>
      <w:spacing w:before="240" w:after="120"/>
    </w:pPr>
    <w:rPr>
      <w:rFonts w:eastAsia="Microsoft YaHei" w:cs="Mangal"/>
      <w:sz w:val="28"/>
      <w:szCs w:val="28"/>
    </w:rPr>
  </w:style>
  <w:style w:type="paragraph" w:styleId="Textoindependiente">
    <w:name w:val="Body Text"/>
    <w:basedOn w:val="Normal"/>
    <w:rsid w:val="005F62B1"/>
    <w:pPr>
      <w:spacing w:after="120"/>
    </w:pPr>
  </w:style>
  <w:style w:type="paragraph" w:styleId="Lista">
    <w:name w:val="List"/>
    <w:basedOn w:val="Textoindependiente"/>
    <w:rsid w:val="005F62B1"/>
  </w:style>
  <w:style w:type="paragraph" w:styleId="Epgrafe">
    <w:name w:val="caption"/>
    <w:basedOn w:val="Normal"/>
    <w:qFormat/>
    <w:rsid w:val="005F62B1"/>
    <w:pPr>
      <w:widowControl/>
      <w:suppressLineNumbers/>
      <w:spacing w:before="120" w:after="120"/>
    </w:pPr>
    <w:rPr>
      <w:i/>
      <w:iCs/>
      <w:lang w:val="es-ES"/>
    </w:rPr>
  </w:style>
  <w:style w:type="paragraph" w:customStyle="1" w:styleId="ndice">
    <w:name w:val="Índice"/>
    <w:basedOn w:val="Normal"/>
    <w:rsid w:val="005F62B1"/>
    <w:pPr>
      <w:widowControl/>
      <w:suppressLineNumbers/>
    </w:pPr>
    <w:rPr>
      <w:lang w:val="es-ES"/>
    </w:rPr>
  </w:style>
  <w:style w:type="paragraph" w:customStyle="1" w:styleId="Heading">
    <w:name w:val="Heading"/>
    <w:basedOn w:val="Normal"/>
    <w:next w:val="Textoindependiente"/>
    <w:rsid w:val="005F62B1"/>
    <w:pPr>
      <w:keepNext/>
      <w:spacing w:before="240" w:after="120"/>
    </w:pPr>
    <w:rPr>
      <w:sz w:val="28"/>
      <w:szCs w:val="28"/>
    </w:rPr>
  </w:style>
  <w:style w:type="paragraph" w:customStyle="1" w:styleId="Epgrafe1">
    <w:name w:val="Epígrafe1"/>
    <w:basedOn w:val="Normal"/>
    <w:rsid w:val="005F62B1"/>
    <w:pPr>
      <w:spacing w:before="120" w:after="120"/>
    </w:pPr>
    <w:rPr>
      <w:i/>
      <w:iCs/>
    </w:rPr>
  </w:style>
  <w:style w:type="paragraph" w:customStyle="1" w:styleId="Index">
    <w:name w:val="Index"/>
    <w:basedOn w:val="Normal"/>
    <w:rsid w:val="005F62B1"/>
  </w:style>
  <w:style w:type="paragraph" w:styleId="Encabezado">
    <w:name w:val="header"/>
    <w:basedOn w:val="Normal"/>
    <w:link w:val="EncabezadoCar"/>
    <w:uiPriority w:val="99"/>
    <w:rsid w:val="005F62B1"/>
    <w:pPr>
      <w:tabs>
        <w:tab w:val="center" w:pos="4419"/>
        <w:tab w:val="right" w:pos="8838"/>
      </w:tabs>
    </w:pPr>
  </w:style>
  <w:style w:type="paragraph" w:styleId="Piedepgina">
    <w:name w:val="footer"/>
    <w:basedOn w:val="Normal"/>
    <w:rsid w:val="005F62B1"/>
    <w:pPr>
      <w:tabs>
        <w:tab w:val="center" w:pos="4419"/>
        <w:tab w:val="right" w:pos="8838"/>
      </w:tabs>
    </w:pPr>
  </w:style>
  <w:style w:type="paragraph" w:customStyle="1" w:styleId="font5">
    <w:name w:val="font5"/>
    <w:basedOn w:val="Normal"/>
    <w:rsid w:val="005F62B1"/>
    <w:pPr>
      <w:widowControl/>
      <w:spacing w:before="100" w:after="100"/>
    </w:pPr>
    <w:rPr>
      <w:b/>
      <w:bCs/>
      <w:lang w:val="es-ES"/>
    </w:rPr>
  </w:style>
  <w:style w:type="paragraph" w:customStyle="1" w:styleId="font6">
    <w:name w:val="font6"/>
    <w:basedOn w:val="Normal"/>
    <w:rsid w:val="005F62B1"/>
    <w:pPr>
      <w:widowControl/>
      <w:spacing w:before="100" w:after="100"/>
    </w:pPr>
    <w:rPr>
      <w:b/>
      <w:bCs/>
      <w:u w:val="single"/>
      <w:lang w:val="es-ES"/>
    </w:rPr>
  </w:style>
  <w:style w:type="paragraph" w:customStyle="1" w:styleId="xl23">
    <w:name w:val="xl23"/>
    <w:basedOn w:val="Normal"/>
    <w:rsid w:val="005F62B1"/>
    <w:pPr>
      <w:widowControl/>
      <w:spacing w:before="100" w:after="100"/>
    </w:pPr>
    <w:rPr>
      <w:b/>
      <w:bCs/>
      <w:lang w:val="es-ES"/>
    </w:rPr>
  </w:style>
  <w:style w:type="paragraph" w:customStyle="1" w:styleId="xl24">
    <w:name w:val="xl24"/>
    <w:basedOn w:val="Normal"/>
    <w:rsid w:val="005F62B1"/>
    <w:pPr>
      <w:widowControl/>
      <w:pBdr>
        <w:top w:val="single" w:sz="8" w:space="0" w:color="000000"/>
      </w:pBdr>
      <w:spacing w:before="100" w:after="100"/>
    </w:pPr>
    <w:rPr>
      <w:lang w:val="es-ES"/>
    </w:rPr>
  </w:style>
  <w:style w:type="paragraph" w:customStyle="1" w:styleId="xl25">
    <w:name w:val="xl25"/>
    <w:basedOn w:val="Normal"/>
    <w:rsid w:val="005F62B1"/>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rsid w:val="005F62B1"/>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rsid w:val="005F62B1"/>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rsid w:val="005F62B1"/>
    <w:pPr>
      <w:widowControl/>
      <w:spacing w:before="100" w:after="100"/>
    </w:pPr>
    <w:rPr>
      <w:sz w:val="20"/>
      <w:szCs w:val="20"/>
      <w:lang w:val="es-ES"/>
    </w:rPr>
  </w:style>
  <w:style w:type="paragraph" w:customStyle="1" w:styleId="xl29">
    <w:name w:val="xl29"/>
    <w:basedOn w:val="Normal"/>
    <w:rsid w:val="005F62B1"/>
    <w:pPr>
      <w:widowControl/>
      <w:spacing w:before="100" w:after="100"/>
    </w:pPr>
    <w:rPr>
      <w:b/>
      <w:bCs/>
      <w:u w:val="single"/>
      <w:lang w:val="es-ES"/>
    </w:rPr>
  </w:style>
  <w:style w:type="paragraph" w:customStyle="1" w:styleId="xl30">
    <w:name w:val="xl30"/>
    <w:basedOn w:val="Normal"/>
    <w:rsid w:val="005F62B1"/>
    <w:pPr>
      <w:widowControl/>
      <w:spacing w:before="100" w:after="100"/>
    </w:pPr>
    <w:rPr>
      <w:sz w:val="20"/>
      <w:szCs w:val="20"/>
      <w:lang w:val="es-ES"/>
    </w:rPr>
  </w:style>
  <w:style w:type="paragraph" w:customStyle="1" w:styleId="xl31">
    <w:name w:val="xl31"/>
    <w:basedOn w:val="Normal"/>
    <w:rsid w:val="005F62B1"/>
    <w:pPr>
      <w:widowControl/>
      <w:spacing w:before="100" w:after="100"/>
    </w:pPr>
    <w:rPr>
      <w:b/>
      <w:bCs/>
      <w:sz w:val="20"/>
      <w:szCs w:val="20"/>
      <w:u w:val="single"/>
      <w:lang w:val="es-ES"/>
    </w:rPr>
  </w:style>
  <w:style w:type="paragraph" w:customStyle="1" w:styleId="xl32">
    <w:name w:val="xl32"/>
    <w:basedOn w:val="Normal"/>
    <w:rsid w:val="005F62B1"/>
    <w:pPr>
      <w:widowControl/>
      <w:spacing w:before="100" w:after="100"/>
    </w:pPr>
    <w:rPr>
      <w:b/>
      <w:bCs/>
      <w:u w:val="single"/>
      <w:lang w:val="es-ES"/>
    </w:rPr>
  </w:style>
  <w:style w:type="paragraph" w:customStyle="1" w:styleId="xl34">
    <w:name w:val="xl34"/>
    <w:basedOn w:val="Normal"/>
    <w:rsid w:val="005F62B1"/>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rsid w:val="005F62B1"/>
    <w:pPr>
      <w:widowControl/>
      <w:pBdr>
        <w:top w:val="single" w:sz="8" w:space="0" w:color="000000"/>
      </w:pBdr>
      <w:spacing w:before="100" w:after="100"/>
    </w:pPr>
    <w:rPr>
      <w:u w:val="single"/>
      <w:lang w:val="es-ES"/>
    </w:rPr>
  </w:style>
  <w:style w:type="paragraph" w:customStyle="1" w:styleId="xl36">
    <w:name w:val="xl36"/>
    <w:basedOn w:val="Normal"/>
    <w:rsid w:val="005F62B1"/>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rsid w:val="005F62B1"/>
    <w:pPr>
      <w:widowControl/>
      <w:pBdr>
        <w:left w:val="single" w:sz="8" w:space="0" w:color="000000"/>
      </w:pBdr>
      <w:spacing w:before="100" w:after="100"/>
    </w:pPr>
    <w:rPr>
      <w:lang w:val="es-ES"/>
    </w:rPr>
  </w:style>
  <w:style w:type="paragraph" w:customStyle="1" w:styleId="xl38">
    <w:name w:val="xl38"/>
    <w:basedOn w:val="Normal"/>
    <w:rsid w:val="005F62B1"/>
    <w:pPr>
      <w:widowControl/>
      <w:pBdr>
        <w:right w:val="single" w:sz="8" w:space="0" w:color="000000"/>
      </w:pBdr>
      <w:spacing w:before="100" w:after="100"/>
    </w:pPr>
    <w:rPr>
      <w:lang w:val="es-ES"/>
    </w:rPr>
  </w:style>
  <w:style w:type="paragraph" w:customStyle="1" w:styleId="xl39">
    <w:name w:val="xl39"/>
    <w:basedOn w:val="Normal"/>
    <w:rsid w:val="005F62B1"/>
    <w:pPr>
      <w:widowControl/>
      <w:pBdr>
        <w:left w:val="single" w:sz="8" w:space="0" w:color="000000"/>
      </w:pBdr>
      <w:spacing w:before="100" w:after="100"/>
    </w:pPr>
    <w:rPr>
      <w:b/>
      <w:bCs/>
      <w:u w:val="single"/>
      <w:lang w:val="es-ES"/>
    </w:rPr>
  </w:style>
  <w:style w:type="paragraph" w:customStyle="1" w:styleId="xl40">
    <w:name w:val="xl40"/>
    <w:basedOn w:val="Normal"/>
    <w:rsid w:val="005F62B1"/>
    <w:pPr>
      <w:widowControl/>
      <w:pBdr>
        <w:right w:val="single" w:sz="8" w:space="0" w:color="000000"/>
      </w:pBdr>
      <w:spacing w:before="100" w:after="100"/>
    </w:pPr>
    <w:rPr>
      <w:sz w:val="20"/>
      <w:szCs w:val="20"/>
      <w:lang w:val="es-ES"/>
    </w:rPr>
  </w:style>
  <w:style w:type="paragraph" w:customStyle="1" w:styleId="xl41">
    <w:name w:val="xl41"/>
    <w:basedOn w:val="Normal"/>
    <w:rsid w:val="005F62B1"/>
    <w:pPr>
      <w:widowControl/>
      <w:pBdr>
        <w:left w:val="single" w:sz="8" w:space="0" w:color="000000"/>
      </w:pBdr>
      <w:spacing w:before="100" w:after="100"/>
    </w:pPr>
    <w:rPr>
      <w:sz w:val="20"/>
      <w:szCs w:val="20"/>
      <w:lang w:val="es-ES"/>
    </w:rPr>
  </w:style>
  <w:style w:type="paragraph" w:customStyle="1" w:styleId="xl42">
    <w:name w:val="xl42"/>
    <w:basedOn w:val="Normal"/>
    <w:rsid w:val="005F62B1"/>
    <w:pPr>
      <w:widowControl/>
      <w:pBdr>
        <w:right w:val="single" w:sz="8" w:space="0" w:color="000000"/>
      </w:pBdr>
      <w:spacing w:before="100" w:after="100"/>
    </w:pPr>
    <w:rPr>
      <w:sz w:val="20"/>
      <w:szCs w:val="20"/>
      <w:lang w:val="es-ES"/>
    </w:rPr>
  </w:style>
  <w:style w:type="paragraph" w:customStyle="1" w:styleId="xl43">
    <w:name w:val="xl43"/>
    <w:basedOn w:val="Normal"/>
    <w:rsid w:val="005F62B1"/>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rsid w:val="005F62B1"/>
    <w:pPr>
      <w:widowControl/>
      <w:pBdr>
        <w:left w:val="single" w:sz="8" w:space="0" w:color="000000"/>
      </w:pBdr>
      <w:spacing w:before="100" w:after="100"/>
    </w:pPr>
    <w:rPr>
      <w:b/>
      <w:bCs/>
      <w:lang w:val="es-ES"/>
    </w:rPr>
  </w:style>
  <w:style w:type="paragraph" w:customStyle="1" w:styleId="xl45">
    <w:name w:val="xl45"/>
    <w:basedOn w:val="Normal"/>
    <w:rsid w:val="005F62B1"/>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rsid w:val="005F62B1"/>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rsid w:val="005F62B1"/>
    <w:pPr>
      <w:widowControl/>
      <w:pBdr>
        <w:left w:val="single" w:sz="8" w:space="0" w:color="000000"/>
      </w:pBdr>
      <w:spacing w:before="100" w:after="100"/>
    </w:pPr>
    <w:rPr>
      <w:b/>
      <w:bCs/>
      <w:sz w:val="22"/>
      <w:szCs w:val="22"/>
      <w:u w:val="single"/>
      <w:lang w:val="es-ES"/>
    </w:rPr>
  </w:style>
  <w:style w:type="paragraph" w:customStyle="1" w:styleId="xl48">
    <w:name w:val="xl48"/>
    <w:basedOn w:val="Normal"/>
    <w:rsid w:val="005F62B1"/>
    <w:pPr>
      <w:widowControl/>
      <w:pBdr>
        <w:left w:val="single" w:sz="8" w:space="0" w:color="000000"/>
      </w:pBdr>
      <w:spacing w:before="100" w:after="100"/>
    </w:pPr>
    <w:rPr>
      <w:b/>
      <w:bCs/>
      <w:sz w:val="20"/>
      <w:szCs w:val="20"/>
      <w:u w:val="single"/>
      <w:lang w:val="es-ES"/>
    </w:rPr>
  </w:style>
  <w:style w:type="paragraph" w:customStyle="1" w:styleId="xl49">
    <w:name w:val="xl49"/>
    <w:basedOn w:val="Normal"/>
    <w:rsid w:val="005F62B1"/>
    <w:pPr>
      <w:widowControl/>
      <w:pBdr>
        <w:left w:val="single" w:sz="8" w:space="0" w:color="000000"/>
      </w:pBdr>
      <w:spacing w:before="100" w:after="100"/>
    </w:pPr>
    <w:rPr>
      <w:b/>
      <w:bCs/>
      <w:u w:val="single"/>
      <w:lang w:val="es-ES"/>
    </w:rPr>
  </w:style>
  <w:style w:type="paragraph" w:customStyle="1" w:styleId="xl50">
    <w:name w:val="xl50"/>
    <w:basedOn w:val="Normal"/>
    <w:rsid w:val="005F62B1"/>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rsid w:val="005F62B1"/>
    <w:pPr>
      <w:widowControl/>
      <w:pBdr>
        <w:top w:val="single" w:sz="8" w:space="0" w:color="000000"/>
        <w:right w:val="single" w:sz="8" w:space="0" w:color="000000"/>
      </w:pBdr>
      <w:spacing w:before="100" w:after="100"/>
    </w:pPr>
    <w:rPr>
      <w:lang w:val="es-ES"/>
    </w:rPr>
  </w:style>
  <w:style w:type="paragraph" w:customStyle="1" w:styleId="xl52">
    <w:name w:val="xl52"/>
    <w:basedOn w:val="Normal"/>
    <w:rsid w:val="005F62B1"/>
    <w:pPr>
      <w:widowControl/>
      <w:pBdr>
        <w:left w:val="single" w:sz="8" w:space="0" w:color="000000"/>
        <w:bottom w:val="single" w:sz="8" w:space="0" w:color="000000"/>
      </w:pBdr>
      <w:spacing w:before="100" w:after="100"/>
    </w:pPr>
    <w:rPr>
      <w:lang w:val="es-ES"/>
    </w:rPr>
  </w:style>
  <w:style w:type="paragraph" w:customStyle="1" w:styleId="xl53">
    <w:name w:val="xl53"/>
    <w:basedOn w:val="Normal"/>
    <w:rsid w:val="005F62B1"/>
    <w:pPr>
      <w:widowControl/>
      <w:pBdr>
        <w:bottom w:val="single" w:sz="8" w:space="0" w:color="000000"/>
      </w:pBdr>
      <w:spacing w:before="100" w:after="100"/>
    </w:pPr>
    <w:rPr>
      <w:lang w:val="es-ES"/>
    </w:rPr>
  </w:style>
  <w:style w:type="paragraph" w:customStyle="1" w:styleId="xl54">
    <w:name w:val="xl54"/>
    <w:basedOn w:val="Normal"/>
    <w:rsid w:val="005F62B1"/>
    <w:pPr>
      <w:widowControl/>
      <w:pBdr>
        <w:bottom w:val="single" w:sz="8" w:space="0" w:color="000000"/>
        <w:right w:val="single" w:sz="8" w:space="0" w:color="000000"/>
      </w:pBdr>
      <w:spacing w:before="100" w:after="100"/>
    </w:pPr>
    <w:rPr>
      <w:lang w:val="es-ES"/>
    </w:rPr>
  </w:style>
  <w:style w:type="paragraph" w:customStyle="1" w:styleId="xl55">
    <w:name w:val="xl55"/>
    <w:basedOn w:val="Normal"/>
    <w:rsid w:val="005F62B1"/>
    <w:pPr>
      <w:widowControl/>
      <w:spacing w:before="100" w:after="100"/>
    </w:pPr>
    <w:rPr>
      <w:lang w:val="es-ES"/>
    </w:rPr>
  </w:style>
  <w:style w:type="paragraph" w:customStyle="1" w:styleId="xl56">
    <w:name w:val="xl56"/>
    <w:basedOn w:val="Normal"/>
    <w:rsid w:val="005F62B1"/>
    <w:pPr>
      <w:widowControl/>
      <w:pBdr>
        <w:right w:val="single" w:sz="8" w:space="0" w:color="000000"/>
      </w:pBdr>
      <w:spacing w:before="100" w:after="100"/>
    </w:pPr>
    <w:rPr>
      <w:lang w:val="es-ES"/>
    </w:rPr>
  </w:style>
  <w:style w:type="paragraph" w:customStyle="1" w:styleId="xl57">
    <w:name w:val="xl57"/>
    <w:basedOn w:val="Normal"/>
    <w:rsid w:val="005F62B1"/>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rsid w:val="005F62B1"/>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rsid w:val="005F62B1"/>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rsid w:val="005F62B1"/>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rsid w:val="005F62B1"/>
    <w:pPr>
      <w:widowControl/>
      <w:spacing w:before="100" w:after="100"/>
    </w:pPr>
    <w:rPr>
      <w:lang w:val="es-ES"/>
    </w:rPr>
  </w:style>
  <w:style w:type="paragraph" w:customStyle="1" w:styleId="xl62">
    <w:name w:val="xl62"/>
    <w:basedOn w:val="Normal"/>
    <w:rsid w:val="005F62B1"/>
    <w:pPr>
      <w:widowControl/>
      <w:pBdr>
        <w:right w:val="single" w:sz="8" w:space="0" w:color="000000"/>
      </w:pBdr>
      <w:spacing w:before="100" w:after="100"/>
    </w:pPr>
    <w:rPr>
      <w:lang w:val="es-ES"/>
    </w:rPr>
  </w:style>
  <w:style w:type="paragraph" w:customStyle="1" w:styleId="xl63">
    <w:name w:val="xl63"/>
    <w:basedOn w:val="Normal"/>
    <w:rsid w:val="005F62B1"/>
    <w:pPr>
      <w:widowControl/>
      <w:pBdr>
        <w:bottom w:val="single" w:sz="8" w:space="0" w:color="000000"/>
      </w:pBdr>
      <w:spacing w:before="100" w:after="100"/>
    </w:pPr>
    <w:rPr>
      <w:lang w:val="es-ES"/>
    </w:rPr>
  </w:style>
  <w:style w:type="paragraph" w:customStyle="1" w:styleId="xl64">
    <w:name w:val="xl64"/>
    <w:basedOn w:val="Normal"/>
    <w:rsid w:val="005F62B1"/>
    <w:pPr>
      <w:widowControl/>
      <w:pBdr>
        <w:bottom w:val="single" w:sz="8" w:space="0" w:color="000000"/>
        <w:right w:val="single" w:sz="8" w:space="0" w:color="000000"/>
      </w:pBdr>
      <w:spacing w:before="100" w:after="100"/>
    </w:pPr>
    <w:rPr>
      <w:lang w:val="es-ES"/>
    </w:rPr>
  </w:style>
  <w:style w:type="paragraph" w:customStyle="1" w:styleId="xl65">
    <w:name w:val="xl65"/>
    <w:basedOn w:val="Normal"/>
    <w:rsid w:val="005F62B1"/>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rsid w:val="005F62B1"/>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rsid w:val="005F62B1"/>
    <w:pPr>
      <w:widowControl/>
      <w:pBdr>
        <w:top w:val="single" w:sz="8" w:space="0" w:color="000000"/>
      </w:pBdr>
      <w:spacing w:before="100" w:after="100"/>
    </w:pPr>
    <w:rPr>
      <w:lang w:val="es-ES"/>
    </w:rPr>
  </w:style>
  <w:style w:type="paragraph" w:customStyle="1" w:styleId="xl68">
    <w:name w:val="xl68"/>
    <w:basedOn w:val="Normal"/>
    <w:rsid w:val="005F62B1"/>
    <w:pPr>
      <w:widowControl/>
      <w:pBdr>
        <w:top w:val="single" w:sz="8" w:space="0" w:color="000000"/>
        <w:right w:val="single" w:sz="8" w:space="0" w:color="000000"/>
      </w:pBdr>
      <w:spacing w:before="100" w:after="100"/>
    </w:pPr>
    <w:rPr>
      <w:lang w:val="es-ES"/>
    </w:rPr>
  </w:style>
  <w:style w:type="paragraph" w:customStyle="1" w:styleId="xl69">
    <w:name w:val="xl69"/>
    <w:basedOn w:val="Normal"/>
    <w:rsid w:val="005F62B1"/>
    <w:pPr>
      <w:widowControl/>
      <w:pBdr>
        <w:top w:val="single" w:sz="4" w:space="0" w:color="000000"/>
        <w:left w:val="single" w:sz="8" w:space="0" w:color="000000"/>
      </w:pBdr>
      <w:spacing w:before="100" w:after="100"/>
    </w:pPr>
    <w:rPr>
      <w:lang w:val="es-ES"/>
    </w:rPr>
  </w:style>
  <w:style w:type="paragraph" w:customStyle="1" w:styleId="xl70">
    <w:name w:val="xl70"/>
    <w:basedOn w:val="Normal"/>
    <w:rsid w:val="005F62B1"/>
    <w:pPr>
      <w:widowControl/>
      <w:pBdr>
        <w:top w:val="single" w:sz="4" w:space="0" w:color="000000"/>
      </w:pBdr>
      <w:spacing w:before="100" w:after="100"/>
    </w:pPr>
    <w:rPr>
      <w:lang w:val="es-ES"/>
    </w:rPr>
  </w:style>
  <w:style w:type="paragraph" w:customStyle="1" w:styleId="xl71">
    <w:name w:val="xl71"/>
    <w:basedOn w:val="Normal"/>
    <w:rsid w:val="005F62B1"/>
    <w:pPr>
      <w:widowControl/>
      <w:pBdr>
        <w:top w:val="single" w:sz="4" w:space="0" w:color="000000"/>
        <w:right w:val="single" w:sz="4" w:space="0" w:color="000000"/>
      </w:pBdr>
      <w:spacing w:before="100" w:after="100"/>
    </w:pPr>
    <w:rPr>
      <w:lang w:val="es-ES"/>
    </w:rPr>
  </w:style>
  <w:style w:type="paragraph" w:customStyle="1" w:styleId="xl72">
    <w:name w:val="xl72"/>
    <w:basedOn w:val="Normal"/>
    <w:rsid w:val="005F62B1"/>
    <w:pPr>
      <w:widowControl/>
      <w:pBdr>
        <w:left w:val="single" w:sz="8" w:space="0" w:color="000000"/>
        <w:bottom w:val="single" w:sz="8" w:space="0" w:color="000000"/>
      </w:pBdr>
      <w:spacing w:before="100" w:after="100"/>
    </w:pPr>
    <w:rPr>
      <w:lang w:val="es-ES"/>
    </w:rPr>
  </w:style>
  <w:style w:type="paragraph" w:customStyle="1" w:styleId="xl73">
    <w:name w:val="xl73"/>
    <w:basedOn w:val="Normal"/>
    <w:rsid w:val="005F62B1"/>
    <w:pPr>
      <w:widowControl/>
      <w:pBdr>
        <w:bottom w:val="single" w:sz="8" w:space="0" w:color="000000"/>
      </w:pBdr>
      <w:spacing w:before="100" w:after="100"/>
    </w:pPr>
    <w:rPr>
      <w:lang w:val="es-ES"/>
    </w:rPr>
  </w:style>
  <w:style w:type="paragraph" w:customStyle="1" w:styleId="xl74">
    <w:name w:val="xl74"/>
    <w:basedOn w:val="Normal"/>
    <w:rsid w:val="005F62B1"/>
    <w:pPr>
      <w:widowControl/>
      <w:pBdr>
        <w:bottom w:val="single" w:sz="8" w:space="0" w:color="000000"/>
        <w:right w:val="single" w:sz="4" w:space="0" w:color="000000"/>
      </w:pBdr>
      <w:spacing w:before="100" w:after="100"/>
    </w:pPr>
    <w:rPr>
      <w:lang w:val="es-ES"/>
    </w:rPr>
  </w:style>
  <w:style w:type="paragraph" w:customStyle="1" w:styleId="xl75">
    <w:name w:val="xl75"/>
    <w:basedOn w:val="Normal"/>
    <w:rsid w:val="005F62B1"/>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rsid w:val="005F62B1"/>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rsid w:val="005F62B1"/>
    <w:pPr>
      <w:widowControl/>
      <w:spacing w:before="60"/>
      <w:jc w:val="both"/>
    </w:pPr>
    <w:rPr>
      <w:lang w:val="es-AR"/>
    </w:rPr>
  </w:style>
  <w:style w:type="paragraph" w:customStyle="1" w:styleId="EstiloListaconnmerosNegritaCar">
    <w:name w:val="Estilo Lista con números + Negrita Car"/>
    <w:basedOn w:val="Listaconnmeros1"/>
    <w:rsid w:val="005F62B1"/>
  </w:style>
  <w:style w:type="paragraph" w:customStyle="1" w:styleId="EstiloEstiloListaconnmerosNegritaNegrita">
    <w:name w:val="Estilo Estilo Lista con números + Negrita + Negrita"/>
    <w:basedOn w:val="EstiloListaconnmerosNegritaCar"/>
    <w:rsid w:val="005F62B1"/>
  </w:style>
  <w:style w:type="paragraph" w:customStyle="1" w:styleId="font7">
    <w:name w:val="font7"/>
    <w:basedOn w:val="Normal"/>
    <w:rsid w:val="005F62B1"/>
    <w:pPr>
      <w:widowControl/>
      <w:spacing w:before="100" w:after="100"/>
    </w:pPr>
    <w:rPr>
      <w:b/>
      <w:bCs/>
      <w:sz w:val="20"/>
      <w:szCs w:val="20"/>
      <w:u w:val="single"/>
      <w:lang w:val="es-ES"/>
    </w:rPr>
  </w:style>
  <w:style w:type="paragraph" w:customStyle="1" w:styleId="xl33">
    <w:name w:val="xl33"/>
    <w:basedOn w:val="Normal"/>
    <w:rsid w:val="005F62B1"/>
    <w:pPr>
      <w:widowControl/>
      <w:pBdr>
        <w:right w:val="single" w:sz="8" w:space="0" w:color="000000"/>
      </w:pBdr>
      <w:shd w:val="clear" w:color="auto" w:fill="FFFFFF"/>
      <w:spacing w:before="100" w:after="100"/>
    </w:pPr>
    <w:rPr>
      <w:lang w:val="es-ES"/>
    </w:rPr>
  </w:style>
  <w:style w:type="paragraph" w:customStyle="1" w:styleId="font8">
    <w:name w:val="font8"/>
    <w:basedOn w:val="Normal"/>
    <w:rsid w:val="005F62B1"/>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rsid w:val="005F62B1"/>
  </w:style>
  <w:style w:type="paragraph" w:customStyle="1" w:styleId="Textoindependiente21">
    <w:name w:val="Texto independiente 21"/>
    <w:basedOn w:val="Normal"/>
    <w:rsid w:val="005F62B1"/>
    <w:pPr>
      <w:widowControl/>
      <w:jc w:val="both"/>
    </w:pPr>
    <w:rPr>
      <w:b/>
      <w:bCs/>
      <w:u w:val="single"/>
      <w:lang w:val="es-AR"/>
    </w:rPr>
  </w:style>
  <w:style w:type="paragraph" w:customStyle="1" w:styleId="Textoindependiente31">
    <w:name w:val="Texto independiente 31"/>
    <w:basedOn w:val="Normal"/>
    <w:rsid w:val="005F62B1"/>
    <w:pPr>
      <w:widowControl/>
    </w:pPr>
    <w:rPr>
      <w:b/>
      <w:bCs/>
      <w:sz w:val="18"/>
      <w:szCs w:val="18"/>
      <w:lang w:val="es-ES"/>
    </w:rPr>
  </w:style>
  <w:style w:type="paragraph" w:customStyle="1" w:styleId="Contenidodelatabla">
    <w:name w:val="Contenido de la tabla"/>
    <w:basedOn w:val="Normal"/>
    <w:rsid w:val="005F62B1"/>
    <w:pPr>
      <w:widowControl/>
      <w:suppressLineNumbers/>
    </w:pPr>
    <w:rPr>
      <w:lang w:val="es-ES"/>
    </w:rPr>
  </w:style>
  <w:style w:type="paragraph" w:customStyle="1" w:styleId="Encabezadodelatabla">
    <w:name w:val="Encabezado de la tabla"/>
    <w:basedOn w:val="Contenidodelatabla"/>
    <w:rsid w:val="005F62B1"/>
    <w:pPr>
      <w:jc w:val="center"/>
    </w:pPr>
    <w:rPr>
      <w:b/>
      <w:bCs/>
    </w:rPr>
  </w:style>
  <w:style w:type="paragraph" w:customStyle="1" w:styleId="Contenidodelmarco">
    <w:name w:val="Contenido del marco"/>
    <w:basedOn w:val="Textoindependiente"/>
    <w:rsid w:val="005F62B1"/>
    <w:pPr>
      <w:widowControl/>
      <w:spacing w:after="0"/>
      <w:jc w:val="both"/>
    </w:pPr>
    <w:rPr>
      <w:lang w:val="es-AR"/>
    </w:rPr>
  </w:style>
  <w:style w:type="paragraph" w:customStyle="1" w:styleId="Textosinformato2">
    <w:name w:val="Texto sin formato2"/>
    <w:basedOn w:val="Normal"/>
    <w:rsid w:val="005F62B1"/>
    <w:pPr>
      <w:widowControl/>
      <w:autoSpaceDE/>
    </w:pPr>
    <w:rPr>
      <w:rFonts w:ascii="Courier New" w:hAnsi="Courier New" w:cs="Courier New"/>
      <w:sz w:val="20"/>
      <w:szCs w:val="20"/>
      <w:lang w:val="es-ES"/>
    </w:rPr>
  </w:style>
  <w:style w:type="paragraph" w:customStyle="1" w:styleId="Textosinformato1">
    <w:name w:val="Texto sin formato1"/>
    <w:basedOn w:val="Normal"/>
    <w:rsid w:val="005F62B1"/>
    <w:pPr>
      <w:widowControl/>
      <w:autoSpaceDE/>
    </w:pPr>
    <w:rPr>
      <w:rFonts w:ascii="Courier New" w:hAnsi="Courier New" w:cs="Courier New"/>
      <w:sz w:val="20"/>
      <w:szCs w:val="20"/>
      <w:lang w:val="es-ES"/>
    </w:rPr>
  </w:style>
  <w:style w:type="paragraph" w:styleId="Textodeglobo">
    <w:name w:val="Balloon Text"/>
    <w:basedOn w:val="Normal"/>
    <w:rsid w:val="005F62B1"/>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r="http://schemas.openxmlformats.org/officeDocument/2006/relationships" xmlns:w="http://schemas.openxmlformats.org/wordprocessingml/2006/main">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3563F-7832-450A-AD82-D30625B4F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15</Pages>
  <Words>1715</Words>
  <Characters>9434</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andrea bibiana machado</cp:lastModifiedBy>
  <cp:revision>60</cp:revision>
  <cp:lastPrinted>2021-06-02T11:57:00Z</cp:lastPrinted>
  <dcterms:created xsi:type="dcterms:W3CDTF">2017-03-21T17:06:00Z</dcterms:created>
  <dcterms:modified xsi:type="dcterms:W3CDTF">2021-09-03T20:07:00Z</dcterms:modified>
</cp:coreProperties>
</file>