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143A6A" w:rsidP="00143A6A">
            <w:pPr>
              <w:snapToGrid w:val="0"/>
              <w:rPr>
                <w:rFonts w:ascii="Times New Roman" w:hAnsi="Times New Roman" w:cs="Times New Roman"/>
                <w:b/>
                <w:bCs/>
                <w:sz w:val="20"/>
                <w:szCs w:val="20"/>
              </w:rPr>
            </w:pPr>
            <w:r>
              <w:rPr>
                <w:rFonts w:ascii="Times New Roman" w:eastAsia="Arial" w:hAnsi="Times New Roman" w:cs="Times New Roman"/>
              </w:rPr>
              <w:t>CONTRATACION DIRECTA</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BD02F6">
            <w:pPr>
              <w:snapToGrid w:val="0"/>
              <w:rPr>
                <w:b/>
                <w:bCs/>
                <w:sz w:val="20"/>
                <w:szCs w:val="20"/>
              </w:rPr>
            </w:pPr>
            <w:r>
              <w:rPr>
                <w:b/>
                <w:bCs/>
                <w:sz w:val="20"/>
                <w:szCs w:val="20"/>
              </w:rPr>
              <w:t xml:space="preserve"> </w:t>
            </w:r>
            <w:r w:rsidR="002A1545">
              <w:rPr>
                <w:b/>
                <w:bCs/>
                <w:sz w:val="20"/>
                <w:szCs w:val="20"/>
              </w:rPr>
              <w:t>52</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BD02F6">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BD02F6">
              <w:rPr>
                <w:rFonts w:ascii="Times New Roman" w:eastAsia="Arial" w:hAnsi="Times New Roman" w:cs="Times New Roman"/>
              </w:rPr>
              <w:t>526</w:t>
            </w:r>
            <w:r w:rsidR="008709D9">
              <w:rPr>
                <w:rFonts w:ascii="Times New Roman" w:eastAsia="Arial" w:hAnsi="Times New Roman" w:cs="Times New Roman"/>
              </w:rPr>
              <w:t>-19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C51A49" w:rsidRPr="00181BF6" w:rsidRDefault="00BD02F6" w:rsidP="00DB2F4E">
            <w:pPr>
              <w:pStyle w:val="Default"/>
              <w:jc w:val="both"/>
              <w:rPr>
                <w:rFonts w:ascii="Times New Roman" w:hAnsi="Times New Roman" w:cs="Times New Roman"/>
                <w:b/>
              </w:rPr>
            </w:pPr>
            <w:r w:rsidRPr="00BD02F6">
              <w:rPr>
                <w:rFonts w:ascii="Times New Roman" w:hAnsi="Times New Roman" w:cs="Times New Roman"/>
                <w:b/>
                <w:color w:val="auto"/>
              </w:rPr>
              <w:t>Locación de  inmuebles en la localidad de Trenque Lauquen con destino a la Delegación de Administración y oficina de Firma Digital de la Subsecretaría de Informática y la Unidad de Causas Complejas y Estupefacientes</w:t>
            </w:r>
            <w:r w:rsidR="008709D9" w:rsidRPr="00BD02F6">
              <w:rPr>
                <w:rFonts w:ascii="Times New Roman" w:hAnsi="Times New Roman" w:cs="Times New Roman"/>
                <w:b/>
              </w:rPr>
              <w:t>.</w:t>
            </w:r>
            <w:r w:rsidR="00653815" w:rsidRPr="00BD02F6">
              <w:rPr>
                <w:rFonts w:ascii="Times New Roman" w:hAnsi="Times New Roman" w:cs="Times New Roman"/>
                <w:b/>
              </w:rPr>
              <w:t xml:space="preserve"> La locación ser</w:t>
            </w:r>
            <w:r w:rsidR="00C12192" w:rsidRPr="00BD02F6">
              <w:rPr>
                <w:rFonts w:ascii="Times New Roman" w:hAnsi="Times New Roman" w:cs="Times New Roman"/>
                <w:b/>
              </w:rPr>
              <w:t>á por el término de treinta y seis (36</w:t>
            </w:r>
            <w:r w:rsidR="00653815" w:rsidRPr="00BD02F6">
              <w:rPr>
                <w:rFonts w:ascii="Times New Roman" w:hAnsi="Times New Roman" w:cs="Times New Roman"/>
                <w:b/>
              </w:rPr>
              <w:t>) meses</w:t>
            </w:r>
            <w:r w:rsidR="00DB2F4E">
              <w:rPr>
                <w:rFonts w:ascii="Times New Roman" w:hAnsi="Times New Roman" w:cs="Times New Roman"/>
                <w:b/>
              </w:rPr>
              <w:t>,  con opción a prorrogarlo por doce (12) meses más.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BD02F6"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DELEGACIÓN DE ADMINISTRACIÓN DEL DEPARTAMENTO JUDICIAL TRENQUE LAUQUEN</w:t>
            </w:r>
            <w:r>
              <w:rPr>
                <w:rFonts w:ascii="Times New Roman" w:hAnsi="Times New Roman" w:cs="Times New Roman"/>
                <w:b/>
                <w:bCs/>
                <w:sz w:val="22"/>
                <w:szCs w:val="19"/>
              </w:rPr>
              <w:t xml:space="preserve">, </w:t>
            </w:r>
            <w:r w:rsidRPr="00BD3E45">
              <w:rPr>
                <w:rFonts w:ascii="Times New Roman" w:hAnsi="Times New Roman" w:cs="Times New Roman"/>
                <w:b/>
                <w:bCs/>
                <w:sz w:val="22"/>
                <w:szCs w:val="19"/>
              </w:rPr>
              <w:t>CALLE URUGUAY N° 192</w:t>
            </w:r>
            <w:r>
              <w:rPr>
                <w:rFonts w:ascii="Times New Roman" w:hAnsi="Times New Roman" w:cs="Times New Roman"/>
                <w:b/>
                <w:bCs/>
                <w:sz w:val="22"/>
                <w:szCs w:val="19"/>
              </w:rPr>
              <w:t>.</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BB0109" w:rsidP="00BB0109">
            <w:pPr>
              <w:snapToGrid w:val="0"/>
              <w:jc w:val="center"/>
              <w:rPr>
                <w:rFonts w:ascii="Times New Roman" w:eastAsia="Arial" w:hAnsi="Times New Roman" w:cs="Times New Roman"/>
                <w:bCs/>
                <w:sz w:val="20"/>
                <w:szCs w:val="20"/>
              </w:rPr>
            </w:pPr>
            <w:bookmarkStart w:id="0" w:name="_GoBack"/>
            <w:bookmarkEnd w:id="0"/>
            <w:r>
              <w:rPr>
                <w:rFonts w:ascii="Times New Roman" w:eastAsia="Arial" w:hAnsi="Times New Roman" w:cs="Times New Roman"/>
                <w:bCs/>
                <w:sz w:val="20"/>
                <w:szCs w:val="20"/>
              </w:rPr>
              <w:t>14</w:t>
            </w:r>
            <w:r w:rsidR="00653815">
              <w:rPr>
                <w:rFonts w:ascii="Times New Roman" w:eastAsia="Arial" w:hAnsi="Times New Roman" w:cs="Times New Roman"/>
                <w:bCs/>
                <w:sz w:val="20"/>
                <w:szCs w:val="20"/>
              </w:rPr>
              <w:t xml:space="preserve"> de</w:t>
            </w:r>
            <w:r w:rsidR="008709D9">
              <w:rPr>
                <w:rFonts w:ascii="Times New Roman" w:eastAsia="Arial" w:hAnsi="Times New Roman" w:cs="Times New Roman"/>
                <w:bCs/>
                <w:sz w:val="20"/>
                <w:szCs w:val="20"/>
              </w:rPr>
              <w:t xml:space="preserve"> </w:t>
            </w:r>
            <w:r>
              <w:rPr>
                <w:rFonts w:ascii="Times New Roman" w:eastAsia="Arial" w:hAnsi="Times New Roman" w:cs="Times New Roman"/>
                <w:bCs/>
                <w:sz w:val="20"/>
                <w:szCs w:val="20"/>
              </w:rPr>
              <w:t>DICIEMBRE</w:t>
            </w:r>
            <w:r w:rsidR="00653815" w:rsidRPr="00181BF6">
              <w:rPr>
                <w:rFonts w:ascii="Times New Roman" w:eastAsia="Arial" w:hAnsi="Times New Roman" w:cs="Times New Roman"/>
                <w:bCs/>
                <w:sz w:val="20"/>
                <w:szCs w:val="20"/>
              </w:rPr>
              <w:t xml:space="preserve"> </w:t>
            </w:r>
            <w:r w:rsidR="00653815">
              <w:rPr>
                <w:rFonts w:ascii="Times New Roman" w:eastAsia="Arial" w:hAnsi="Times New Roman" w:cs="Times New Roman"/>
                <w:bCs/>
                <w:sz w:val="20"/>
                <w:szCs w:val="20"/>
              </w:rPr>
              <w:t>de</w:t>
            </w:r>
            <w:r w:rsidR="00F67169">
              <w:rPr>
                <w:rFonts w:ascii="Times New Roman" w:eastAsia="Arial" w:hAnsi="Times New Roman" w:cs="Times New Roman"/>
                <w:bCs/>
                <w:sz w:val="20"/>
                <w:szCs w:val="20"/>
              </w:rPr>
              <w:t xml:space="preserve"> 2020</w:t>
            </w:r>
            <w:r w:rsidR="00653815">
              <w:rPr>
                <w:rFonts w:ascii="Times New Roman" w:eastAsia="Arial" w:hAnsi="Times New Roman" w:cs="Times New Roman"/>
                <w:bCs/>
                <w:sz w:val="20"/>
                <w:szCs w:val="20"/>
              </w:rPr>
              <w:t xml:space="preserve"> a las</w:t>
            </w:r>
            <w:r w:rsidR="008709D9">
              <w:rPr>
                <w:rFonts w:ascii="Times New Roman" w:eastAsia="Arial" w:hAnsi="Times New Roman" w:cs="Times New Roman"/>
                <w:bCs/>
                <w:sz w:val="20"/>
                <w:szCs w:val="20"/>
              </w:rPr>
              <w:t xml:space="preserve"> </w:t>
            </w:r>
            <w:r>
              <w:rPr>
                <w:rFonts w:ascii="Times New Roman" w:eastAsia="Arial" w:hAnsi="Times New Roman" w:cs="Times New Roman"/>
                <w:bCs/>
                <w:sz w:val="20"/>
                <w:szCs w:val="20"/>
              </w:rPr>
              <w:t>10:00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BD02F6" w:rsidP="00653815">
            <w:pPr>
              <w:snapToGrid w:val="0"/>
              <w:ind w:left="57" w:right="57"/>
              <w:rPr>
                <w:rFonts w:ascii="Times New Roman" w:eastAsia="Arial" w:hAnsi="Times New Roman" w:cs="Times New Roman"/>
                <w:bCs/>
                <w:sz w:val="20"/>
                <w:szCs w:val="20"/>
              </w:rPr>
            </w:pPr>
            <w:r w:rsidRPr="00BD3E45">
              <w:rPr>
                <w:rFonts w:ascii="Times New Roman" w:hAnsi="Times New Roman" w:cs="Times New Roman"/>
                <w:b/>
                <w:bCs/>
                <w:sz w:val="22"/>
                <w:szCs w:val="19"/>
              </w:rPr>
              <w:t>DELEGACIÓN DE ADMINISTRACIÓN DEL DEPARTAMENTO JUDICIAL TRENQUE LAUQUEN</w:t>
            </w:r>
            <w:r>
              <w:rPr>
                <w:rFonts w:ascii="Times New Roman" w:hAnsi="Times New Roman" w:cs="Times New Roman"/>
                <w:b/>
                <w:bCs/>
                <w:sz w:val="22"/>
                <w:szCs w:val="19"/>
              </w:rPr>
              <w:t xml:space="preserve">, </w:t>
            </w:r>
            <w:r w:rsidRPr="00BD3E45">
              <w:rPr>
                <w:rFonts w:ascii="Times New Roman" w:hAnsi="Times New Roman" w:cs="Times New Roman"/>
                <w:b/>
                <w:bCs/>
                <w:sz w:val="22"/>
                <w:szCs w:val="19"/>
              </w:rPr>
              <w:t>CALLE URUGUAY N° 192</w:t>
            </w:r>
            <w:r>
              <w:rPr>
                <w:rFonts w:ascii="Times New Roman" w:hAnsi="Times New Roman" w:cs="Times New Roman"/>
                <w:b/>
                <w:bCs/>
                <w:sz w:val="22"/>
                <w:szCs w:val="19"/>
              </w:rPr>
              <w:t>.</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BB010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BB0109">
              <w:rPr>
                <w:rFonts w:ascii="Times New Roman" w:eastAsia="Arial" w:hAnsi="Times New Roman" w:cs="Times New Roman"/>
                <w:bCs/>
                <w:sz w:val="20"/>
                <w:szCs w:val="20"/>
              </w:rPr>
              <w:t xml:space="preserve">      14</w:t>
            </w:r>
            <w:r w:rsidR="008709D9">
              <w:rPr>
                <w:rFonts w:ascii="Times New Roman" w:eastAsia="Arial" w:hAnsi="Times New Roman" w:cs="Times New Roman"/>
                <w:bCs/>
                <w:sz w:val="20"/>
                <w:szCs w:val="20"/>
              </w:rPr>
              <w:t xml:space="preserve"> de </w:t>
            </w:r>
            <w:r w:rsidR="00BB0109">
              <w:rPr>
                <w:rFonts w:ascii="Times New Roman" w:eastAsia="Arial" w:hAnsi="Times New Roman" w:cs="Times New Roman"/>
                <w:bCs/>
                <w:sz w:val="20"/>
                <w:szCs w:val="20"/>
              </w:rPr>
              <w:t>DICIEMBRE</w:t>
            </w:r>
            <w:r w:rsidR="00F67169" w:rsidRPr="00181BF6">
              <w:rPr>
                <w:rFonts w:ascii="Times New Roman" w:eastAsia="Arial" w:hAnsi="Times New Roman" w:cs="Times New Roman"/>
                <w:bCs/>
                <w:sz w:val="20"/>
                <w:szCs w:val="20"/>
              </w:rPr>
              <w:t xml:space="preserve"> </w:t>
            </w:r>
            <w:r w:rsidR="008709D9">
              <w:rPr>
                <w:rFonts w:ascii="Times New Roman" w:eastAsia="Arial" w:hAnsi="Times New Roman" w:cs="Times New Roman"/>
                <w:bCs/>
                <w:sz w:val="20"/>
                <w:szCs w:val="20"/>
              </w:rPr>
              <w:t xml:space="preserve">de 2020 a las </w:t>
            </w:r>
            <w:r w:rsidR="00BB0109">
              <w:rPr>
                <w:rFonts w:ascii="Times New Roman" w:eastAsia="Arial" w:hAnsi="Times New Roman" w:cs="Times New Roman"/>
                <w:bCs/>
                <w:sz w:val="20"/>
                <w:szCs w:val="20"/>
              </w:rPr>
              <w:t>10:00</w:t>
            </w:r>
            <w:r w:rsidR="00F67169">
              <w:rPr>
                <w:rFonts w:ascii="Times New Roman" w:eastAsia="Arial" w:hAnsi="Times New Roman" w:cs="Times New Roman"/>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BB0109">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proofErr w:type="spellStart"/>
            <w:r>
              <w:rPr>
                <w:b/>
                <w:bCs/>
                <w:sz w:val="16"/>
                <w:szCs w:val="16"/>
              </w:rPr>
              <w:t>Nomina</w:t>
            </w:r>
            <w:proofErr w:type="spellEnd"/>
            <w:r>
              <w:rPr>
                <w:b/>
                <w:bCs/>
                <w:sz w:val="16"/>
                <w:szCs w:val="16"/>
              </w:rPr>
              <w:t xml:space="preserve">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 xml:space="preserve">Nombre y Apellido,   Poderdante </w:t>
            </w:r>
            <w:proofErr w:type="spellStart"/>
            <w:r>
              <w:rPr>
                <w:b/>
                <w:bCs/>
                <w:sz w:val="20"/>
                <w:szCs w:val="20"/>
              </w:rPr>
              <w:t>ó</w:t>
            </w:r>
            <w:proofErr w:type="spellEnd"/>
            <w:r>
              <w:rPr>
                <w:b/>
                <w:bCs/>
                <w:sz w:val="20"/>
                <w:szCs w:val="20"/>
              </w:rPr>
              <w:t xml:space="preserve">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 xml:space="preserve">iii) </w:t>
      </w:r>
      <w:proofErr w:type="gramStart"/>
      <w:r w:rsidRPr="0098506F">
        <w:rPr>
          <w:rFonts w:ascii="Times New Roman" w:hAnsi="Times New Roman" w:cs="Times New Roman"/>
          <w:lang w:val="es-ES" w:eastAsia="es-ES"/>
        </w:rPr>
        <w:t>aprobación</w:t>
      </w:r>
      <w:proofErr w:type="gramEnd"/>
      <w:r w:rsidRPr="0098506F">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proofErr w:type="spellStart"/>
      <w:r>
        <w:rPr>
          <w:rFonts w:ascii="Times New Roman" w:hAnsi="Times New Roman" w:cs="Times New Roman"/>
          <w:lang w:val="es-ES" w:eastAsia="es-ES"/>
        </w:rPr>
        <w:t>Cra</w:t>
      </w:r>
      <w:proofErr w:type="spellEnd"/>
      <w:r>
        <w:rPr>
          <w:rFonts w:ascii="Times New Roman" w:hAnsi="Times New Roman" w:cs="Times New Roman"/>
          <w:lang w:val="es-ES" w:eastAsia="es-ES"/>
        </w:rPr>
        <w:t xml:space="preserve">. Laura Andrea </w:t>
      </w:r>
      <w:proofErr w:type="spellStart"/>
      <w:r>
        <w:rPr>
          <w:rFonts w:ascii="Times New Roman" w:hAnsi="Times New Roman" w:cs="Times New Roman"/>
          <w:lang w:val="es-ES" w:eastAsia="es-ES"/>
        </w:rPr>
        <w:t>Pizzuto</w:t>
      </w:r>
      <w:proofErr w:type="spellEnd"/>
      <w:r>
        <w:rPr>
          <w:rFonts w:ascii="Times New Roman" w:hAnsi="Times New Roman" w:cs="Times New Roman"/>
          <w:lang w:val="es-ES" w:eastAsia="es-ES"/>
        </w:rPr>
        <w:t xml:space="preserve">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 xml:space="preserve">Comisión de </w:t>
      </w:r>
      <w:proofErr w:type="spellStart"/>
      <w:r>
        <w:rPr>
          <w:rFonts w:ascii="Times New Roman" w:hAnsi="Times New Roman" w:cs="Times New Roman"/>
          <w:u w:val="single"/>
          <w:lang w:val="es-ES" w:eastAsia="es-ES"/>
        </w:rPr>
        <w:t>Preadjudicación</w:t>
      </w:r>
      <w:proofErr w:type="spellEnd"/>
      <w:r>
        <w:rPr>
          <w:rFonts w:ascii="Times New Roman" w:hAnsi="Times New Roman" w:cs="Times New Roman"/>
          <w:u w:val="single"/>
          <w:lang w:val="es-ES" w:eastAsia="es-ES"/>
        </w:rPr>
        <w:t>:</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Teófilo </w:t>
      </w:r>
      <w:proofErr w:type="spellStart"/>
      <w:r>
        <w:rPr>
          <w:rFonts w:ascii="Times New Roman" w:hAnsi="Times New Roman" w:cs="Times New Roman"/>
          <w:lang w:val="es-ES" w:eastAsia="es-ES" w:bidi="es-ES"/>
        </w:rPr>
        <w:t>Rouillet</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Dr. Gabriel </w:t>
      </w:r>
      <w:proofErr w:type="spellStart"/>
      <w:r>
        <w:rPr>
          <w:rFonts w:ascii="Times New Roman" w:hAnsi="Times New Roman" w:cs="Times New Roman"/>
          <w:lang w:val="es-ES" w:eastAsia="es-ES" w:bidi="es-ES"/>
        </w:rPr>
        <w:t>Toigo</w:t>
      </w:r>
      <w:proofErr w:type="spellEnd"/>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xml:space="preserve">Lic. Bruno </w:t>
      </w:r>
      <w:proofErr w:type="spellStart"/>
      <w:r>
        <w:rPr>
          <w:rFonts w:ascii="Times New Roman" w:hAnsi="Times New Roman" w:cs="Times New Roman"/>
          <w:lang w:val="es-ES" w:eastAsia="es-ES" w:bidi="es-ES"/>
        </w:rPr>
        <w:t>Paolucci</w:t>
      </w:r>
      <w:proofErr w:type="spellEnd"/>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w:t>
      </w:r>
      <w:proofErr w:type="gramEnd"/>
      <w:r>
        <w:rPr>
          <w:rFonts w:ascii="Times New Roman" w:hAnsi="Times New Roman" w:cs="Times New Roman"/>
          <w:lang w:val="es-ES" w:eastAsia="es-ES" w:bidi="es-ES"/>
        </w:rPr>
        <w:t>)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roofErr w:type="gramStart"/>
      <w:r>
        <w:rPr>
          <w:rFonts w:ascii="Times New Roman" w:hAnsi="Times New Roman" w:cs="Times New Roman"/>
          <w:lang w:val="es-ES" w:eastAsia="es-ES" w:bidi="es-ES"/>
        </w:rPr>
        <w:t>( ii</w:t>
      </w:r>
      <w:proofErr w:type="gramEnd"/>
      <w:r>
        <w:rPr>
          <w:rFonts w:ascii="Times New Roman" w:hAnsi="Times New Roman" w:cs="Times New Roman"/>
          <w:lang w:val="es-ES" w:eastAsia="es-ES" w:bidi="es-ES"/>
        </w:rPr>
        <w:t>)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Plata,………….. </w:t>
      </w:r>
      <w:proofErr w:type="gramStart"/>
      <w:r>
        <w:rPr>
          <w:rFonts w:ascii="Times New Roman" w:hAnsi="Times New Roman" w:cs="Times New Roman"/>
          <w:lang w:val="es-ES" w:eastAsia="es-ES"/>
        </w:rPr>
        <w:t>de</w:t>
      </w:r>
      <w:proofErr w:type="gramEnd"/>
      <w:r>
        <w:rPr>
          <w:rFonts w:ascii="Times New Roman" w:hAnsi="Times New Roman" w:cs="Times New Roman"/>
          <w:lang w:val="es-ES" w:eastAsia="es-ES"/>
        </w:rPr>
        <w:t xml:space="preserv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B0256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B0256C">
            <w:pPr>
              <w:snapToGrid w:val="0"/>
              <w:ind w:left="-152" w:firstLine="152"/>
              <w:jc w:val="center"/>
              <w:rPr>
                <w:b/>
                <w:bCs/>
                <w:sz w:val="28"/>
              </w:rPr>
            </w:pPr>
            <w:r w:rsidRPr="0062313A">
              <w:rPr>
                <w:b/>
                <w:bCs/>
                <w:sz w:val="28"/>
              </w:rPr>
              <w:lastRenderedPageBreak/>
              <w:t>PLIEGO DE BASES Y CONDICIONES</w:t>
            </w:r>
          </w:p>
          <w:p w:rsidR="00BD02F6" w:rsidRDefault="00BD02F6" w:rsidP="00B0256C">
            <w:pPr>
              <w:snapToGrid w:val="0"/>
              <w:jc w:val="center"/>
              <w:rPr>
                <w:b/>
                <w:bCs/>
                <w:sz w:val="32"/>
                <w:szCs w:val="28"/>
              </w:rPr>
            </w:pPr>
            <w:r w:rsidRPr="0062313A">
              <w:rPr>
                <w:b/>
                <w:bCs/>
                <w:sz w:val="32"/>
                <w:szCs w:val="28"/>
              </w:rPr>
              <w:t>PLANILLA DE COTIZACION</w:t>
            </w:r>
            <w:r>
              <w:rPr>
                <w:b/>
                <w:bCs/>
                <w:sz w:val="32"/>
                <w:szCs w:val="28"/>
              </w:rPr>
              <w:t xml:space="preserve"> 1</w:t>
            </w:r>
          </w:p>
          <w:p w:rsidR="00BD02F6" w:rsidRPr="004C6291" w:rsidRDefault="00BD02F6" w:rsidP="00B0256C">
            <w:pPr>
              <w:snapToGrid w:val="0"/>
              <w:jc w:val="center"/>
              <w:rPr>
                <w:b/>
                <w:bCs/>
                <w:u w:val="single"/>
              </w:rPr>
            </w:pPr>
            <w:r w:rsidRPr="00BD3E45">
              <w:rPr>
                <w:rFonts w:ascii="Times New Roman" w:hAnsi="Times New Roman" w:cs="Times New Roman"/>
                <w:b/>
                <w:u w:val="single"/>
              </w:rPr>
              <w:t>Unidad de Causas Complejas y Estupefacientes</w:t>
            </w:r>
          </w:p>
          <w:p w:rsidR="00BD02F6" w:rsidRPr="0062313A" w:rsidRDefault="00BD02F6" w:rsidP="00B0256C">
            <w:pPr>
              <w:snapToGrid w:val="0"/>
              <w:jc w:val="center"/>
              <w:rPr>
                <w:b/>
                <w:bCs/>
              </w:rPr>
            </w:pP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2A1545" w:rsidP="00B0256C">
            <w:pPr>
              <w:snapToGrid w:val="0"/>
              <w:spacing w:line="360" w:lineRule="auto"/>
              <w:ind w:right="151"/>
              <w:jc w:val="center"/>
              <w:rPr>
                <w:b/>
                <w:sz w:val="23"/>
                <w:szCs w:val="23"/>
              </w:rPr>
            </w:pPr>
            <w:r>
              <w:rPr>
                <w:b/>
                <w:sz w:val="23"/>
                <w:szCs w:val="23"/>
              </w:rPr>
              <w:t>52</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B0256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526</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right="151"/>
              <w:rPr>
                <w:sz w:val="20"/>
                <w:szCs w:val="20"/>
              </w:rPr>
            </w:pP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B0256C">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B0256C">
              <w:trPr>
                <w:cantSplit/>
                <w:trHeight w:val="1823"/>
                <w:jc w:val="center"/>
              </w:trPr>
              <w:tc>
                <w:tcPr>
                  <w:tcW w:w="9776" w:type="dxa"/>
                  <w:vAlign w:val="bottom"/>
                </w:tcPr>
                <w:p w:rsidR="00BD02F6" w:rsidRPr="0062313A" w:rsidRDefault="00BD02F6" w:rsidP="00B0256C">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B0256C">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BD02F6" w:rsidRPr="0062313A" w:rsidTr="00B0256C">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B0256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151"/>
              <w:rPr>
                <w:sz w:val="20"/>
                <w:szCs w:val="20"/>
              </w:rPr>
            </w:pPr>
          </w:p>
          <w:p w:rsidR="00BD02F6" w:rsidRPr="0062313A" w:rsidRDefault="00BD02F6" w:rsidP="00B0256C">
            <w:pPr>
              <w:snapToGrid w:val="0"/>
              <w:ind w:right="151"/>
              <w:rPr>
                <w:sz w:val="20"/>
                <w:szCs w:val="20"/>
              </w:rPr>
            </w:pPr>
          </w:p>
          <w:p w:rsidR="00BD02F6" w:rsidRPr="0062313A" w:rsidRDefault="00BD02F6" w:rsidP="00B0256C">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B0256C">
            <w:pPr>
              <w:snapToGrid w:val="0"/>
              <w:ind w:right="142"/>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B0256C">
            <w:pPr>
              <w:ind w:right="151"/>
              <w:jc w:val="center"/>
              <w:rPr>
                <w:sz w:val="20"/>
                <w:szCs w:val="20"/>
              </w:rPr>
            </w:pPr>
            <w:r w:rsidRPr="0062313A">
              <w:rPr>
                <w:sz w:val="20"/>
                <w:szCs w:val="20"/>
              </w:rPr>
              <w:t>Firma y aclaración del/los oferente/s</w:t>
            </w:r>
          </w:p>
        </w:tc>
      </w:tr>
      <w:tr w:rsidR="00BD02F6" w:rsidRPr="0062313A" w:rsidTr="00B0256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B0256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B0256C">
            <w:pPr>
              <w:snapToGrid w:val="0"/>
              <w:rPr>
                <w:sz w:val="20"/>
                <w:szCs w:val="20"/>
              </w:rPr>
            </w:pPr>
          </w:p>
        </w:tc>
      </w:tr>
    </w:tbl>
    <w:p w:rsidR="00B678C8" w:rsidRDefault="00B678C8"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4C6291" w:rsidTr="00B0256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B0256C">
            <w:pPr>
              <w:snapToGrid w:val="0"/>
              <w:ind w:left="-152" w:firstLine="152"/>
              <w:jc w:val="center"/>
              <w:rPr>
                <w:b/>
                <w:bCs/>
                <w:sz w:val="28"/>
              </w:rPr>
            </w:pPr>
            <w:r w:rsidRPr="0062313A">
              <w:rPr>
                <w:b/>
                <w:bCs/>
                <w:sz w:val="28"/>
              </w:rPr>
              <w:lastRenderedPageBreak/>
              <w:t>PLIEGO DE BASES Y CONDICIONES</w:t>
            </w:r>
          </w:p>
          <w:p w:rsidR="00BD02F6" w:rsidRDefault="00BD02F6" w:rsidP="00B0256C">
            <w:pPr>
              <w:snapToGrid w:val="0"/>
              <w:jc w:val="center"/>
              <w:rPr>
                <w:b/>
                <w:bCs/>
                <w:sz w:val="32"/>
                <w:szCs w:val="28"/>
              </w:rPr>
            </w:pPr>
            <w:r w:rsidRPr="0062313A">
              <w:rPr>
                <w:b/>
                <w:bCs/>
                <w:sz w:val="32"/>
                <w:szCs w:val="28"/>
              </w:rPr>
              <w:t>PLANILLA DE COTIZACION</w:t>
            </w:r>
            <w:r>
              <w:rPr>
                <w:b/>
                <w:bCs/>
                <w:sz w:val="32"/>
                <w:szCs w:val="28"/>
              </w:rPr>
              <w:t xml:space="preserve"> 2</w:t>
            </w:r>
          </w:p>
          <w:p w:rsidR="00BD02F6" w:rsidRPr="004C6291" w:rsidRDefault="00BD02F6" w:rsidP="00B0256C">
            <w:pPr>
              <w:snapToGrid w:val="0"/>
              <w:jc w:val="center"/>
              <w:rPr>
                <w:b/>
                <w:bCs/>
                <w:u w:val="single"/>
              </w:rPr>
            </w:pPr>
            <w:r w:rsidRPr="00BD3E45">
              <w:rPr>
                <w:rFonts w:ascii="Times New Roman" w:hAnsi="Times New Roman" w:cs="Times New Roman"/>
                <w:b/>
                <w:u w:val="single"/>
              </w:rPr>
              <w:t>Delegación de Administración y oficina de Firma Digital de la Subsecretaría de Informática</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2A1545" w:rsidP="00B0256C">
            <w:pPr>
              <w:snapToGrid w:val="0"/>
              <w:spacing w:line="360" w:lineRule="auto"/>
              <w:ind w:right="151"/>
              <w:jc w:val="center"/>
              <w:rPr>
                <w:b/>
                <w:sz w:val="23"/>
                <w:szCs w:val="23"/>
              </w:rPr>
            </w:pPr>
            <w:r>
              <w:rPr>
                <w:b/>
                <w:sz w:val="23"/>
                <w:szCs w:val="23"/>
              </w:rPr>
              <w:t>52</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B0256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526</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right="151"/>
              <w:rPr>
                <w:sz w:val="20"/>
                <w:szCs w:val="20"/>
              </w:rPr>
            </w:pP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B0256C">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B0256C">
              <w:trPr>
                <w:cantSplit/>
                <w:trHeight w:val="1823"/>
                <w:jc w:val="center"/>
              </w:trPr>
              <w:tc>
                <w:tcPr>
                  <w:tcW w:w="9776" w:type="dxa"/>
                  <w:vAlign w:val="bottom"/>
                </w:tcPr>
                <w:p w:rsidR="00BD02F6" w:rsidRPr="0062313A" w:rsidRDefault="00BD02F6" w:rsidP="00B0256C">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B0256C">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BD02F6" w:rsidRPr="0062313A" w:rsidTr="00B0256C">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B0256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151"/>
              <w:rPr>
                <w:sz w:val="20"/>
                <w:szCs w:val="20"/>
              </w:rPr>
            </w:pPr>
          </w:p>
          <w:p w:rsidR="00BD02F6" w:rsidRPr="0062313A" w:rsidRDefault="00BD02F6" w:rsidP="00B0256C">
            <w:pPr>
              <w:snapToGrid w:val="0"/>
              <w:ind w:right="151"/>
              <w:rPr>
                <w:sz w:val="20"/>
                <w:szCs w:val="20"/>
              </w:rPr>
            </w:pPr>
          </w:p>
          <w:p w:rsidR="00BD02F6" w:rsidRPr="0062313A" w:rsidRDefault="00BD02F6" w:rsidP="00B0256C">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B0256C">
            <w:pPr>
              <w:snapToGrid w:val="0"/>
              <w:ind w:right="142"/>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B0256C">
            <w:pPr>
              <w:ind w:right="151"/>
              <w:jc w:val="center"/>
              <w:rPr>
                <w:sz w:val="20"/>
                <w:szCs w:val="20"/>
              </w:rPr>
            </w:pPr>
            <w:r w:rsidRPr="0062313A">
              <w:rPr>
                <w:sz w:val="20"/>
                <w:szCs w:val="20"/>
              </w:rPr>
              <w:t>Firma y aclaración del/los oferente/s</w:t>
            </w:r>
          </w:p>
        </w:tc>
      </w:tr>
      <w:tr w:rsidR="00BD02F6" w:rsidRPr="0062313A" w:rsidTr="00B0256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B0256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B0256C">
            <w:pPr>
              <w:snapToGrid w:val="0"/>
              <w:rPr>
                <w:sz w:val="20"/>
                <w:szCs w:val="20"/>
              </w:rPr>
            </w:pPr>
          </w:p>
        </w:tc>
      </w:tr>
    </w:tbl>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D02F6" w:rsidRDefault="00BD02F6" w:rsidP="00B678C8">
      <w:pPr>
        <w:widowControl/>
        <w:suppressAutoHyphens w:val="0"/>
        <w:autoSpaceDE/>
        <w:jc w:val="center"/>
      </w:pPr>
    </w:p>
    <w:p w:rsidR="00B678C8" w:rsidRDefault="00B678C8" w:rsidP="00BD02F6">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BD02F6" w:rsidRPr="0062313A" w:rsidTr="00B0256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B0256C">
            <w:pPr>
              <w:snapToGrid w:val="0"/>
              <w:ind w:left="-152" w:firstLine="152"/>
              <w:jc w:val="center"/>
              <w:rPr>
                <w:b/>
                <w:bCs/>
                <w:sz w:val="28"/>
              </w:rPr>
            </w:pPr>
            <w:r w:rsidRPr="0062313A">
              <w:rPr>
                <w:b/>
                <w:bCs/>
                <w:sz w:val="28"/>
              </w:rPr>
              <w:lastRenderedPageBreak/>
              <w:t>PLIEGO DE BASES Y CONDICIONES</w:t>
            </w:r>
          </w:p>
          <w:p w:rsidR="00BD02F6" w:rsidRDefault="00BD02F6" w:rsidP="00B0256C">
            <w:pPr>
              <w:snapToGrid w:val="0"/>
              <w:jc w:val="center"/>
              <w:rPr>
                <w:b/>
                <w:bCs/>
                <w:sz w:val="32"/>
                <w:szCs w:val="28"/>
              </w:rPr>
            </w:pPr>
            <w:r w:rsidRPr="0062313A">
              <w:rPr>
                <w:b/>
                <w:bCs/>
                <w:sz w:val="32"/>
                <w:szCs w:val="28"/>
              </w:rPr>
              <w:t>PLANILLA DE COTIZACION</w:t>
            </w:r>
            <w:r>
              <w:rPr>
                <w:b/>
                <w:bCs/>
                <w:sz w:val="32"/>
                <w:szCs w:val="28"/>
              </w:rPr>
              <w:t xml:space="preserve"> 3</w:t>
            </w:r>
          </w:p>
          <w:p w:rsidR="00BD02F6" w:rsidRPr="00BD3E45" w:rsidRDefault="00BD02F6" w:rsidP="00B0256C">
            <w:pPr>
              <w:snapToGrid w:val="0"/>
              <w:jc w:val="center"/>
              <w:rPr>
                <w:b/>
                <w:bCs/>
                <w:u w:val="single"/>
              </w:rPr>
            </w:pPr>
            <w:r w:rsidRPr="00BD3E45">
              <w:rPr>
                <w:rFonts w:ascii="Times New Roman" w:hAnsi="Times New Roman" w:cs="Times New Roman"/>
                <w:b/>
                <w:szCs w:val="20"/>
                <w:u w:val="single"/>
              </w:rPr>
              <w:t>Delegación de Administración y oficina de Firma Digital de la Subsecretaría de Informática</w:t>
            </w:r>
            <w:r w:rsidRPr="00BD3E45">
              <w:rPr>
                <w:rFonts w:ascii="Times New Roman" w:hAnsi="Times New Roman" w:cs="Times New Roman"/>
                <w:b/>
                <w:sz w:val="28"/>
                <w:u w:val="single"/>
              </w:rPr>
              <w:t xml:space="preserve"> </w:t>
            </w:r>
            <w:r>
              <w:rPr>
                <w:rFonts w:ascii="Times New Roman" w:hAnsi="Times New Roman" w:cs="Times New Roman"/>
                <w:b/>
                <w:sz w:val="28"/>
                <w:u w:val="single"/>
              </w:rPr>
              <w:t xml:space="preserve">y </w:t>
            </w:r>
            <w:r w:rsidRPr="00BD3E45">
              <w:rPr>
                <w:rFonts w:ascii="Times New Roman" w:hAnsi="Times New Roman" w:cs="Times New Roman"/>
                <w:b/>
                <w:u w:val="single"/>
              </w:rPr>
              <w:t>Unidad de Causas Complejas y Estupefacientes</w:t>
            </w:r>
          </w:p>
          <w:p w:rsidR="00BD02F6" w:rsidRPr="0062313A" w:rsidRDefault="00BD02F6" w:rsidP="00B0256C">
            <w:pPr>
              <w:snapToGrid w:val="0"/>
              <w:jc w:val="center"/>
              <w:rPr>
                <w:b/>
                <w:bCs/>
              </w:rPr>
            </w:pP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143A6A">
            <w:pPr>
              <w:snapToGrid w:val="0"/>
              <w:ind w:right="151"/>
              <w:rPr>
                <w:sz w:val="22"/>
                <w:szCs w:val="22"/>
              </w:rPr>
            </w:pPr>
            <w:r w:rsidRPr="0062313A">
              <w:rPr>
                <w:rFonts w:eastAsia="Arial"/>
                <w:sz w:val="22"/>
                <w:szCs w:val="22"/>
              </w:rPr>
              <w:t xml:space="preserve"> </w:t>
            </w:r>
            <w:r w:rsidRPr="0062313A">
              <w:rPr>
                <w:b/>
                <w:bCs/>
                <w:sz w:val="22"/>
                <w:szCs w:val="22"/>
              </w:rPr>
              <w:t>Dato</w:t>
            </w:r>
            <w:r w:rsidR="00143A6A">
              <w:rPr>
                <w:b/>
                <w:bCs/>
                <w:sz w:val="22"/>
                <w:szCs w:val="22"/>
              </w:rPr>
              <w:t>s de la Contratación Directa</w:t>
            </w:r>
            <w:r w:rsidRPr="0062313A">
              <w:rPr>
                <w:b/>
                <w:bCs/>
                <w:sz w:val="22"/>
                <w:szCs w:val="22"/>
              </w:rPr>
              <w:t xml:space="preserve">: </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17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2A1545" w:rsidP="00B0256C">
            <w:pPr>
              <w:snapToGrid w:val="0"/>
              <w:spacing w:line="360" w:lineRule="auto"/>
              <w:ind w:right="151"/>
              <w:jc w:val="center"/>
              <w:rPr>
                <w:b/>
                <w:sz w:val="23"/>
                <w:szCs w:val="23"/>
              </w:rPr>
            </w:pPr>
            <w:r>
              <w:rPr>
                <w:b/>
                <w:sz w:val="23"/>
                <w:szCs w:val="23"/>
              </w:rPr>
              <w:t>52</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7"/>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b/>
                <w:sz w:val="23"/>
                <w:szCs w:val="23"/>
              </w:rPr>
            </w:pPr>
            <w:r w:rsidRPr="0062313A">
              <w:rPr>
                <w:b/>
                <w:sz w:val="23"/>
                <w:szCs w:val="23"/>
              </w:rPr>
              <w:t>20</w:t>
            </w:r>
            <w:r>
              <w:rPr>
                <w:b/>
                <w:sz w:val="23"/>
                <w:szCs w:val="23"/>
              </w:rPr>
              <w:t>20</w:t>
            </w:r>
          </w:p>
        </w:tc>
        <w:tc>
          <w:tcPr>
            <w:tcW w:w="2776" w:type="dxa"/>
            <w:tcBorders>
              <w:bottom w:val="single" w:sz="4" w:space="0" w:color="000000"/>
            </w:tcBorders>
            <w:shd w:val="clear" w:color="auto" w:fill="auto"/>
            <w:vAlign w:val="bottom"/>
          </w:tcPr>
          <w:p w:rsidR="00BD02F6" w:rsidRPr="0062313A" w:rsidRDefault="00BD02F6" w:rsidP="00B0256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385"/>
          <w:jc w:val="center"/>
        </w:trPr>
        <w:tc>
          <w:tcPr>
            <w:tcW w:w="1545" w:type="dxa"/>
            <w:gridSpan w:val="2"/>
            <w:tcBorders>
              <w:left w:val="single" w:sz="4" w:space="0" w:color="auto"/>
              <w:bottom w:val="single" w:sz="4" w:space="0" w:color="000000"/>
            </w:tcBorders>
            <w:shd w:val="clear" w:color="auto" w:fill="auto"/>
            <w:vAlign w:val="bottom"/>
          </w:tcPr>
          <w:p w:rsidR="00BD02F6" w:rsidRPr="0062313A" w:rsidRDefault="00BD02F6" w:rsidP="00B0256C">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399" w:type="dxa"/>
            <w:gridSpan w:val="2"/>
            <w:tcBorders>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BD02F6" w:rsidRPr="0062313A" w:rsidRDefault="00BD02F6" w:rsidP="00B0256C">
            <w:pPr>
              <w:snapToGrid w:val="0"/>
              <w:spacing w:line="360" w:lineRule="auto"/>
              <w:ind w:right="151"/>
              <w:jc w:val="center"/>
              <w:rPr>
                <w:rFonts w:eastAsia="Arial"/>
                <w:b/>
                <w:sz w:val="23"/>
                <w:szCs w:val="23"/>
              </w:rPr>
            </w:pPr>
            <w:r w:rsidRPr="0062313A">
              <w:rPr>
                <w:rFonts w:eastAsia="Arial"/>
                <w:b/>
                <w:sz w:val="23"/>
                <w:szCs w:val="23"/>
              </w:rPr>
              <w:t>PG.SA-</w:t>
            </w:r>
            <w:r>
              <w:rPr>
                <w:rFonts w:eastAsia="Arial"/>
                <w:b/>
                <w:sz w:val="23"/>
                <w:szCs w:val="23"/>
              </w:rPr>
              <w:t>526</w:t>
            </w:r>
            <w:r w:rsidRPr="0062313A">
              <w:rPr>
                <w:rFonts w:eastAsia="Arial"/>
                <w:b/>
                <w:sz w:val="23"/>
                <w:szCs w:val="23"/>
              </w:rPr>
              <w:t>-19</w:t>
            </w:r>
          </w:p>
        </w:tc>
        <w:tc>
          <w:tcPr>
            <w:tcW w:w="2776" w:type="dxa"/>
            <w:tcBorders>
              <w:bottom w:val="single" w:sz="4" w:space="0" w:color="000000"/>
            </w:tcBorders>
            <w:shd w:val="clear" w:color="auto" w:fill="auto"/>
            <w:vAlign w:val="bottom"/>
          </w:tcPr>
          <w:p w:rsidR="00BD02F6" w:rsidRPr="0062313A" w:rsidRDefault="00BD02F6" w:rsidP="00B0256C">
            <w:pPr>
              <w:snapToGrid w:val="0"/>
              <w:ind w:right="151"/>
              <w:rPr>
                <w:sz w:val="22"/>
                <w:szCs w:val="22"/>
              </w:rPr>
            </w:pP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70"/>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944" w:type="dxa"/>
            <w:gridSpan w:val="4"/>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71"/>
          <w:jc w:val="center"/>
        </w:trPr>
        <w:tc>
          <w:tcPr>
            <w:tcW w:w="1212" w:type="dxa"/>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BD02F6" w:rsidRPr="0062313A" w:rsidRDefault="00BD02F6" w:rsidP="00B0256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030" w:type="dxa"/>
            <w:tcBorders>
              <w:bottom w:val="single" w:sz="4" w:space="0" w:color="000000"/>
            </w:tcBorders>
            <w:shd w:val="clear" w:color="auto" w:fill="auto"/>
            <w:vAlign w:val="bottom"/>
          </w:tcPr>
          <w:p w:rsidR="00BD02F6" w:rsidRPr="0062313A" w:rsidRDefault="00BD02F6" w:rsidP="00B0256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rPr>
            </w:pPr>
            <w:r w:rsidRPr="0062313A">
              <w:rPr>
                <w:sz w:val="20"/>
                <w:szCs w:val="20"/>
              </w:rPr>
              <w:t> </w:t>
            </w:r>
          </w:p>
        </w:tc>
      </w:tr>
      <w:tr w:rsidR="00BD02F6" w:rsidRPr="0062313A" w:rsidTr="00B0256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2)</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B0256C">
            <w:pPr>
              <w:snapToGrid w:val="0"/>
              <w:ind w:right="151"/>
              <w:rPr>
                <w:rFonts w:eastAsia="Arial"/>
                <w:sz w:val="22"/>
                <w:szCs w:val="22"/>
              </w:rPr>
            </w:pPr>
            <w:r w:rsidRPr="0062313A">
              <w:rPr>
                <w:rFonts w:eastAsia="Arial"/>
                <w:sz w:val="22"/>
                <w:szCs w:val="22"/>
              </w:rPr>
              <w:t xml:space="preserve"> 3)</w:t>
            </w:r>
          </w:p>
        </w:tc>
        <w:tc>
          <w:tcPr>
            <w:tcW w:w="3806"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B0256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5504" w:type="dxa"/>
            <w:gridSpan w:val="5"/>
            <w:tcBorders>
              <w:left w:val="single" w:sz="4" w:space="0" w:color="auto"/>
              <w:bottom w:val="single" w:sz="4" w:space="0" w:color="000000"/>
            </w:tcBorders>
            <w:shd w:val="clear" w:color="auto" w:fill="auto"/>
            <w:vAlign w:val="bottom"/>
          </w:tcPr>
          <w:p w:rsidR="00BD02F6" w:rsidRPr="0062313A" w:rsidRDefault="00BD02F6" w:rsidP="00B0256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BD02F6" w:rsidRPr="0062313A" w:rsidRDefault="00BD02F6" w:rsidP="00B0256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p>
        </w:tc>
      </w:tr>
      <w:tr w:rsidR="00BD02F6" w:rsidRPr="0062313A" w:rsidTr="00B0256C">
        <w:trPr>
          <w:trHeight w:val="283"/>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B0256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B0256C">
            <w:pPr>
              <w:snapToGrid w:val="0"/>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right="151"/>
              <w:rPr>
                <w:sz w:val="20"/>
                <w:szCs w:val="20"/>
              </w:rPr>
            </w:pP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BD02F6" w:rsidRPr="0062313A" w:rsidTr="00B0256C">
              <w:trPr>
                <w:cantSplit/>
                <w:trHeight w:val="2117"/>
                <w:jc w:val="center"/>
              </w:trPr>
              <w:tc>
                <w:tcPr>
                  <w:tcW w:w="9776"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B0256C">
              <w:trPr>
                <w:cantSplit/>
                <w:trHeight w:val="1823"/>
                <w:jc w:val="center"/>
              </w:trPr>
              <w:tc>
                <w:tcPr>
                  <w:tcW w:w="9776" w:type="dxa"/>
                  <w:vAlign w:val="bottom"/>
                </w:tcPr>
                <w:p w:rsidR="00BD02F6" w:rsidRPr="0062313A" w:rsidRDefault="00BD02F6" w:rsidP="00B0256C">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B0256C">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  ESTABLECIDA EN LAS ESPECIFICACIONES TECNICAS (programas de necesidades I, II y III), SE DEBERÁ PRESENTAR UNA PLANILLA DE COTIZACIÓN POR CADA UNA. </w:t>
            </w:r>
          </w:p>
        </w:tc>
      </w:tr>
      <w:tr w:rsidR="00BD02F6" w:rsidRPr="0062313A" w:rsidTr="00B0256C">
        <w:trPr>
          <w:trHeight w:val="197"/>
          <w:jc w:val="center"/>
        </w:trPr>
        <w:tc>
          <w:tcPr>
            <w:tcW w:w="9310" w:type="dxa"/>
            <w:gridSpan w:val="7"/>
            <w:tcBorders>
              <w:left w:val="single" w:sz="4" w:space="0" w:color="auto"/>
              <w:bottom w:val="single" w:sz="8" w:space="0" w:color="000000"/>
            </w:tcBorders>
            <w:shd w:val="clear" w:color="auto" w:fill="auto"/>
            <w:vAlign w:val="bottom"/>
          </w:tcPr>
          <w:p w:rsidR="00BD02F6" w:rsidRPr="0062313A" w:rsidRDefault="00BD02F6" w:rsidP="00B0256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BD02F6" w:rsidRPr="0062313A" w:rsidRDefault="00BD02F6" w:rsidP="00B0256C">
            <w:pPr>
              <w:snapToGrid w:val="0"/>
              <w:rPr>
                <w:rFonts w:eastAsia="Arial"/>
                <w:sz w:val="20"/>
                <w:szCs w:val="20"/>
              </w:rPr>
            </w:pPr>
            <w:r w:rsidRPr="0062313A">
              <w:rPr>
                <w:sz w:val="20"/>
                <w:szCs w:val="20"/>
              </w:rPr>
              <w:t> </w:t>
            </w:r>
          </w:p>
        </w:tc>
      </w:tr>
      <w:tr w:rsidR="00BD02F6" w:rsidRPr="0062313A" w:rsidTr="00B0256C">
        <w:trPr>
          <w:trHeight w:val="640"/>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B0256C">
        <w:trPr>
          <w:trHeight w:val="271"/>
          <w:jc w:val="center"/>
        </w:trPr>
        <w:tc>
          <w:tcPr>
            <w:tcW w:w="9310" w:type="dxa"/>
            <w:gridSpan w:val="7"/>
            <w:tcBorders>
              <w:left w:val="single" w:sz="4" w:space="0" w:color="auto"/>
            </w:tcBorders>
            <w:shd w:val="clear" w:color="auto" w:fill="auto"/>
            <w:vAlign w:val="bottom"/>
          </w:tcPr>
          <w:p w:rsidR="00BD02F6" w:rsidRPr="0062313A" w:rsidRDefault="00BD02F6" w:rsidP="00B0256C">
            <w:pPr>
              <w:snapToGrid w:val="0"/>
              <w:ind w:right="151"/>
              <w:rPr>
                <w:sz w:val="20"/>
                <w:szCs w:val="20"/>
              </w:rPr>
            </w:pPr>
          </w:p>
          <w:p w:rsidR="00BD02F6" w:rsidRPr="0062313A" w:rsidRDefault="00BD02F6" w:rsidP="00B0256C">
            <w:pPr>
              <w:snapToGrid w:val="0"/>
              <w:ind w:right="151"/>
              <w:rPr>
                <w:sz w:val="20"/>
                <w:szCs w:val="20"/>
              </w:rPr>
            </w:pPr>
          </w:p>
          <w:p w:rsidR="00BD02F6" w:rsidRPr="0062313A" w:rsidRDefault="00BD02F6" w:rsidP="00B0256C">
            <w:pPr>
              <w:snapToGrid w:val="0"/>
              <w:ind w:right="142"/>
              <w:rPr>
                <w:sz w:val="20"/>
                <w:szCs w:val="20"/>
              </w:rPr>
            </w:pPr>
          </w:p>
        </w:tc>
        <w:tc>
          <w:tcPr>
            <w:tcW w:w="36" w:type="dxa"/>
            <w:tcBorders>
              <w:right w:val="single" w:sz="4" w:space="0" w:color="auto"/>
            </w:tcBorders>
            <w:shd w:val="clear" w:color="auto" w:fill="auto"/>
            <w:vAlign w:val="bottom"/>
          </w:tcPr>
          <w:p w:rsidR="00BD02F6" w:rsidRPr="0062313A" w:rsidRDefault="00BD02F6" w:rsidP="00B0256C">
            <w:pPr>
              <w:snapToGrid w:val="0"/>
              <w:ind w:right="142"/>
              <w:rPr>
                <w:sz w:val="20"/>
                <w:szCs w:val="20"/>
              </w:rPr>
            </w:pPr>
            <w:r w:rsidRPr="0062313A">
              <w:rPr>
                <w:sz w:val="20"/>
                <w:szCs w:val="20"/>
              </w:rPr>
              <w:t> </w:t>
            </w:r>
          </w:p>
        </w:tc>
      </w:tr>
      <w:tr w:rsidR="00BD02F6" w:rsidRPr="0062313A" w:rsidTr="00B0256C">
        <w:trPr>
          <w:trHeight w:val="271"/>
          <w:jc w:val="center"/>
        </w:trPr>
        <w:tc>
          <w:tcPr>
            <w:tcW w:w="9346" w:type="dxa"/>
            <w:gridSpan w:val="8"/>
            <w:tcBorders>
              <w:left w:val="single" w:sz="4" w:space="0" w:color="auto"/>
              <w:right w:val="single" w:sz="4" w:space="0" w:color="auto"/>
            </w:tcBorders>
            <w:shd w:val="clear" w:color="auto" w:fill="auto"/>
            <w:vAlign w:val="bottom"/>
          </w:tcPr>
          <w:p w:rsidR="00BD02F6" w:rsidRPr="0062313A" w:rsidRDefault="00BD02F6" w:rsidP="00B0256C">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B0256C">
            <w:pPr>
              <w:ind w:right="151"/>
              <w:jc w:val="center"/>
              <w:rPr>
                <w:sz w:val="20"/>
                <w:szCs w:val="20"/>
              </w:rPr>
            </w:pPr>
            <w:r w:rsidRPr="0062313A">
              <w:rPr>
                <w:sz w:val="20"/>
                <w:szCs w:val="20"/>
              </w:rPr>
              <w:t>Firma y aclaración del/los oferente/s</w:t>
            </w:r>
          </w:p>
        </w:tc>
      </w:tr>
      <w:tr w:rsidR="00BD02F6" w:rsidRPr="0062313A" w:rsidTr="00B0256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B0256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B0256C">
            <w:pPr>
              <w:snapToGrid w:val="0"/>
              <w:rPr>
                <w:sz w:val="20"/>
                <w:szCs w:val="20"/>
              </w:rPr>
            </w:pPr>
          </w:p>
        </w:tc>
      </w:tr>
    </w:tbl>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43A6A"/>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A1545"/>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0109"/>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2F4E"/>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FC0E4-FB64-416E-96D9-8D92C62A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20</Pages>
  <Words>2351</Words>
  <Characters>12932</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 Belen Cimalando</cp:lastModifiedBy>
  <cp:revision>46</cp:revision>
  <cp:lastPrinted>2020-11-30T12:03:00Z</cp:lastPrinted>
  <dcterms:created xsi:type="dcterms:W3CDTF">2017-03-21T17:06:00Z</dcterms:created>
  <dcterms:modified xsi:type="dcterms:W3CDTF">2020-12-02T13:45:00Z</dcterms:modified>
</cp:coreProperties>
</file>