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E2C98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1E2C98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474ED" w:rsidRDefault="008474ED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474ED" w:rsidRDefault="008474ED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31C4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32F7C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BD02F6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732F7C">
              <w:rPr>
                <w:rFonts w:ascii="Times New Roman" w:eastAsia="Arial" w:hAnsi="Times New Roman" w:cs="Times New Roman"/>
              </w:rPr>
              <w:t>564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732F7C">
              <w:rPr>
                <w:rFonts w:ascii="Times New Roman" w:eastAsia="Arial" w:hAnsi="Times New Roman" w:cs="Times New Roman"/>
              </w:rPr>
              <w:t>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732F7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La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Plata con destino a la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Delegación de Administración Departamental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0670E7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DE</w:t>
            </w:r>
            <w:r w:rsidR="00732F7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PARTAMENTO DE LOCACIONES DE INMUEBLES Y GESTIÓN DE SEGUROS DE LA SECRETARIA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DE ADMINISTRACIÓN</w:t>
            </w:r>
            <w:r w:rsidR="00732F7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DE LA PROCURACIÓN GENERAL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 w:rsidR="00732F7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50 N° 889/91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.</w:t>
            </w:r>
            <w:r w:rsidR="00732F7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PISO 6TO.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E44D96" w:rsidP="00E44D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de Junio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181BF6" w:rsidRDefault="00A02EE8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DE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PARTAMENTO DE LOCACIONES DE INMUEBLES Y GESTIÓN DE SEGUROS DE LA SECRETARIA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DE ADMINISTRACIÓN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DE LA PROCURACIÓN GENERAL,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50 N° 889/91. PISO 6TO.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E44D9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E44D9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de Junio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E2C98" w:rsidP="006D4830">
            <w:pPr>
              <w:rPr>
                <w:rFonts w:ascii="Times New Roman" w:hAnsi="Times New Roman" w:cs="Times New Roman"/>
              </w:rPr>
            </w:pPr>
            <w:r w:rsidRPr="001E2C98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474ED" w:rsidRPr="004477A4" w:rsidRDefault="008474ED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474ED" w:rsidRPr="004477A4" w:rsidRDefault="008474ED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E2C9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1E2C98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E2C9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1E2C98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C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474ED" w:rsidRDefault="008474ED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E2C98">
            <w:pPr>
              <w:rPr>
                <w:rFonts w:ascii="Times New Roman" w:hAnsi="Times New Roman" w:cs="Times New Roman"/>
              </w:rPr>
            </w:pPr>
            <w:r w:rsidRPr="001E2C98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474ED" w:rsidRPr="00FC2D01" w:rsidRDefault="008474E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474ED" w:rsidRPr="00FC2D01" w:rsidRDefault="008474E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474ED" w:rsidRPr="00FC2D01" w:rsidRDefault="008474ED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E2C9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2C98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6D4830" w:rsidRPr="004477A4" w:rsidRDefault="006D483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6D4830" w:rsidRPr="004477A4" w:rsidRDefault="006D483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6D4830" w:rsidRPr="004477A4" w:rsidRDefault="006D483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6D4830" w:rsidRPr="004477A4" w:rsidRDefault="006D483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6D4830" w:rsidRDefault="006D4830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E2C9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E2C98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474ED" w:rsidRPr="004477A4" w:rsidRDefault="008474ED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474ED" w:rsidRPr="004477A4" w:rsidRDefault="008474ED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474ED" w:rsidRPr="004477A4" w:rsidRDefault="008474ED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474ED" w:rsidRDefault="008474ED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E2C9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1E2C98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474ED" w:rsidRDefault="008474ED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E2C9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1E2C98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474ED" w:rsidRDefault="008474ED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E2C9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1E2C98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474ED" w:rsidRPr="004477A4" w:rsidRDefault="008474ED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E2C9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474ED" w:rsidRDefault="008474ED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E2C9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1E2C98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474ED" w:rsidRDefault="008474ED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="007C36DC"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7C36DC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564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7C36DC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425" w:rsidRDefault="00DA1425">
      <w:r>
        <w:separator/>
      </w:r>
    </w:p>
  </w:endnote>
  <w:endnote w:type="continuationSeparator" w:id="0">
    <w:p w:rsidR="00DA1425" w:rsidRDefault="00DA1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>
    <w:pPr>
      <w:pStyle w:val="Piedepgina"/>
      <w:jc w:val="center"/>
      <w:rPr>
        <w:b/>
        <w:bCs/>
        <w:sz w:val="20"/>
        <w:szCs w:val="20"/>
      </w:rPr>
    </w:pPr>
  </w:p>
  <w:p w:rsidR="008474ED" w:rsidRDefault="008474ED">
    <w:pPr>
      <w:pStyle w:val="Piedepgina"/>
      <w:jc w:val="center"/>
      <w:rPr>
        <w:b/>
        <w:bCs/>
        <w:sz w:val="20"/>
        <w:szCs w:val="20"/>
      </w:rPr>
    </w:pPr>
  </w:p>
  <w:p w:rsidR="008474ED" w:rsidRDefault="008474E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425" w:rsidRDefault="00DA1425">
      <w:r>
        <w:separator/>
      </w:r>
    </w:p>
  </w:footnote>
  <w:footnote w:type="continuationSeparator" w:id="0">
    <w:p w:rsidR="00DA1425" w:rsidRDefault="00DA1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>
    <w:pPr>
      <w:jc w:val="right"/>
      <w:rPr>
        <w:b/>
        <w:bCs/>
        <w:sz w:val="20"/>
        <w:szCs w:val="20"/>
      </w:rPr>
    </w:pPr>
  </w:p>
  <w:p w:rsidR="008474ED" w:rsidRDefault="008474E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474ED" w:rsidRDefault="008474E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Pr="007C36DC" w:rsidRDefault="008474ED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ED" w:rsidRDefault="008474E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3794-72CD-4A5B-9EE4-FEFFEA47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1755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13</cp:revision>
  <cp:lastPrinted>2021-01-11T12:21:00Z</cp:lastPrinted>
  <dcterms:created xsi:type="dcterms:W3CDTF">2021-04-29T12:19:00Z</dcterms:created>
  <dcterms:modified xsi:type="dcterms:W3CDTF">2021-05-12T13:02:00Z</dcterms:modified>
</cp:coreProperties>
</file>