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312"/>
        <w:gridCol w:w="595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DC53D8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AA007B" w:rsidRDefault="00AA007B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AA007B" w:rsidRDefault="00AA007B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65156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EF1E8D">
              <w:rPr>
                <w:rFonts w:ascii="Times New Roman" w:eastAsia="Arial" w:hAnsi="Times New Roman" w:cs="Times New Roman"/>
              </w:rPr>
              <w:t>3002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EF1E8D">
              <w:rPr>
                <w:rFonts w:ascii="Times New Roman" w:eastAsia="Arial" w:hAnsi="Times New Roman" w:cs="Times New Roman"/>
              </w:rPr>
              <w:t>1515</w:t>
            </w:r>
            <w:r w:rsidR="000670E7">
              <w:rPr>
                <w:rFonts w:ascii="Times New Roman" w:eastAsia="Arial" w:hAnsi="Times New Roman" w:cs="Times New Roman"/>
              </w:rPr>
              <w:t>-</w:t>
            </w:r>
            <w:r w:rsidR="00EF1E8D">
              <w:rPr>
                <w:rFonts w:ascii="Times New Roman" w:eastAsia="Arial" w:hAnsi="Times New Roman" w:cs="Times New Roman"/>
              </w:rPr>
              <w:t>17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EF1E8D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EF1E8D">
              <w:rPr>
                <w:rFonts w:ascii="Times New Roman" w:hAnsi="Times New Roman" w:cs="Times New Roman"/>
                <w:b/>
                <w:color w:val="auto"/>
              </w:rPr>
              <w:t>Quilmes</w:t>
            </w:r>
            <w:r w:rsidR="00AA007B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 a</w:t>
            </w:r>
            <w:r w:rsidR="00C5108C">
              <w:rPr>
                <w:rFonts w:ascii="Times New Roman" w:hAnsi="Times New Roman" w:cs="Times New Roman"/>
                <w:b/>
                <w:color w:val="auto"/>
              </w:rPr>
              <w:t xml:space="preserve"> la</w:t>
            </w:r>
            <w:r w:rsidR="00450AFA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EF1E8D">
              <w:rPr>
                <w:rFonts w:ascii="Times New Roman" w:hAnsi="Times New Roman" w:cs="Times New Roman"/>
                <w:b/>
                <w:color w:val="auto"/>
              </w:rPr>
              <w:t>Oficina de Efectos y Gabinete balístico de</w:t>
            </w:r>
            <w:r w:rsidR="00AA007B">
              <w:rPr>
                <w:rFonts w:ascii="Times New Roman" w:hAnsi="Times New Roman" w:cs="Times New Roman"/>
                <w:b/>
                <w:color w:val="auto"/>
              </w:rPr>
              <w:t>l Departam</w:t>
            </w:r>
            <w:r w:rsidR="00450AFA">
              <w:rPr>
                <w:rFonts w:ascii="Times New Roman" w:hAnsi="Times New Roman" w:cs="Times New Roman"/>
                <w:b/>
                <w:color w:val="auto"/>
              </w:rPr>
              <w:t xml:space="preserve">ento Judicial </w:t>
            </w:r>
            <w:r w:rsidR="00EF1E8D">
              <w:rPr>
                <w:rFonts w:ascii="Times New Roman" w:hAnsi="Times New Roman" w:cs="Times New Roman"/>
                <w:b/>
                <w:color w:val="auto"/>
              </w:rPr>
              <w:t>Quilmes</w:t>
            </w:r>
            <w:r w:rsidR="008709D9" w:rsidRPr="00732F7C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AA007B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07B">
        <w:trPr>
          <w:trHeight w:val="275"/>
        </w:trPr>
        <w:tc>
          <w:tcPr>
            <w:tcW w:w="497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67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07B">
        <w:trPr>
          <w:cantSplit/>
          <w:trHeight w:val="342"/>
        </w:trPr>
        <w:tc>
          <w:tcPr>
            <w:tcW w:w="4972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AA007B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</w:t>
            </w:r>
            <w:r w:rsidR="00AA007B">
              <w:rPr>
                <w:rFonts w:ascii="Times New Roman" w:hAnsi="Times New Roman" w:cs="Times New Roman"/>
                <w:bCs/>
                <w:lang w:val="es-ES"/>
              </w:rPr>
              <w:t xml:space="preserve">GACIÓN DE ADMINISTRACIÓN DEPARTAMENTO JUDICIAL 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>QUILMES,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calle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Hipólito </w:t>
            </w:r>
            <w:proofErr w:type="spellStart"/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>Y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rigoyen</w:t>
            </w:r>
            <w:proofErr w:type="spellEnd"/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4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75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, 2do Piso</w:t>
            </w:r>
            <w:r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 xml:space="preserve"> Quilmes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DC53D8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DC53D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18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82028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6515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2028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10.00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8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F1E8D" w:rsidRDefault="00AA007B" w:rsidP="00EF1E8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GACIÓN DE ADMINISTRACIÓN 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>DEPARTAMENTO JUDICIAL QUILMES,</w:t>
            </w:r>
            <w:r w:rsidR="00EF1E8D"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calle </w:t>
            </w:r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Hipólito </w:t>
            </w:r>
            <w:proofErr w:type="spellStart"/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>Y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rigoyen</w:t>
            </w:r>
            <w:proofErr w:type="spellEnd"/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4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75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, 2do Piso</w:t>
            </w:r>
            <w:r w:rsidR="00EF1E8D"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 xml:space="preserve"> Quilmes</w:t>
            </w:r>
          </w:p>
          <w:p w:rsidR="0057417D" w:rsidRPr="00181BF6" w:rsidRDefault="0057417D" w:rsidP="00EF1E8D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DC53D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C53D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18</w:t>
            </w:r>
            <w:bookmarkStart w:id="0" w:name="_GoBack"/>
            <w:bookmarkEnd w:id="0"/>
            <w:r w:rsidR="00A77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82028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="00AA007B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 202</w:t>
            </w:r>
            <w:r w:rsidR="006515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82028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10.00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AA007B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DC53D8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AA007B" w:rsidRPr="004477A4" w:rsidRDefault="00AA007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AA007B" w:rsidRPr="004477A4" w:rsidRDefault="00AA007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DC53D8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DC53D8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C53D8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C53D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DC53D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DC53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DC53D8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DC53D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AA007B" w:rsidRDefault="00AA007B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DC53D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DC53D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DC53D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DC53D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DC53D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AA007B" w:rsidRDefault="00AA007B" w:rsidP="00AA007B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- Subjefe del Departamento de Locaciones de Inmuebles y Gestión de Seguros</w:t>
      </w:r>
    </w:p>
    <w:p w:rsidR="00AA007B" w:rsidRDefault="00AA007B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lastRenderedPageBreak/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651568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114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EF1E8D" w:rsidP="00450AF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3002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 w:rsidR="005741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515-</w:t>
            </w:r>
            <w:r w:rsidR="00AA007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</w:t>
                  </w:r>
                  <w:r w:rsidR="00AA007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(36)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C8F" w:rsidRDefault="00D55C8F">
      <w:r>
        <w:separator/>
      </w:r>
    </w:p>
  </w:endnote>
  <w:endnote w:type="continuationSeparator" w:id="0">
    <w:p w:rsidR="00D55C8F" w:rsidRDefault="00D5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>
    <w:pPr>
      <w:pStyle w:val="Piedepgina"/>
      <w:jc w:val="center"/>
      <w:rPr>
        <w:b/>
        <w:bCs/>
        <w:sz w:val="20"/>
        <w:szCs w:val="20"/>
      </w:rPr>
    </w:pPr>
  </w:p>
  <w:p w:rsidR="00AA007B" w:rsidRDefault="00AA007B">
    <w:pPr>
      <w:pStyle w:val="Piedepgina"/>
      <w:jc w:val="center"/>
      <w:rPr>
        <w:b/>
        <w:bCs/>
        <w:sz w:val="20"/>
        <w:szCs w:val="20"/>
      </w:rPr>
    </w:pPr>
  </w:p>
  <w:p w:rsidR="00AA007B" w:rsidRDefault="00AA007B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C8F" w:rsidRDefault="00D55C8F">
      <w:r>
        <w:separator/>
      </w:r>
    </w:p>
  </w:footnote>
  <w:footnote w:type="continuationSeparator" w:id="0">
    <w:p w:rsidR="00D55C8F" w:rsidRDefault="00D55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>
    <w:pPr>
      <w:jc w:val="right"/>
      <w:rPr>
        <w:b/>
        <w:bCs/>
        <w:sz w:val="20"/>
        <w:szCs w:val="20"/>
      </w:rPr>
    </w:pPr>
  </w:p>
  <w:p w:rsidR="00AA007B" w:rsidRDefault="00AA007B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AA007B" w:rsidRDefault="00AA007B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Pr="007C36DC" w:rsidRDefault="00AA007B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7B" w:rsidRDefault="00AA00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0E777D"/>
    <w:rsid w:val="001104E7"/>
    <w:rsid w:val="00143A20"/>
    <w:rsid w:val="00151F12"/>
    <w:rsid w:val="00173597"/>
    <w:rsid w:val="00180B6A"/>
    <w:rsid w:val="00181BF6"/>
    <w:rsid w:val="001823AE"/>
    <w:rsid w:val="00183A82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84880"/>
    <w:rsid w:val="00393F1D"/>
    <w:rsid w:val="003C2D02"/>
    <w:rsid w:val="00411D6D"/>
    <w:rsid w:val="00421B8F"/>
    <w:rsid w:val="0043339A"/>
    <w:rsid w:val="004477A4"/>
    <w:rsid w:val="00450AFA"/>
    <w:rsid w:val="00455D82"/>
    <w:rsid w:val="00457E0E"/>
    <w:rsid w:val="0046110D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417D"/>
    <w:rsid w:val="00576088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1568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20285"/>
    <w:rsid w:val="00835829"/>
    <w:rsid w:val="0084022E"/>
    <w:rsid w:val="00846F63"/>
    <w:rsid w:val="008474ED"/>
    <w:rsid w:val="0085506A"/>
    <w:rsid w:val="00862414"/>
    <w:rsid w:val="008709D9"/>
    <w:rsid w:val="00880F27"/>
    <w:rsid w:val="008945EC"/>
    <w:rsid w:val="00897AC4"/>
    <w:rsid w:val="008C0E94"/>
    <w:rsid w:val="008C2604"/>
    <w:rsid w:val="008C3FEC"/>
    <w:rsid w:val="008E0201"/>
    <w:rsid w:val="008E1098"/>
    <w:rsid w:val="008E76A3"/>
    <w:rsid w:val="008F527B"/>
    <w:rsid w:val="008F6900"/>
    <w:rsid w:val="00923AE7"/>
    <w:rsid w:val="00924286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77E27"/>
    <w:rsid w:val="00A91D43"/>
    <w:rsid w:val="00AA007B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55C8F"/>
    <w:rsid w:val="00D73214"/>
    <w:rsid w:val="00D8407E"/>
    <w:rsid w:val="00D85577"/>
    <w:rsid w:val="00D944FD"/>
    <w:rsid w:val="00DA1425"/>
    <w:rsid w:val="00DA7EF2"/>
    <w:rsid w:val="00DB5644"/>
    <w:rsid w:val="00DC53D8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EF1E8D"/>
    <w:rsid w:val="00EF6907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EF8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5:docId w15:val="{9BF22E05-9663-449E-A2E6-0763E264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B39D4-7868-4703-8EF9-02DAEC81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16</Pages>
  <Words>1752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28</cp:revision>
  <cp:lastPrinted>2022-01-05T13:37:00Z</cp:lastPrinted>
  <dcterms:created xsi:type="dcterms:W3CDTF">2021-04-29T12:19:00Z</dcterms:created>
  <dcterms:modified xsi:type="dcterms:W3CDTF">2022-01-28T16:39:00Z</dcterms:modified>
</cp:coreProperties>
</file>