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555"/>
        <w:gridCol w:w="250"/>
        <w:gridCol w:w="175"/>
        <w:gridCol w:w="1559"/>
        <w:gridCol w:w="425"/>
      </w:tblGrid>
      <w:tr w:rsidR="00B678C8" w:rsidTr="00732F7C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A612E9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43223F" w:rsidRDefault="0043223F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43223F" w:rsidRDefault="0043223F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PLIEGO DE BASES Y CONDICIONES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732F7C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AD249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</w:t>
            </w:r>
            <w:r w:rsidR="00BD02F6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 w:rsidP="00732F7C">
            <w:pPr>
              <w:snapToGrid w:val="0"/>
              <w:ind w:right="-52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Ejercicio:</w:t>
            </w:r>
            <w:r w:rsidR="008709D9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</w:t>
            </w:r>
            <w:r w:rsidR="00C31C45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>981</w:t>
            </w:r>
            <w:r>
              <w:rPr>
                <w:rFonts w:ascii="Times New Roman" w:eastAsia="Arial" w:hAnsi="Times New Roman" w:cs="Times New Roman"/>
              </w:rPr>
              <w:t xml:space="preserve"> Reglamentada</w:t>
            </w:r>
            <w:r w:rsidR="00945693">
              <w:rPr>
                <w:rFonts w:ascii="Times New Roman" w:eastAsia="Arial" w:hAnsi="Times New Roman" w:cs="Times New Roman"/>
              </w:rPr>
              <w:t xml:space="preserve">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 xml:space="preserve">. </w:t>
            </w:r>
            <w:r>
              <w:rPr>
                <w:rFonts w:ascii="Times New Roman" w:eastAsia="Arial" w:hAnsi="Times New Roman" w:cs="Times New Roman"/>
              </w:rPr>
              <w:t>N° 59/19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249C" w:rsidRPr="00AD249C" w:rsidRDefault="00AD249C" w:rsidP="00AD249C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 xml:space="preserve"> </w:t>
            </w:r>
            <w:r w:rsidRPr="00AD249C">
              <w:rPr>
                <w:rFonts w:ascii="Times New Roman" w:eastAsia="Arial" w:hAnsi="Times New Roman" w:cs="Times New Roman"/>
                <w:b/>
              </w:rPr>
              <w:t>PG.SA-1833-21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732F7C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BD02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43223F" w:rsidRDefault="00AD249C" w:rsidP="005F76F9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auto"/>
              </w:rPr>
              <w:t>Tramita búsqueda de un nuevo inmueble para el traslado de la Casa de Medio camino y Centro de Día.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82749" w:rsidRPr="005D56E6" w:rsidRDefault="000670E7" w:rsidP="005D56E6">
            <w:pPr>
              <w:snapToGrid w:val="0"/>
              <w:ind w:left="57" w:right="57"/>
              <w:jc w:val="both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5D56E6">
              <w:rPr>
                <w:rFonts w:ascii="Times New Roman" w:hAnsi="Times New Roman" w:cs="Times New Roman"/>
                <w:bCs/>
                <w:sz w:val="22"/>
                <w:szCs w:val="19"/>
              </w:rPr>
              <w:t>DE</w:t>
            </w:r>
            <w:r w:rsidR="005D56E6" w:rsidRPr="005D56E6">
              <w:rPr>
                <w:rFonts w:ascii="Times New Roman" w:hAnsi="Times New Roman" w:cs="Times New Roman"/>
                <w:bCs/>
                <w:sz w:val="22"/>
                <w:szCs w:val="19"/>
              </w:rPr>
              <w:t>LEGACION DE ADMINISTRACIÓN DEL DE</w:t>
            </w:r>
            <w:r w:rsidR="00732F7C" w:rsidRPr="005D56E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PARTAMENTO </w:t>
            </w:r>
            <w:r w:rsidR="005D56E6" w:rsidRPr="005D56E6">
              <w:rPr>
                <w:rFonts w:ascii="Times New Roman" w:hAnsi="Times New Roman" w:cs="Times New Roman"/>
                <w:bCs/>
                <w:sz w:val="22"/>
                <w:szCs w:val="19"/>
              </w:rPr>
              <w:t>JUDICIAL LA PLATA, PROCURACIÓN GENERAL</w:t>
            </w:r>
            <w:r w:rsidRPr="005D56E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, CALLE </w:t>
            </w:r>
            <w:r w:rsidR="005D56E6" w:rsidRPr="005D56E6">
              <w:rPr>
                <w:rFonts w:ascii="Times New Roman" w:hAnsi="Times New Roman" w:cs="Times New Roman"/>
                <w:bCs/>
                <w:sz w:val="22"/>
                <w:szCs w:val="19"/>
              </w:rPr>
              <w:t>54</w:t>
            </w:r>
            <w:r w:rsidR="00732F7C" w:rsidRPr="005D56E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N° </w:t>
            </w:r>
            <w:r w:rsidR="005D56E6" w:rsidRPr="005D56E6">
              <w:rPr>
                <w:rFonts w:ascii="Times New Roman" w:hAnsi="Times New Roman" w:cs="Times New Roman"/>
                <w:bCs/>
                <w:sz w:val="22"/>
                <w:szCs w:val="19"/>
              </w:rPr>
              <w:t>590, 8VO</w:t>
            </w:r>
            <w:r w:rsidRPr="005D56E6">
              <w:rPr>
                <w:rFonts w:ascii="Times New Roman" w:hAnsi="Times New Roman" w:cs="Times New Roman"/>
                <w:bCs/>
                <w:sz w:val="22"/>
                <w:szCs w:val="19"/>
              </w:rPr>
              <w:t>.</w:t>
            </w:r>
            <w:r w:rsidR="00732F7C" w:rsidRPr="005D56E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</w:t>
            </w:r>
            <w:r w:rsidR="005D56E6" w:rsidRPr="005D56E6">
              <w:rPr>
                <w:rFonts w:ascii="Times New Roman" w:hAnsi="Times New Roman" w:cs="Times New Roman"/>
                <w:bCs/>
                <w:sz w:val="22"/>
                <w:szCs w:val="19"/>
              </w:rPr>
              <w:t>LA PLATA</w:t>
            </w: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66381" w:rsidRDefault="0028036E" w:rsidP="00A612E9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Hasta el </w:t>
            </w:r>
            <w:r w:rsidR="00A612E9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AD249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febrero</w:t>
            </w:r>
            <w:r w:rsidR="007A241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F67169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AD249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8709D9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32F7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="0072487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:00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732F7C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82749" w:rsidRPr="00A522E8" w:rsidRDefault="005D56E6" w:rsidP="00A522E8">
            <w:pPr>
              <w:snapToGrid w:val="0"/>
              <w:ind w:left="57" w:right="57"/>
              <w:jc w:val="both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5D56E6">
              <w:rPr>
                <w:rFonts w:ascii="Times New Roman" w:hAnsi="Times New Roman" w:cs="Times New Roman"/>
                <w:bCs/>
                <w:sz w:val="22"/>
                <w:szCs w:val="19"/>
              </w:rPr>
              <w:t>DELEGACION DE ADMINISTRACIÓN DEL DEPARTAMENTO JUDICIAL LA PLATA, PROCURACIÓN GENERAL, CALLE 54 N° 590, 8VO. LA PLATA</w:t>
            </w: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72487C" w:rsidP="00A612E9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     </w:t>
            </w:r>
            <w:r w:rsidR="00A612E9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bookmarkStart w:id="0" w:name="_GoBack"/>
            <w:bookmarkEnd w:id="0"/>
            <w:r w:rsidR="0028036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AD249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febrero</w:t>
            </w:r>
            <w:r w:rsidR="00A02EE8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</w:t>
            </w:r>
            <w:r w:rsidR="00AD249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</w:t>
            </w:r>
            <w:r w:rsidR="00A02EE8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 </w:t>
            </w:r>
            <w:r w:rsidR="00A02EE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10:00</w:t>
            </w:r>
            <w:r w:rsidR="00A02EE8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B678C8" w:rsidTr="00732F7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732F7C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 Los sobres o paquetes conteniendo l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as Ofertas serán abiertos sin presencia de los 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ferentes 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(medidas por </w:t>
            </w:r>
            <w:proofErr w:type="spellStart"/>
            <w:r w:rsidR="00A02EE8">
              <w:rPr>
                <w:rFonts w:ascii="Times New Roman" w:hAnsi="Times New Roman" w:cs="Times New Roman"/>
                <w:sz w:val="16"/>
                <w:szCs w:val="16"/>
              </w:rPr>
              <w:t>covid</w:t>
            </w:r>
            <w:proofErr w:type="spellEnd"/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 19)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7"/>
        <w:gridCol w:w="151"/>
        <w:gridCol w:w="132"/>
        <w:gridCol w:w="23"/>
        <w:gridCol w:w="29"/>
        <w:gridCol w:w="715"/>
        <w:gridCol w:w="361"/>
        <w:gridCol w:w="144"/>
        <w:gridCol w:w="32"/>
        <w:gridCol w:w="16"/>
        <w:gridCol w:w="167"/>
        <w:gridCol w:w="359"/>
        <w:gridCol w:w="560"/>
        <w:gridCol w:w="183"/>
        <w:gridCol w:w="1231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42"/>
        <w:gridCol w:w="330"/>
        <w:gridCol w:w="192"/>
        <w:gridCol w:w="181"/>
        <w:gridCol w:w="531"/>
        <w:gridCol w:w="10"/>
        <w:gridCol w:w="32"/>
        <w:gridCol w:w="139"/>
        <w:gridCol w:w="914"/>
        <w:gridCol w:w="84"/>
        <w:gridCol w:w="20"/>
        <w:gridCol w:w="116"/>
        <w:gridCol w:w="319"/>
        <w:gridCol w:w="24"/>
        <w:gridCol w:w="6"/>
        <w:gridCol w:w="10"/>
        <w:gridCol w:w="30"/>
        <w:gridCol w:w="79"/>
      </w:tblGrid>
      <w:tr w:rsidR="00AA02A0" w:rsidRPr="004477A4" w:rsidTr="006D4830">
        <w:trPr>
          <w:gridAfter w:val="5"/>
          <w:wAfter w:w="149" w:type="dxa"/>
          <w:trHeight w:hRule="exact" w:val="901"/>
        </w:trPr>
        <w:tc>
          <w:tcPr>
            <w:tcW w:w="10329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A612E9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43223F" w:rsidRPr="004477A4" w:rsidRDefault="0043223F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43223F" w:rsidRPr="004477A4" w:rsidRDefault="0043223F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A612E9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10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612E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6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612E9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612E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54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6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1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342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A612E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36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4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612E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397"/>
        </w:trPr>
        <w:tc>
          <w:tcPr>
            <w:tcW w:w="1400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612E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176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97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612E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Ùnico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</w:t>
            </w: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3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5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366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612E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612E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612E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00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6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7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81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612E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612E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423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7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612E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539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8"/>
        </w:trPr>
        <w:tc>
          <w:tcPr>
            <w:tcW w:w="3806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1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4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612E9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08"/>
        </w:trPr>
        <w:tc>
          <w:tcPr>
            <w:tcW w:w="216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612E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612E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612E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3"/>
          <w:wAfter w:w="11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4"/>
        </w:trPr>
        <w:tc>
          <w:tcPr>
            <w:tcW w:w="288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2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17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368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612E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612E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6719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4"/>
          <w:wAfter w:w="125" w:type="dxa"/>
          <w:trHeight w:val="268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383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A612E9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A612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43223F" w:rsidRPr="00FC2D01" w:rsidRDefault="0043223F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43223F" w:rsidRPr="00FC2D01" w:rsidRDefault="0043223F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43223F" w:rsidRPr="00FC2D01" w:rsidRDefault="0043223F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Nomina</w:t>
            </w:r>
            <w:proofErr w:type="spellEnd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A612E9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43223F" w:rsidRPr="004477A4" w:rsidRDefault="0043223F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43223F" w:rsidRPr="004477A4" w:rsidRDefault="0043223F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43223F" w:rsidRPr="004477A4" w:rsidRDefault="0043223F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43223F" w:rsidRPr="004477A4" w:rsidRDefault="0043223F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43223F" w:rsidRDefault="0043223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3223F" w:rsidRDefault="0043223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3223F" w:rsidRDefault="0043223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3223F" w:rsidRDefault="0043223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3223F" w:rsidRDefault="0043223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3223F" w:rsidRDefault="0043223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3223F" w:rsidRDefault="0043223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3223F" w:rsidRDefault="0043223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3223F" w:rsidRDefault="0043223F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A612E9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43223F" w:rsidRPr="004477A4" w:rsidRDefault="0043223F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43223F" w:rsidRPr="004477A4" w:rsidRDefault="0043223F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43223F" w:rsidRPr="004477A4" w:rsidRDefault="0043223F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43223F" w:rsidRDefault="0043223F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A612E9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43223F" w:rsidRDefault="0043223F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A612E9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43223F" w:rsidRDefault="0043223F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A612E9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43223F" w:rsidRPr="004477A4" w:rsidRDefault="0043223F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A612E9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43223F" w:rsidRDefault="0043223F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A612E9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43223F" w:rsidRDefault="0043223F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</w:p>
    <w:p w:rsidR="00A943EB" w:rsidRDefault="00A943EB" w:rsidP="00A943EB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 – Jefe del Departamento de Locaciones de Inmuebles y Gestión de Seguros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Dra. Julia Alfano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Sub</w:t>
      </w:r>
      <w:r w:rsidR="00F860DF"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 w:rsidR="008709D9">
        <w:rPr>
          <w:rFonts w:ascii="Times New Roman" w:hAnsi="Times New Roman" w:cs="Times New Roman"/>
          <w:lang w:val="es-ES" w:eastAsia="es-ES"/>
        </w:rPr>
        <w:t>elaboración</w:t>
      </w:r>
      <w:proofErr w:type="gramEnd"/>
      <w:r w:rsidR="008709D9"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Comisión de Preadjudicación: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spellStart"/>
      <w:r>
        <w:rPr>
          <w:rFonts w:ascii="Times New Roman" w:hAnsi="Times New Roman" w:cs="Times New Roman"/>
          <w:lang w:val="es-ES" w:eastAsia="es-ES"/>
        </w:rPr>
        <w:t>C</w:t>
      </w:r>
      <w:r w:rsidR="00244E80">
        <w:rPr>
          <w:rFonts w:ascii="Times New Roman" w:hAnsi="Times New Roman" w:cs="Times New Roman"/>
          <w:lang w:val="es-ES" w:eastAsia="es-ES"/>
        </w:rPr>
        <w:t>do</w:t>
      </w:r>
      <w:r>
        <w:rPr>
          <w:rFonts w:ascii="Times New Roman" w:hAnsi="Times New Roman" w:cs="Times New Roman"/>
          <w:lang w:val="es-ES" w:eastAsia="es-ES"/>
        </w:rPr>
        <w:t>r</w:t>
      </w:r>
      <w:proofErr w:type="spellEnd"/>
      <w:r>
        <w:rPr>
          <w:rFonts w:ascii="Times New Roman" w:hAnsi="Times New Roman" w:cs="Times New Roman"/>
          <w:lang w:val="es-ES" w:eastAsia="es-ES"/>
        </w:rPr>
        <w:t xml:space="preserve">. Luis María </w:t>
      </w:r>
      <w:proofErr w:type="spellStart"/>
      <w:r>
        <w:rPr>
          <w:rFonts w:ascii="Times New Roman" w:hAnsi="Times New Roman" w:cs="Times New Roman"/>
          <w:lang w:val="es-ES" w:eastAsia="es-ES"/>
        </w:rPr>
        <w:t>Benitez</w:t>
      </w:r>
      <w:proofErr w:type="spellEnd"/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elaboración de especificaciones técnicas 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C31C45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AD249C" w:rsidP="00AD249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108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AD249C" w:rsidP="005F76F9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PG.SA-1833-21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</w:t>
                  </w:r>
                  <w:proofErr w:type="gramStart"/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</w:t>
                  </w:r>
                  <w:r w:rsidR="00244E80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...................................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244E80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sectPr w:rsidR="00C778DE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63CA" w:rsidRDefault="000063CA">
      <w:r>
        <w:separator/>
      </w:r>
    </w:p>
  </w:endnote>
  <w:endnote w:type="continuationSeparator" w:id="0">
    <w:p w:rsidR="000063CA" w:rsidRDefault="00006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23F" w:rsidRDefault="0043223F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23F" w:rsidRDefault="0043223F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23F" w:rsidRDefault="0043223F">
    <w:pPr>
      <w:pStyle w:val="Piedepgina"/>
      <w:jc w:val="center"/>
      <w:rPr>
        <w:b/>
        <w:bCs/>
        <w:sz w:val="20"/>
        <w:szCs w:val="20"/>
      </w:rPr>
    </w:pPr>
  </w:p>
  <w:p w:rsidR="0043223F" w:rsidRDefault="0043223F">
    <w:pPr>
      <w:pStyle w:val="Piedepgina"/>
      <w:jc w:val="center"/>
      <w:rPr>
        <w:b/>
        <w:bCs/>
        <w:sz w:val="20"/>
        <w:szCs w:val="20"/>
      </w:rPr>
    </w:pPr>
  </w:p>
  <w:p w:rsidR="0043223F" w:rsidRDefault="0043223F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23F" w:rsidRDefault="0043223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63CA" w:rsidRDefault="000063CA">
      <w:r>
        <w:separator/>
      </w:r>
    </w:p>
  </w:footnote>
  <w:footnote w:type="continuationSeparator" w:id="0">
    <w:p w:rsidR="000063CA" w:rsidRDefault="000063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23F" w:rsidRDefault="0043223F">
    <w:pPr>
      <w:jc w:val="right"/>
      <w:rPr>
        <w:b/>
        <w:bCs/>
        <w:sz w:val="20"/>
        <w:szCs w:val="20"/>
      </w:rPr>
    </w:pPr>
  </w:p>
  <w:p w:rsidR="0043223F" w:rsidRDefault="0043223F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43223F" w:rsidRDefault="0043223F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23F" w:rsidRDefault="0043223F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23F" w:rsidRPr="007C36DC" w:rsidRDefault="0043223F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23F" w:rsidRDefault="0043223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063CA"/>
    <w:rsid w:val="00012B64"/>
    <w:rsid w:val="00031806"/>
    <w:rsid w:val="0006264E"/>
    <w:rsid w:val="000650E5"/>
    <w:rsid w:val="000670E7"/>
    <w:rsid w:val="000B1EED"/>
    <w:rsid w:val="000B6366"/>
    <w:rsid w:val="000D10E8"/>
    <w:rsid w:val="000D490D"/>
    <w:rsid w:val="001104E7"/>
    <w:rsid w:val="0013047E"/>
    <w:rsid w:val="00143A20"/>
    <w:rsid w:val="0015115F"/>
    <w:rsid w:val="00173597"/>
    <w:rsid w:val="00180B6A"/>
    <w:rsid w:val="00181BF6"/>
    <w:rsid w:val="001823AE"/>
    <w:rsid w:val="00194ACC"/>
    <w:rsid w:val="00195912"/>
    <w:rsid w:val="001C2E38"/>
    <w:rsid w:val="001D05C9"/>
    <w:rsid w:val="00200BDD"/>
    <w:rsid w:val="00202479"/>
    <w:rsid w:val="00224B25"/>
    <w:rsid w:val="002276D7"/>
    <w:rsid w:val="00227E88"/>
    <w:rsid w:val="00237328"/>
    <w:rsid w:val="00244E80"/>
    <w:rsid w:val="00270CAE"/>
    <w:rsid w:val="002714A7"/>
    <w:rsid w:val="0028036E"/>
    <w:rsid w:val="00286827"/>
    <w:rsid w:val="00287E39"/>
    <w:rsid w:val="00293417"/>
    <w:rsid w:val="002B1C0B"/>
    <w:rsid w:val="002C7904"/>
    <w:rsid w:val="002E4422"/>
    <w:rsid w:val="00306334"/>
    <w:rsid w:val="00313E57"/>
    <w:rsid w:val="003172E7"/>
    <w:rsid w:val="00327BDB"/>
    <w:rsid w:val="00347D14"/>
    <w:rsid w:val="00352608"/>
    <w:rsid w:val="00362CB2"/>
    <w:rsid w:val="00363C04"/>
    <w:rsid w:val="00366859"/>
    <w:rsid w:val="003679BE"/>
    <w:rsid w:val="00375C12"/>
    <w:rsid w:val="00382D72"/>
    <w:rsid w:val="00393F1D"/>
    <w:rsid w:val="003C2D02"/>
    <w:rsid w:val="003F43AC"/>
    <w:rsid w:val="0043223F"/>
    <w:rsid w:val="0043339A"/>
    <w:rsid w:val="004458A2"/>
    <w:rsid w:val="004477A4"/>
    <w:rsid w:val="00455D82"/>
    <w:rsid w:val="00457E0E"/>
    <w:rsid w:val="00466381"/>
    <w:rsid w:val="00476387"/>
    <w:rsid w:val="004764F4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2A13"/>
    <w:rsid w:val="00537B6F"/>
    <w:rsid w:val="00537EDF"/>
    <w:rsid w:val="005610AE"/>
    <w:rsid w:val="00571E5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56E6"/>
    <w:rsid w:val="005E5B6C"/>
    <w:rsid w:val="005F00CF"/>
    <w:rsid w:val="005F76AC"/>
    <w:rsid w:val="005F76F9"/>
    <w:rsid w:val="00604193"/>
    <w:rsid w:val="0061628E"/>
    <w:rsid w:val="00650162"/>
    <w:rsid w:val="00653815"/>
    <w:rsid w:val="00665083"/>
    <w:rsid w:val="006851FE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174D7"/>
    <w:rsid w:val="0072264A"/>
    <w:rsid w:val="0072487C"/>
    <w:rsid w:val="007266A6"/>
    <w:rsid w:val="00732F7C"/>
    <w:rsid w:val="007373CC"/>
    <w:rsid w:val="00740BEF"/>
    <w:rsid w:val="00750BEF"/>
    <w:rsid w:val="00752FDF"/>
    <w:rsid w:val="0076375D"/>
    <w:rsid w:val="00772544"/>
    <w:rsid w:val="00776075"/>
    <w:rsid w:val="00791AE6"/>
    <w:rsid w:val="007A2416"/>
    <w:rsid w:val="007A54F0"/>
    <w:rsid w:val="007A6488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5506A"/>
    <w:rsid w:val="00862414"/>
    <w:rsid w:val="008709D9"/>
    <w:rsid w:val="008945EC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823C1"/>
    <w:rsid w:val="00986975"/>
    <w:rsid w:val="009A2F21"/>
    <w:rsid w:val="009A6836"/>
    <w:rsid w:val="009A71BE"/>
    <w:rsid w:val="009F40E9"/>
    <w:rsid w:val="00A00C41"/>
    <w:rsid w:val="00A02EE8"/>
    <w:rsid w:val="00A13460"/>
    <w:rsid w:val="00A232C7"/>
    <w:rsid w:val="00A4145E"/>
    <w:rsid w:val="00A522E5"/>
    <w:rsid w:val="00A522E8"/>
    <w:rsid w:val="00A5561E"/>
    <w:rsid w:val="00A612E9"/>
    <w:rsid w:val="00A91D43"/>
    <w:rsid w:val="00A943EB"/>
    <w:rsid w:val="00AA02A0"/>
    <w:rsid w:val="00AA0540"/>
    <w:rsid w:val="00AD249C"/>
    <w:rsid w:val="00AD4260"/>
    <w:rsid w:val="00AF4C25"/>
    <w:rsid w:val="00AF7C0B"/>
    <w:rsid w:val="00B113C8"/>
    <w:rsid w:val="00B131A3"/>
    <w:rsid w:val="00B27F39"/>
    <w:rsid w:val="00B41B49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50022"/>
    <w:rsid w:val="00C51A49"/>
    <w:rsid w:val="00C55376"/>
    <w:rsid w:val="00C565AC"/>
    <w:rsid w:val="00C610AD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73214"/>
    <w:rsid w:val="00D85577"/>
    <w:rsid w:val="00D944FD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616AE"/>
    <w:rsid w:val="00E67302"/>
    <w:rsid w:val="00E72E33"/>
    <w:rsid w:val="00E829E8"/>
    <w:rsid w:val="00E91943"/>
    <w:rsid w:val="00EB1C13"/>
    <w:rsid w:val="00EC7483"/>
    <w:rsid w:val="00ED68BA"/>
    <w:rsid w:val="00EE1BED"/>
    <w:rsid w:val="00F0697E"/>
    <w:rsid w:val="00F3185D"/>
    <w:rsid w:val="00F40FE7"/>
    <w:rsid w:val="00F67169"/>
    <w:rsid w:val="00F6750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5:docId w15:val="{24F77D17-500C-4654-AA17-9F5F50C37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3FF4E-E8F2-49D5-A430-94C722893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14</Pages>
  <Words>1735</Words>
  <Characters>9543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Veronica Gismondi</cp:lastModifiedBy>
  <cp:revision>20</cp:revision>
  <cp:lastPrinted>2021-10-21T14:17:00Z</cp:lastPrinted>
  <dcterms:created xsi:type="dcterms:W3CDTF">2021-04-29T12:19:00Z</dcterms:created>
  <dcterms:modified xsi:type="dcterms:W3CDTF">2022-01-19T13:35:00Z</dcterms:modified>
</cp:coreProperties>
</file>