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F2E9F" w:rsidRPr="00476AC6" w:rsidRDefault="001F2E9F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1F2E9F" w:rsidRDefault="001F2E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F2E9F" w:rsidRPr="00476AC6" w:rsidRDefault="001F2E9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B16A3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16A32">
              <w:rPr>
                <w:rFonts w:ascii="Times New Roman" w:hAnsi="Times New Roman" w:cs="Times New Roman"/>
                <w:b/>
                <w:bCs/>
              </w:rPr>
              <w:t>10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1F2E9F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6942C8">
              <w:rPr>
                <w:rFonts w:ascii="Times New Roman" w:eastAsia="Arial" w:hAnsi="Times New Roman" w:cs="Times New Roman"/>
                <w:sz w:val="22"/>
                <w:szCs w:val="22"/>
              </w:rPr>
              <w:t>984</w:t>
            </w:r>
            <w:r w:rsidR="00524B6C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6942C8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524B6C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4241C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24241C" w:rsidRPr="0024241C">
              <w:rPr>
                <w:rFonts w:ascii="Times New Roman" w:hAnsi="Times New Roman" w:cs="Times New Roman"/>
                <w:lang w:val="es-MX" w:eastAsia="zh-CN"/>
              </w:rPr>
              <w:t xml:space="preserve">un (1) inmueble </w:t>
            </w:r>
            <w:r w:rsidR="0024241C" w:rsidRPr="006942C8">
              <w:rPr>
                <w:rFonts w:ascii="Times New Roman" w:hAnsi="Times New Roman" w:cs="Times New Roman"/>
                <w:lang w:val="es-MX" w:eastAsia="zh-CN"/>
              </w:rPr>
              <w:t xml:space="preserve">para su locación </w:t>
            </w:r>
            <w:r w:rsidR="006942C8" w:rsidRPr="006942C8">
              <w:rPr>
                <w:rFonts w:ascii="Times New Roman" w:hAnsi="Times New Roman" w:cs="Times New Roman"/>
                <w:color w:val="auto"/>
                <w:lang w:val="es-MX" w:eastAsia="zh-CN"/>
              </w:rPr>
              <w:t xml:space="preserve">en la ciudad de Azul, con destino a </w:t>
            </w:r>
            <w:r w:rsidR="006942C8" w:rsidRPr="006942C8">
              <w:rPr>
                <w:rFonts w:ascii="Times New Roman" w:eastAsia="SimSun" w:hAnsi="Times New Roman" w:cs="Times New Roman"/>
                <w:color w:val="auto"/>
                <w:kern w:val="2"/>
                <w:lang w:eastAsia="zh-CN" w:bidi="hi-IN"/>
              </w:rPr>
              <w:t>la Delegación de la Secretaría de Administración y Delegación del Departamento de Arquitectura e Infraestructura</w:t>
            </w:r>
            <w:r w:rsidR="006942C8" w:rsidRPr="006942C8">
              <w:rPr>
                <w:rFonts w:ascii="Times New Roman" w:eastAsia="SimSun" w:hAnsi="Times New Roman" w:cs="Times New Roman"/>
                <w:bCs/>
                <w:color w:val="auto"/>
                <w:kern w:val="2"/>
                <w:lang w:eastAsia="zh-CN" w:bidi="hi-IN"/>
              </w:rPr>
              <w:t xml:space="preserve"> </w:t>
            </w:r>
            <w:r w:rsidR="006942C8" w:rsidRPr="006942C8">
              <w:rPr>
                <w:rFonts w:ascii="Times New Roman" w:eastAsia="SimSun" w:hAnsi="Times New Roman" w:cs="Times New Roman"/>
                <w:color w:val="auto"/>
                <w:kern w:val="2"/>
                <w:lang w:eastAsia="zh-CN" w:bidi="hi-IN"/>
              </w:rPr>
              <w:t>del Departamento Judicial Azul</w:t>
            </w:r>
            <w:r w:rsidR="00524B6C" w:rsidRPr="006942C8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524B6C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524B6C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7908A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26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24B6C" w:rsidRPr="00476AC6" w:rsidRDefault="00524B6C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. AZUL –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7908A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26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12</w:t>
            </w:r>
            <w:bookmarkStart w:id="0" w:name="_GoBack"/>
            <w:bookmarkEnd w:id="0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7908A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00Hs.</w:t>
            </w:r>
          </w:p>
        </w:tc>
      </w:tr>
      <w:tr w:rsidR="00524B6C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Pr="004477A4" w:rsidRDefault="001F2E9F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1F2E9F" w:rsidRPr="004477A4" w:rsidRDefault="001F2E9F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1F2E9F" w:rsidRPr="004477A4" w:rsidRDefault="001F2E9F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1F2E9F" w:rsidRPr="004477A4" w:rsidRDefault="001F2E9F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908AB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Pr="00FC2D01" w:rsidRDefault="001F2E9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1F2E9F" w:rsidRPr="00FC2D01" w:rsidRDefault="001F2E9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1F2E9F" w:rsidRPr="00FC2D01" w:rsidRDefault="001F2E9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Pr="00FC2D01" w:rsidRDefault="001F2E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1F2E9F" w:rsidRPr="00FC2D01" w:rsidRDefault="001F2E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1F2E9F" w:rsidRPr="00FC2D01" w:rsidRDefault="001F2E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Pr="004477A4" w:rsidRDefault="001F2E9F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1F2E9F" w:rsidRPr="004477A4" w:rsidRDefault="001F2E9F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1F2E9F" w:rsidRPr="004477A4" w:rsidRDefault="001F2E9F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1F2E9F" w:rsidRPr="004477A4" w:rsidRDefault="001F2E9F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F2E9F" w:rsidRDefault="001F2E9F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1F2E9F" w:rsidRPr="004477A4" w:rsidRDefault="001F2E9F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1F2E9F" w:rsidRPr="004477A4" w:rsidRDefault="001F2E9F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1F2E9F" w:rsidRPr="004477A4" w:rsidRDefault="001F2E9F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1F2E9F" w:rsidRPr="004477A4" w:rsidRDefault="001F2E9F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F2E9F" w:rsidRDefault="001F2E9F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Pr="004477A4" w:rsidRDefault="001F2E9F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1F2E9F" w:rsidRPr="004477A4" w:rsidRDefault="001F2E9F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1F2E9F" w:rsidRPr="004477A4" w:rsidRDefault="001F2E9F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1F2E9F" w:rsidRDefault="001F2E9F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1F2E9F" w:rsidRPr="004477A4" w:rsidRDefault="001F2E9F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1F2E9F" w:rsidRPr="004477A4" w:rsidRDefault="001F2E9F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1F2E9F" w:rsidRPr="004477A4" w:rsidRDefault="001F2E9F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1F2E9F" w:rsidRDefault="001F2E9F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F2E9F" w:rsidRDefault="001F2E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1F2E9F" w:rsidRDefault="001F2E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Pr="004477A4" w:rsidRDefault="001F2E9F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1F2E9F" w:rsidRPr="004477A4" w:rsidRDefault="001F2E9F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F2E9F" w:rsidRDefault="001F2E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2E9F" w:rsidRDefault="001F2E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1F2E9F" w:rsidRDefault="001F2E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1F2E9F" w:rsidRDefault="001F2E9F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lastRenderedPageBreak/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</w:t>
      </w:r>
      <w:r w:rsidR="00B16A32" w:rsidRPr="00B16A32">
        <w:rPr>
          <w:rFonts w:ascii="Times New Roman" w:hAnsi="Times New Roman" w:cs="Times New Roman"/>
          <w:lang w:val="es-ES" w:eastAsia="es-ES"/>
        </w:rPr>
        <w:t xml:space="preserve"> </w:t>
      </w:r>
      <w:r w:rsidR="00B16A32">
        <w:rPr>
          <w:rFonts w:ascii="Times New Roman" w:hAnsi="Times New Roman" w:cs="Times New Roman"/>
          <w:lang w:val="es-ES" w:eastAsia="es-ES"/>
        </w:rPr>
        <w:t>Dardo</w:t>
      </w:r>
      <w:r>
        <w:rPr>
          <w:rFonts w:ascii="Times New Roman" w:hAnsi="Times New Roman" w:cs="Times New Roman"/>
          <w:lang w:val="es-ES" w:eastAsia="es-ES"/>
        </w:rPr>
        <w:t xml:space="preserve"> Joaquín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E4360C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E4360C" w:rsidRDefault="00E4360C" w:rsidP="00E4360C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Ing. Guillermo Emir </w:t>
      </w:r>
      <w:proofErr w:type="spellStart"/>
      <w:r>
        <w:rPr>
          <w:rFonts w:ascii="Times New Roman" w:hAnsi="Times New Roman" w:cs="Times New Roman"/>
          <w:lang w:val="es-ES" w:eastAsia="es-ES"/>
        </w:rPr>
        <w:t>Raggio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– Departamento de Arquitectura e Infraestructura de la Procuración General</w:t>
      </w:r>
    </w:p>
    <w:p w:rsidR="00E4360C" w:rsidRDefault="00E4360C" w:rsidP="00E4360C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Arq. Sergio Nicolás Vidal </w:t>
      </w:r>
      <w:proofErr w:type="spellStart"/>
      <w:r>
        <w:rPr>
          <w:rFonts w:ascii="Times New Roman" w:hAnsi="Times New Roman" w:cs="Times New Roman"/>
          <w:lang w:val="es-ES" w:eastAsia="es-ES"/>
        </w:rPr>
        <w:t>Sprauer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– Director </w:t>
      </w:r>
      <w:proofErr w:type="spellStart"/>
      <w:r>
        <w:rPr>
          <w:rFonts w:ascii="Times New Roman" w:hAnsi="Times New Roman" w:cs="Times New Roman"/>
          <w:lang w:val="es-ES" w:eastAsia="es-ES"/>
        </w:rPr>
        <w:t>Eejecutivo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- Departamento de Arquitectura e Infraestructura de la Procuración General</w:t>
      </w:r>
    </w:p>
    <w:p w:rsidR="00E4360C" w:rsidRDefault="00E4360C" w:rsidP="00F77F92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Arq. Héctor Raúl Alfaro</w:t>
      </w:r>
      <w:r w:rsidR="00F77F92">
        <w:rPr>
          <w:rFonts w:ascii="Times New Roman" w:hAnsi="Times New Roman" w:cs="Times New Roman"/>
          <w:lang w:val="es-ES" w:eastAsia="es-ES"/>
        </w:rPr>
        <w:t>–Delegación de Arquitectura - Departamento Judicial Azul</w:t>
      </w:r>
    </w:p>
    <w:p w:rsidR="00887923" w:rsidRPr="00E4360C" w:rsidRDefault="00887923" w:rsidP="00E4360C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María Cecilia </w:t>
      </w:r>
      <w:proofErr w:type="spellStart"/>
      <w:r>
        <w:rPr>
          <w:rFonts w:ascii="Times New Roman" w:hAnsi="Times New Roman" w:cs="Times New Roman"/>
          <w:lang w:val="es-ES" w:eastAsia="es-ES"/>
        </w:rPr>
        <w:t>Dieguez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–Delegada de Administración – Departamento Judicial Azul 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falsedad de los datos</w:t>
      </w:r>
      <w:r w:rsidR="00B16A32">
        <w:rPr>
          <w:rFonts w:ascii="Times New Roman" w:hAnsi="Times New Roman" w:cs="Times New Roman"/>
          <w:lang w:val="es-ES" w:eastAsia="es-ES"/>
        </w:rPr>
        <w:t>,</w:t>
      </w:r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B16A32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B16A3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B16A32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B16A3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6942C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6942C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984</w:t>
            </w:r>
            <w:r w:rsidR="00524B6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6942C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6F1" w:rsidRDefault="002106F1" w:rsidP="001F2E9F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E9F" w:rsidRDefault="001F2E9F">
      <w:r>
        <w:separator/>
      </w:r>
    </w:p>
  </w:endnote>
  <w:endnote w:type="continuationSeparator" w:id="0">
    <w:p w:rsidR="001F2E9F" w:rsidRDefault="001F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E9F" w:rsidRDefault="001F2E9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E9F" w:rsidRDefault="001F2E9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E9F" w:rsidRDefault="001F2E9F">
    <w:pPr>
      <w:pStyle w:val="Piedepgina"/>
      <w:jc w:val="center"/>
      <w:rPr>
        <w:b/>
        <w:bCs/>
        <w:sz w:val="20"/>
        <w:szCs w:val="20"/>
      </w:rPr>
    </w:pPr>
  </w:p>
  <w:p w:rsidR="001F2E9F" w:rsidRDefault="001F2E9F">
    <w:pPr>
      <w:pStyle w:val="Piedepgina"/>
      <w:jc w:val="center"/>
      <w:rPr>
        <w:b/>
        <w:bCs/>
        <w:sz w:val="20"/>
        <w:szCs w:val="20"/>
      </w:rPr>
    </w:pPr>
  </w:p>
  <w:p w:rsidR="001F2E9F" w:rsidRDefault="001F2E9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E9F" w:rsidRDefault="001F2E9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E9F" w:rsidRDefault="001F2E9F">
      <w:r>
        <w:separator/>
      </w:r>
    </w:p>
  </w:footnote>
  <w:footnote w:type="continuationSeparator" w:id="0">
    <w:p w:rsidR="001F2E9F" w:rsidRDefault="001F2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E9F" w:rsidRDefault="001F2E9F">
    <w:pPr>
      <w:jc w:val="right"/>
      <w:rPr>
        <w:b/>
        <w:bCs/>
        <w:sz w:val="20"/>
        <w:szCs w:val="20"/>
      </w:rPr>
    </w:pPr>
  </w:p>
  <w:p w:rsidR="001F2E9F" w:rsidRDefault="001F2E9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1F2E9F" w:rsidRDefault="001F2E9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E9F" w:rsidRDefault="001F2E9F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E9F" w:rsidRPr="007C36DC" w:rsidRDefault="001F2E9F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E9F" w:rsidRDefault="001F2E9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1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1F2E9F"/>
    <w:rsid w:val="00200BDD"/>
    <w:rsid w:val="00202479"/>
    <w:rsid w:val="002106F1"/>
    <w:rsid w:val="00224B25"/>
    <w:rsid w:val="00227E88"/>
    <w:rsid w:val="00237328"/>
    <w:rsid w:val="0024241C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01396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08AB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87923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16A32"/>
    <w:rsid w:val="00B27F39"/>
    <w:rsid w:val="00B35B16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360C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77F92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oNotEmbedSmartTags/>
  <w:decimalSymbol w:val=","/>
  <w:listSeparator w:val=";"/>
  <w14:docId w14:val="3219D096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C4662-917C-4D3E-B048-C9619BF5A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1806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Lucia Pepe</cp:lastModifiedBy>
  <cp:revision>9</cp:revision>
  <cp:lastPrinted>2024-04-03T15:01:00Z</cp:lastPrinted>
  <dcterms:created xsi:type="dcterms:W3CDTF">2024-03-27T17:00:00Z</dcterms:created>
  <dcterms:modified xsi:type="dcterms:W3CDTF">2024-04-05T12:09:00Z</dcterms:modified>
</cp:coreProperties>
</file>