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16326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876"/>
        <w:gridCol w:w="67"/>
        <w:gridCol w:w="199"/>
        <w:gridCol w:w="2050"/>
        <w:gridCol w:w="556"/>
        <w:gridCol w:w="906"/>
        <w:gridCol w:w="554"/>
        <w:gridCol w:w="566"/>
        <w:gridCol w:w="723"/>
        <w:gridCol w:w="518"/>
        <w:gridCol w:w="1216"/>
        <w:gridCol w:w="19"/>
        <w:gridCol w:w="866"/>
        <w:gridCol w:w="697"/>
        <w:gridCol w:w="906"/>
        <w:gridCol w:w="554"/>
        <w:gridCol w:w="566"/>
        <w:gridCol w:w="723"/>
        <w:gridCol w:w="518"/>
        <w:gridCol w:w="1216"/>
        <w:gridCol w:w="1081"/>
      </w:tblGrid>
      <w:tr w:rsidR="001C2E38" w:rsidTr="008E76A3">
        <w:trPr>
          <w:gridAfter w:val="8"/>
          <w:wAfter w:w="6261" w:type="dxa"/>
          <w:trHeight w:hRule="exact" w:val="225"/>
        </w:trPr>
        <w:tc>
          <w:tcPr>
            <w:tcW w:w="9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1285240</wp:posOffset>
                      </wp:positionH>
                      <wp:positionV relativeFrom="paragraph">
                        <wp:posOffset>89535</wp:posOffset>
                      </wp:positionV>
                      <wp:extent cx="3802380" cy="43053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2380" cy="430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01.2pt;margin-top:7.05pt;width:299.4pt;height:33.9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511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7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4141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924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1C2E38" w:rsidTr="008E76A3">
        <w:trPr>
          <w:gridAfter w:val="8"/>
          <w:wAfter w:w="6261" w:type="dxa"/>
          <w:trHeight w:val="24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10065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E76A3">
        <w:trPr>
          <w:gridAfter w:val="8"/>
          <w:wAfter w:w="6261" w:type="dxa"/>
          <w:trHeight w:val="361"/>
        </w:trPr>
        <w:tc>
          <w:tcPr>
            <w:tcW w:w="1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9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354724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531214">
              <w:rPr>
                <w:sz w:val="20"/>
                <w:szCs w:val="20"/>
              </w:rPr>
              <w:t>7</w:t>
            </w:r>
          </w:p>
        </w:tc>
      </w:tr>
      <w:tr w:rsidR="00531214" w:rsidTr="008E76A3">
        <w:trPr>
          <w:gridAfter w:val="8"/>
          <w:wAfter w:w="6261" w:type="dxa"/>
          <w:trHeight w:val="361"/>
        </w:trPr>
        <w:tc>
          <w:tcPr>
            <w:tcW w:w="1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945693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Art. 18 inc. 2, apartado l) de la Ley 13981 y su reglamentación por </w:t>
            </w:r>
            <w:proofErr w:type="spellStart"/>
            <w:r>
              <w:rPr>
                <w:rFonts w:ascii="Times New Roman" w:eastAsia="Arial" w:hAnsi="Times New Roman" w:cs="Times New Roman"/>
              </w:rPr>
              <w:t>Dec</w:t>
            </w:r>
            <w:proofErr w:type="spellEnd"/>
            <w:r>
              <w:rPr>
                <w:rFonts w:ascii="Times New Roman" w:eastAsia="Arial" w:hAnsi="Times New Roman" w:cs="Times New Roman"/>
              </w:rPr>
              <w:t>. 1300/16</w:t>
            </w:r>
          </w:p>
        </w:tc>
      </w:tr>
      <w:tr w:rsidR="001C2E38" w:rsidTr="008E76A3">
        <w:trPr>
          <w:gridAfter w:val="8"/>
          <w:wAfter w:w="6261" w:type="dxa"/>
          <w:trHeight w:val="361"/>
        </w:trPr>
        <w:tc>
          <w:tcPr>
            <w:tcW w:w="1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82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354724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4145E" w:rsidRPr="00945693">
              <w:rPr>
                <w:rFonts w:ascii="Times New Roman" w:hAnsi="Times New Roman" w:cs="Times New Roman"/>
                <w:sz w:val="24"/>
                <w:szCs w:val="24"/>
              </w:rPr>
              <w:t>3002-</w:t>
            </w:r>
            <w:r w:rsidR="00354724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  <w:r w:rsidR="00862414" w:rsidRPr="00945693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3547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C2E38" w:rsidTr="008E76A3">
        <w:trPr>
          <w:gridAfter w:val="8"/>
          <w:wAfter w:w="6261" w:type="dxa"/>
          <w:trHeight w:val="225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10065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8E76A3">
        <w:trPr>
          <w:gridAfter w:val="8"/>
          <w:wAfter w:w="6261" w:type="dxa"/>
          <w:cantSplit/>
          <w:trHeight w:val="361"/>
        </w:trPr>
        <w:tc>
          <w:tcPr>
            <w:tcW w:w="100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B6014E" w:rsidRDefault="00C23023" w:rsidP="00B6014E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DF7699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>1) inmueble en la localidad de Moreno</w:t>
            </w:r>
            <w:r w:rsidR="00531214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</w:t>
            </w:r>
            <w:r w:rsidR="00354724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>oficinas de la</w:t>
            </w:r>
            <w:r w:rsidR="00B6014E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354724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6014E" w:rsidRPr="00B60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UFIs., UFIJs., C.A.V., OTIP,</w:t>
            </w:r>
            <w:r w:rsidR="00B60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ORAC y </w:t>
            </w:r>
            <w:proofErr w:type="spellStart"/>
            <w:r w:rsidR="00B60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Ayudantías</w:t>
            </w:r>
            <w:proofErr w:type="spellEnd"/>
            <w:r w:rsidR="00B60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60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Fiscales</w:t>
            </w:r>
            <w:proofErr w:type="spellEnd"/>
            <w:r w:rsidR="00B60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6014E" w:rsidRPr="00B60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Departament</w:t>
            </w:r>
            <w:r w:rsidR="00B6014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ales</w:t>
            </w:r>
            <w:proofErr w:type="spellEnd"/>
            <w:r w:rsidR="00531214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E917C4" w:rsidRPr="00B6014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1C2E38" w:rsidTr="008E76A3">
        <w:trPr>
          <w:gridAfter w:val="8"/>
          <w:wAfter w:w="6261" w:type="dxa"/>
          <w:trHeight w:val="225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01"/>
        </w:trPr>
        <w:tc>
          <w:tcPr>
            <w:tcW w:w="4141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4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560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46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8E76A3">
        <w:trPr>
          <w:gridAfter w:val="8"/>
          <w:wAfter w:w="6261" w:type="dxa"/>
          <w:cantSplit/>
          <w:trHeight w:val="393"/>
        </w:trPr>
        <w:tc>
          <w:tcPr>
            <w:tcW w:w="5603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MORENO – GRAL. RODRIGUEZ, CALLE SARMIENTO N° 699 DE GENERAL RODRIGUEZ.</w:t>
            </w:r>
          </w:p>
          <w:p w:rsidR="001C2E38" w:rsidRPr="00181BF6" w:rsidRDefault="001C2E3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6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7F6CE5" w:rsidRDefault="007F6CE5" w:rsidP="007F6CE5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7F6CE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7</w:t>
            </w:r>
            <w:r w:rsidR="00604193" w:rsidRPr="007F6CE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Pr="007F6CE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="00772544" w:rsidRPr="007F6CE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2017</w:t>
            </w:r>
            <w:r w:rsidR="00604193" w:rsidRPr="007F6CE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1</w:t>
            </w:r>
            <w:r w:rsidRPr="007F6CE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</w:t>
            </w:r>
            <w:r w:rsidR="00604193" w:rsidRPr="007F6CE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 HS.</w:t>
            </w:r>
          </w:p>
        </w:tc>
      </w:tr>
      <w:tr w:rsidR="001C2E38" w:rsidTr="008E76A3">
        <w:trPr>
          <w:gridAfter w:val="8"/>
          <w:wAfter w:w="6261" w:type="dxa"/>
          <w:trHeight w:val="711"/>
        </w:trPr>
        <w:tc>
          <w:tcPr>
            <w:tcW w:w="10065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2E38" w:rsidTr="008E76A3">
        <w:trPr>
          <w:gridAfter w:val="8"/>
          <w:wAfter w:w="6261" w:type="dxa"/>
          <w:cantSplit/>
          <w:trHeight w:val="301"/>
        </w:trPr>
        <w:tc>
          <w:tcPr>
            <w:tcW w:w="4141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4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560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46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8E76A3">
        <w:trPr>
          <w:gridAfter w:val="8"/>
          <w:wAfter w:w="6261" w:type="dxa"/>
          <w:cantSplit/>
          <w:trHeight w:val="393"/>
        </w:trPr>
        <w:tc>
          <w:tcPr>
            <w:tcW w:w="5603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MORENO – GRAL. RODRIGUEZ, CALLE SARMIENTO N° 699 DE GENERAL RODRIGUEZ.</w:t>
            </w:r>
          </w:p>
          <w:p w:rsidR="00AF7C0B" w:rsidRPr="00181BF6" w:rsidRDefault="00AF7C0B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6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F6CE5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F6CE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7 DE JUNIO DE 2017 A LAS 10:00 HS.</w:t>
            </w:r>
          </w:p>
        </w:tc>
      </w:tr>
      <w:tr w:rsidR="001C2E38" w:rsidTr="008E76A3">
        <w:trPr>
          <w:gridAfter w:val="8"/>
          <w:wAfter w:w="6261" w:type="dxa"/>
          <w:cantSplit/>
        </w:trPr>
        <w:tc>
          <w:tcPr>
            <w:tcW w:w="189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8173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1C2E38" w:rsidTr="008E76A3">
        <w:trPr>
          <w:cantSplit/>
          <w:trHeight w:val="255"/>
        </w:trPr>
        <w:tc>
          <w:tcPr>
            <w:tcW w:w="100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7D2" w:rsidRPr="00181BF6" w:rsidRDefault="00CD47D2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CD47D2" w:rsidRPr="00181BF6" w:rsidRDefault="001C2E3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OBSERVACIONES GENERALES</w:t>
            </w:r>
            <w:r w:rsidR="00CD47D2"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CD47D2" w:rsidRPr="00181BF6" w:rsidRDefault="00CD47D2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 w:rsidR="00B9358F"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="00B9358F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 w:rsidR="00B9358F"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358F"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CD47D2" w:rsidRPr="00181BF6" w:rsidRDefault="00CD47D2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577"/>
        </w:trPr>
        <w:tc>
          <w:tcPr>
            <w:tcW w:w="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927501" w:rsidRDefault="00927501">
      <w:pPr>
        <w:pStyle w:val="Ttulo1"/>
        <w:spacing w:after="100"/>
        <w:jc w:val="center"/>
      </w:pPr>
    </w:p>
    <w:p w:rsidR="001C2E38" w:rsidRDefault="001C2E38" w:rsidP="00927501">
      <w:pPr>
        <w:pStyle w:val="Ttulo1"/>
        <w:spacing w:after="100"/>
        <w:jc w:val="center"/>
        <w:rPr>
          <w:b/>
        </w:rPr>
      </w:pPr>
    </w:p>
    <w:p w:rsidR="001C2E38" w:rsidRDefault="001C2E38">
      <w:pPr>
        <w:tabs>
          <w:tab w:val="left" w:pos="1260"/>
        </w:tabs>
        <w:ind w:left="1260"/>
        <w:rPr>
          <w:b/>
        </w:rPr>
      </w:pPr>
    </w:p>
    <w:p w:rsidR="001C2E38" w:rsidRDefault="001C2E38">
      <w:pPr>
        <w:tabs>
          <w:tab w:val="left" w:pos="1260"/>
        </w:tabs>
        <w:ind w:left="1260"/>
        <w:rPr>
          <w:b/>
        </w:rPr>
      </w:pPr>
    </w:p>
    <w:p w:rsidR="001C2E38" w:rsidRDefault="001C2E38">
      <w:pPr>
        <w:tabs>
          <w:tab w:val="left" w:pos="1260"/>
        </w:tabs>
        <w:ind w:left="1260"/>
        <w:rPr>
          <w:b/>
        </w:rPr>
      </w:pPr>
    </w:p>
    <w:p w:rsidR="00665083" w:rsidRDefault="00665083">
      <w:pPr>
        <w:tabs>
          <w:tab w:val="left" w:pos="1260"/>
        </w:tabs>
        <w:ind w:left="1260"/>
        <w:rPr>
          <w:b/>
        </w:rPr>
      </w:pPr>
    </w:p>
    <w:p w:rsidR="001C2E38" w:rsidRDefault="001C2E38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354724" w:rsidRDefault="00354724" w:rsidP="00DA7EF2">
      <w:pPr>
        <w:tabs>
          <w:tab w:val="left" w:pos="1260"/>
        </w:tabs>
        <w:rPr>
          <w:b/>
        </w:rPr>
      </w:pPr>
    </w:p>
    <w:p w:rsidR="007F6CE5" w:rsidRDefault="007F6CE5" w:rsidP="00DA7EF2">
      <w:pPr>
        <w:tabs>
          <w:tab w:val="left" w:pos="1260"/>
        </w:tabs>
        <w:rPr>
          <w:b/>
        </w:rPr>
      </w:pPr>
    </w:p>
    <w:p w:rsidR="007F6CE5" w:rsidRDefault="007F6CE5" w:rsidP="00DA7EF2">
      <w:pPr>
        <w:tabs>
          <w:tab w:val="left" w:pos="1260"/>
        </w:tabs>
        <w:rPr>
          <w:b/>
        </w:rPr>
      </w:pPr>
      <w:bookmarkStart w:id="0" w:name="_GoBack"/>
      <w:bookmarkEnd w:id="0"/>
    </w:p>
    <w:tbl>
      <w:tblPr>
        <w:tblW w:w="10321" w:type="dxa"/>
        <w:tblInd w:w="-2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48"/>
        <w:gridCol w:w="719"/>
        <w:gridCol w:w="361"/>
        <w:gridCol w:w="144"/>
        <w:gridCol w:w="33"/>
        <w:gridCol w:w="15"/>
        <w:gridCol w:w="166"/>
        <w:gridCol w:w="360"/>
        <w:gridCol w:w="560"/>
        <w:gridCol w:w="182"/>
        <w:gridCol w:w="1234"/>
        <w:gridCol w:w="29"/>
        <w:gridCol w:w="46"/>
        <w:gridCol w:w="16"/>
        <w:gridCol w:w="49"/>
        <w:gridCol w:w="252"/>
        <w:gridCol w:w="281"/>
        <w:gridCol w:w="69"/>
        <w:gridCol w:w="211"/>
        <w:gridCol w:w="362"/>
        <w:gridCol w:w="180"/>
        <w:gridCol w:w="745"/>
        <w:gridCol w:w="329"/>
        <w:gridCol w:w="191"/>
        <w:gridCol w:w="181"/>
        <w:gridCol w:w="532"/>
        <w:gridCol w:w="10"/>
        <w:gridCol w:w="32"/>
        <w:gridCol w:w="139"/>
        <w:gridCol w:w="912"/>
        <w:gridCol w:w="88"/>
        <w:gridCol w:w="20"/>
        <w:gridCol w:w="30"/>
        <w:gridCol w:w="36"/>
        <w:gridCol w:w="42"/>
      </w:tblGrid>
      <w:tr w:rsidR="006A4A53" w:rsidTr="00BD0135">
        <w:trPr>
          <w:gridAfter w:val="3"/>
          <w:wAfter w:w="108" w:type="dxa"/>
          <w:trHeight w:hRule="exact" w:val="901"/>
        </w:trPr>
        <w:tc>
          <w:tcPr>
            <w:tcW w:w="10213" w:type="dxa"/>
            <w:gridSpan w:val="3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55680" behindDoc="0" locked="0" layoutInCell="1" allowOverlap="1">
                      <wp:simplePos x="0" y="0"/>
                      <wp:positionH relativeFrom="column">
                        <wp:posOffset>1297305</wp:posOffset>
                      </wp:positionH>
                      <wp:positionV relativeFrom="paragraph">
                        <wp:posOffset>71755</wp:posOffset>
                      </wp:positionV>
                      <wp:extent cx="4078605" cy="97155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8605" cy="971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Pr="00926E29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B6014E" w:rsidRPr="00926E29" w:rsidRDefault="00B6014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102.15pt;margin-top:5.65pt;width:321.15pt;height:76.5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" stroked="f">
                      <v:fill opacity="0"/>
                      <v:textbox inset="0,0,0,0">
                        <w:txbxContent>
                          <w:p w:rsidR="00B6014E" w:rsidRPr="00926E29" w:rsidRDefault="00B6014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B6014E" w:rsidRPr="00926E29" w:rsidRDefault="00B6014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RPr="00E2733C" w:rsidTr="00BD0135">
        <w:trPr>
          <w:gridAfter w:val="2"/>
          <w:wAfter w:w="78" w:type="dxa"/>
          <w:trHeight w:val="261"/>
        </w:trPr>
        <w:tc>
          <w:tcPr>
            <w:tcW w:w="10213" w:type="dxa"/>
            <w:gridSpan w:val="3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1C2E38" w:rsidRPr="00E2733C" w:rsidRDefault="001C2E38">
            <w:pPr>
              <w:pStyle w:val="font5"/>
              <w:snapToGrid w:val="0"/>
              <w:spacing w:before="0" w:after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184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442"/>
        </w:trPr>
        <w:tc>
          <w:tcPr>
            <w:tcW w:w="2484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ind w:lef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3632" behindDoc="0" locked="0" layoutInCell="1" allowOverlap="1" wp14:anchorId="7221DB2C" wp14:editId="17E2292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1DB2C" id="Text Box 14" o:spid="_x0000_s1028" type="#_x0000_t202" style="position:absolute;margin-left:39.75pt;margin-top:.75pt;width:6.9pt;height:14.4pt;z-index:2516536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464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E38" w:rsidRDefault="00E2733C">
            <w:pPr>
              <w:snapToGrid w:val="0"/>
              <w:jc w:val="center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9536" behindDoc="0" locked="0" layoutInCell="1" allowOverlap="1" wp14:anchorId="5A50EAD2" wp14:editId="6D4D629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0EAD2" id="Text Box 10" o:spid="_x0000_s1029" type="#_x0000_t202" style="position:absolute;left:0;text-align:left;margin-left:39.75pt;margin-top:.75pt;width:6.9pt;height:14.4pt;z-index:2516495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7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1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4656" behindDoc="0" locked="0" layoutInCell="1" allowOverlap="1" wp14:anchorId="4CCC0EB3" wp14:editId="4B5CCCC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C0EB3" id="Text Box 15" o:spid="_x0000_s1030" type="#_x0000_t202" style="position:absolute;margin-left:39.75pt;margin-top:.75pt;width:6.9pt;height:14.4pt;z-index:251654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3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Estado Civil:</w:t>
            </w:r>
          </w:p>
        </w:tc>
        <w:tc>
          <w:tcPr>
            <w:tcW w:w="41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91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3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412"/>
        </w:trPr>
        <w:tc>
          <w:tcPr>
            <w:tcW w:w="3203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3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481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2608" behindDoc="0" locked="0" layoutInCell="1" allowOverlap="1" wp14:anchorId="4227FF40" wp14:editId="13780CC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7FF40" id="Text Box 13" o:spid="_x0000_s1031" type="#_x0000_t202" style="position:absolute;margin-left:39.75pt;margin-top:.75pt;width:6.9pt;height:14.4pt;z-index:2516526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6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1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1"/>
          <w:wAfter w:w="42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0560" behindDoc="0" locked="0" layoutInCell="1" allowOverlap="1" wp14:anchorId="7F8DD4B3" wp14:editId="7F25C4A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DD4B3" id="Text Box 11" o:spid="_x0000_s1032" type="#_x0000_t202" style="position:absolute;margin-left:39.75pt;margin-top:.75pt;width:6.9pt;height:14.4pt;z-index:2516505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" w:type="dxa"/>
            <w:gridSpan w:val="2"/>
            <w:shd w:val="clear" w:color="auto" w:fill="auto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4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hRule="exact" w:val="260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1584" behindDoc="0" locked="0" layoutInCell="1" allowOverlap="1" wp14:anchorId="66F5E440" wp14:editId="0242644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5E440" id="Text Box 12" o:spid="_x0000_s1033" type="#_x0000_t202" style="position:absolute;margin-left:39.75pt;margin-top:.75pt;width:6.9pt;height:14.4pt;z-index:2516515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6492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Incompatibilidades</w:t>
            </w:r>
            <w:r>
              <w:rPr>
                <w:sz w:val="16"/>
                <w:szCs w:val="16"/>
              </w:rPr>
              <w:t>(Tache lo que no corresponda)</w:t>
            </w:r>
          </w:p>
          <w:p w:rsidR="001C2E38" w:rsidRDefault="001C2E38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podrán presentarse empleados Judiciales, Magistrados o Funcionarios Judiciales.</w:t>
            </w:r>
          </w:p>
          <w:p w:rsidR="001C2E38" w:rsidRDefault="001C2E38" w:rsidP="00CA1DAD">
            <w:pPr>
              <w:ind w:left="57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Estatuto del empleado Judicial, Acuerdo 2300, art.67 </w:t>
            </w:r>
            <w:proofErr w:type="spellStart"/>
            <w:r w:rsidR="00CA1DAD">
              <w:rPr>
                <w:sz w:val="16"/>
                <w:szCs w:val="16"/>
              </w:rPr>
              <w:t>inc</w:t>
            </w:r>
            <w:proofErr w:type="spellEnd"/>
            <w:r w:rsidR="00CA1DAD">
              <w:rPr>
                <w:sz w:val="16"/>
                <w:szCs w:val="16"/>
              </w:rPr>
              <w:t xml:space="preserve"> C,</w:t>
            </w:r>
            <w:r w:rsidRPr="00CA1DAD">
              <w:rPr>
                <w:sz w:val="16"/>
                <w:szCs w:val="16"/>
              </w:rPr>
              <w:t xml:space="preserve"> Ley 13.661 art. 21)</w:t>
            </w:r>
            <w:r w:rsidR="00CA1DAD">
              <w:rPr>
                <w:sz w:val="16"/>
                <w:szCs w:val="16"/>
              </w:rPr>
              <w:t xml:space="preserve"> y</w:t>
            </w:r>
            <w:r w:rsidR="00CA1DAD" w:rsidRPr="00CA1DAD">
              <w:rPr>
                <w:sz w:val="16"/>
                <w:szCs w:val="16"/>
              </w:rPr>
              <w:t xml:space="preserve"> ART. 16 apartado III del Decreto N° 1300/16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97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C2E38" w:rsidRDefault="00BD013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0969F868" wp14:editId="416B6946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-4967605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C66EB" id="Line 84" o:spid="_x0000_s1026" style="position:absolute;flip:x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9pt,-391.15pt" to="59.25pt,3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1C2E38" w:rsidTr="00BD0135">
        <w:trPr>
          <w:gridAfter w:val="2"/>
          <w:wAfter w:w="7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77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4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ind w:left="57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Ùnico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inmueble </w:t>
            </w:r>
            <w:proofErr w:type="spellStart"/>
            <w:r>
              <w:rPr>
                <w:b/>
                <w:bCs/>
                <w:sz w:val="20"/>
                <w:szCs w:val="20"/>
              </w:rPr>
              <w:t>locado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:rsidR="001C2E38" w:rsidRDefault="001C2E38">
            <w:pPr>
              <w:ind w:left="57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Resolución 1415/03 de AFIP</w:t>
            </w:r>
          </w:p>
        </w:tc>
        <w:tc>
          <w:tcPr>
            <w:tcW w:w="2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10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75" w:type="dxa"/>
            <w:gridSpan w:val="20"/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6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ind w:left="57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Firma</w:t>
            </w:r>
          </w:p>
        </w:tc>
        <w:tc>
          <w:tcPr>
            <w:tcW w:w="59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75" w:type="dxa"/>
            <w:gridSpan w:val="20"/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56" w:type="dxa"/>
            <w:gridSpan w:val="25"/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76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59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RPr="00E2733C" w:rsidTr="00BD0135">
        <w:trPr>
          <w:gridAfter w:val="2"/>
          <w:wAfter w:w="78" w:type="dxa"/>
          <w:trHeight w:val="261"/>
        </w:trPr>
        <w:tc>
          <w:tcPr>
            <w:tcW w:w="10213" w:type="dxa"/>
            <w:gridSpan w:val="3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1C2E38" w:rsidRPr="00E2733C" w:rsidRDefault="001C2E38">
            <w:pPr>
              <w:pStyle w:val="font5"/>
              <w:snapToGrid w:val="0"/>
              <w:spacing w:before="0" w:after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184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508"/>
        </w:trPr>
        <w:tc>
          <w:tcPr>
            <w:tcW w:w="2484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87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464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97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7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1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608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3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Estado Civil:</w:t>
            </w:r>
          </w:p>
        </w:tc>
        <w:tc>
          <w:tcPr>
            <w:tcW w:w="41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99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562"/>
        </w:trPr>
        <w:tc>
          <w:tcPr>
            <w:tcW w:w="3203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802934" w:rsidTr="00BD0135">
        <w:trPr>
          <w:gridAfter w:val="3"/>
          <w:wAfter w:w="108" w:type="dxa"/>
          <w:trHeight w:hRule="exact" w:val="481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02934" w:rsidRDefault="00802934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02934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2934" w:rsidRDefault="00802934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02934" w:rsidRDefault="008029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64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802934" w:rsidRDefault="00802934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934" w:rsidRDefault="00802934">
            <w:pPr>
              <w:snapToGrid w:val="0"/>
              <w:rPr>
                <w:sz w:val="20"/>
                <w:szCs w:val="20"/>
              </w:rPr>
            </w:pPr>
          </w:p>
        </w:tc>
      </w:tr>
      <w:tr w:rsidR="00BD0135" w:rsidTr="00B6014E">
        <w:trPr>
          <w:gridAfter w:val="3"/>
          <w:wAfter w:w="108" w:type="dxa"/>
          <w:trHeight w:hRule="exact" w:val="245"/>
        </w:trPr>
        <w:tc>
          <w:tcPr>
            <w:tcW w:w="2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D0135" w:rsidRDefault="00BD0135">
            <w:pPr>
              <w:pStyle w:val="xl28"/>
              <w:snapToGrid w:val="0"/>
              <w:spacing w:before="0" w:after="0"/>
            </w:pPr>
          </w:p>
        </w:tc>
        <w:tc>
          <w:tcPr>
            <w:tcW w:w="255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700E1931" wp14:editId="67E96D0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E1931" id="Text Box 68" o:spid="_x0000_s1039" type="#_x0000_t202" style="position:absolute;margin-left:39.75pt;margin-top:.75pt;width:6.9pt;height:14.4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lastRenderedPageBreak/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6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0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945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6945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BD0135" w:rsidTr="00B6014E">
        <w:trPr>
          <w:gridAfter w:val="3"/>
          <w:wAfter w:w="108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BD0135" w:rsidRDefault="00BD0135" w:rsidP="00CA1DAD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 Incompatibilidades</w:t>
            </w:r>
            <w:r>
              <w:rPr>
                <w:sz w:val="16"/>
                <w:szCs w:val="16"/>
              </w:rPr>
              <w:t>(Tache lo que no corresponda)</w:t>
            </w:r>
          </w:p>
          <w:p w:rsidR="00BD0135" w:rsidRDefault="00BD0135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podrán presentarse empleados Judiciales, Magistrados o Funcionarios Judiciales.</w:t>
            </w:r>
          </w:p>
          <w:p w:rsidR="00BD0135" w:rsidRDefault="00BD0135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Estatuto del empleado Judicial, Acuerdo 2300, art.67 </w:t>
            </w:r>
            <w:proofErr w:type="spellStart"/>
            <w:r>
              <w:rPr>
                <w:sz w:val="16"/>
                <w:szCs w:val="16"/>
              </w:rPr>
              <w:t>inc</w:t>
            </w:r>
            <w:proofErr w:type="spellEnd"/>
            <w:r>
              <w:rPr>
                <w:sz w:val="16"/>
                <w:szCs w:val="16"/>
              </w:rPr>
              <w:t xml:space="preserve"> C,</w:t>
            </w:r>
            <w:r w:rsidRPr="00CA1DAD">
              <w:rPr>
                <w:sz w:val="16"/>
                <w:szCs w:val="16"/>
              </w:rPr>
              <w:t xml:space="preserve"> Ley 13.661 art. 21)</w:t>
            </w:r>
          </w:p>
          <w:p w:rsidR="00BD0135" w:rsidRDefault="00BD0135" w:rsidP="00CA1DAD">
            <w:pPr>
              <w:ind w:left="57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y</w:t>
            </w:r>
            <w:r w:rsidRPr="00CA1DAD">
              <w:rPr>
                <w:sz w:val="16"/>
                <w:szCs w:val="16"/>
              </w:rPr>
              <w:t xml:space="preserve"> ART. 16 apartado III del Decreto N° 1300/16</w:t>
            </w:r>
          </w:p>
        </w:tc>
        <w:tc>
          <w:tcPr>
            <w:tcW w:w="1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D0135" w:rsidRDefault="00BD013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135" w:rsidRDefault="00BD0135" w:rsidP="00BD013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8"/>
        </w:trPr>
        <w:tc>
          <w:tcPr>
            <w:tcW w:w="4123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A4A53" w:rsidRDefault="006A4A53">
            <w:pPr>
              <w:pStyle w:val="xl28"/>
              <w:snapToGrid w:val="0"/>
              <w:spacing w:before="0" w:after="0"/>
            </w:pPr>
          </w:p>
        </w:tc>
        <w:tc>
          <w:tcPr>
            <w:tcW w:w="2240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ind w:left="57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Unico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inmueble </w:t>
            </w:r>
            <w:proofErr w:type="spellStart"/>
            <w:r>
              <w:rPr>
                <w:b/>
                <w:bCs/>
                <w:sz w:val="20"/>
                <w:szCs w:val="20"/>
              </w:rPr>
              <w:t>locado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:rsidR="006A4A53" w:rsidRDefault="006A4A53">
            <w:pPr>
              <w:ind w:left="57"/>
              <w:rPr>
                <w:b/>
                <w:bCs/>
              </w:rPr>
            </w:pPr>
            <w:r>
              <w:rPr>
                <w:sz w:val="16"/>
                <w:szCs w:val="16"/>
              </w:rPr>
              <w:t>Resolución 1415/03 de AFIP</w:t>
            </w:r>
          </w:p>
        </w:tc>
        <w:tc>
          <w:tcPr>
            <w:tcW w:w="255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A53" w:rsidRDefault="006A4A53">
            <w:pPr>
              <w:pStyle w:val="xl28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22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434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pStyle w:val="xl28"/>
              <w:snapToGrid w:val="0"/>
              <w:spacing w:before="0" w:after="0"/>
              <w:rPr>
                <w:lang w:val="es-AR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966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6966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</w:p>
        </w:tc>
      </w:tr>
      <w:tr w:rsidR="001C2E38" w:rsidTr="00BD0135">
        <w:trPr>
          <w:gridAfter w:val="3"/>
          <w:wAfter w:w="108" w:type="dxa"/>
          <w:trHeight w:val="4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3"/>
          <w:wAfter w:w="108" w:type="dxa"/>
          <w:trHeight w:val="276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021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C2E38" w:rsidRDefault="001C2E38">
            <w:pPr>
              <w:pStyle w:val="font5"/>
              <w:snapToGrid w:val="0"/>
              <w:spacing w:before="0" w:after="0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1C2E38" w:rsidTr="00BD0135">
        <w:trPr>
          <w:gridAfter w:val="3"/>
          <w:wAfter w:w="108" w:type="dxa"/>
          <w:trHeight w:val="508"/>
        </w:trPr>
        <w:tc>
          <w:tcPr>
            <w:tcW w:w="2484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A4A53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07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007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hRule="exact" w:val="464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27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027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7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68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068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Estado Civil:</w:t>
            </w:r>
          </w:p>
        </w:tc>
        <w:tc>
          <w:tcPr>
            <w:tcW w:w="41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562"/>
        </w:trPr>
        <w:tc>
          <w:tcPr>
            <w:tcW w:w="3203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174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BD0135" w:rsidTr="00B6014E">
        <w:trPr>
          <w:gridAfter w:val="3"/>
          <w:wAfter w:w="108" w:type="dxa"/>
          <w:trHeight w:hRule="exact" w:val="481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7B99597E" wp14:editId="450B320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3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9597E" id="Text Box 29" o:spid="_x0000_s104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+RjAIAACQ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YRz+R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D0135" w:rsidRDefault="00BD0135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6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pStyle w:val="xl28"/>
              <w:snapToGrid w:val="0"/>
              <w:spacing w:before="0" w:after="0"/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89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6" type="#_x0000_t202" style="position:absolute;margin-left:39.75pt;margin-top:.75pt;width:6.9pt;height:14.4pt;z-index:2517089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qC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rl&#10;GEkyQI3u2eTQlZrQaun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R7pq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0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09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7" type="#_x0000_t202" style="position:absolute;margin-left:39.75pt;margin-top:.75pt;width:6.9pt;height:14.4pt;z-index:2517109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tE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ZBP14+W9U+gGaMgqJC/eGpAaNX5gdGI7Rtg+33PTEMI/FBgu58j8+GmY3t&#10;bBBJ4WiDHUbRvHbxLdhrw3c9IEdlS/UWtNnxIJxHFkDdT6AVQxDHZ8P3+tN58Hp83N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Muxr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A1DAD" w:rsidRDefault="001C2E38" w:rsidP="00CA1DAD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CA1DAD">
              <w:rPr>
                <w:b/>
                <w:bCs/>
                <w:sz w:val="20"/>
                <w:szCs w:val="20"/>
              </w:rPr>
              <w:t>Incompatibilidades</w:t>
            </w:r>
            <w:r w:rsidR="00CA1DAD">
              <w:rPr>
                <w:sz w:val="16"/>
                <w:szCs w:val="16"/>
              </w:rPr>
              <w:t>(Tache lo que no corresponda)</w:t>
            </w:r>
          </w:p>
          <w:p w:rsidR="00CA1DAD" w:rsidRDefault="00CA1DAD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podrán presentarse empleados Judiciales, Magistrados o Funcionarios Judiciales.</w:t>
            </w:r>
          </w:p>
          <w:p w:rsidR="00CA1DAD" w:rsidRDefault="00CA1DAD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Estatuto del empleado Judicial, Acuerdo 2300, art.67 </w:t>
            </w:r>
            <w:proofErr w:type="spellStart"/>
            <w:r>
              <w:rPr>
                <w:sz w:val="16"/>
                <w:szCs w:val="16"/>
              </w:rPr>
              <w:t>inc</w:t>
            </w:r>
            <w:proofErr w:type="spellEnd"/>
            <w:r>
              <w:rPr>
                <w:sz w:val="16"/>
                <w:szCs w:val="16"/>
              </w:rPr>
              <w:t xml:space="preserve"> C,</w:t>
            </w:r>
            <w:r w:rsidRPr="00CA1DAD">
              <w:rPr>
                <w:sz w:val="16"/>
                <w:szCs w:val="16"/>
              </w:rPr>
              <w:t xml:space="preserve"> Ley 13.661 art. 21)</w:t>
            </w:r>
          </w:p>
          <w:p w:rsidR="00CA1DAD" w:rsidRDefault="00CA1DAD" w:rsidP="00CA1DAD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y</w:t>
            </w:r>
            <w:r w:rsidRPr="00CA1DAD">
              <w:rPr>
                <w:sz w:val="16"/>
                <w:szCs w:val="16"/>
              </w:rPr>
              <w:t xml:space="preserve"> ART. 16 apartado III del Decreto N° 1300/16</w:t>
            </w:r>
          </w:p>
          <w:p w:rsidR="001C2E38" w:rsidRDefault="001C2E38">
            <w:pPr>
              <w:ind w:left="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8"/>
        </w:trPr>
        <w:tc>
          <w:tcPr>
            <w:tcW w:w="4305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6A4A53" w:rsidRDefault="006A4A53">
            <w:pPr>
              <w:pStyle w:val="xl28"/>
              <w:snapToGrid w:val="0"/>
              <w:spacing w:before="0" w:after="0"/>
            </w:pPr>
          </w:p>
        </w:tc>
        <w:tc>
          <w:tcPr>
            <w:tcW w:w="4282" w:type="dxa"/>
            <w:gridSpan w:val="1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ind w:left="57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Único inmueble </w:t>
            </w:r>
            <w:proofErr w:type="spellStart"/>
            <w:r>
              <w:rPr>
                <w:b/>
                <w:bCs/>
                <w:sz w:val="20"/>
                <w:szCs w:val="20"/>
              </w:rPr>
              <w:t>locado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:rsidR="006A4A53" w:rsidRDefault="006A4A53">
            <w:pPr>
              <w:ind w:left="57"/>
              <w:rPr>
                <w:b/>
                <w:bCs/>
              </w:rPr>
            </w:pPr>
            <w:r>
              <w:rPr>
                <w:sz w:val="16"/>
                <w:szCs w:val="16"/>
              </w:rPr>
              <w:t>Resolución 1415/03 de AFIP</w:t>
            </w:r>
          </w:p>
        </w:tc>
        <w:tc>
          <w:tcPr>
            <w:tcW w:w="1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A53" w:rsidRDefault="006A4A53">
            <w:pPr>
              <w:pStyle w:val="xl28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1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4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8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6A4A53" w:rsidRDefault="00E2733C">
            <w:pPr>
              <w:pStyle w:val="xl28"/>
              <w:snapToGrid w:val="0"/>
              <w:spacing w:before="0" w:after="0"/>
              <w:rPr>
                <w:lang w:val="es-AR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30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48" type="#_x0000_t202" style="position:absolute;margin-left:39.75pt;margin-top:.75pt;width:6.9pt;height:14.4pt;z-index:2517130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YnJ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02Jy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</w:p>
        </w:tc>
      </w:tr>
      <w:tr w:rsidR="001C2E38" w:rsidTr="00BD0135">
        <w:trPr>
          <w:gridAfter w:val="3"/>
          <w:wAfter w:w="108" w:type="dxa"/>
          <w:trHeight w:val="4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76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_Para el caso de que la titularidad de dominio esté en cabeza de más de tres propietarios, deberán consignarse </w:t>
      </w:r>
      <w:r w:rsidR="00347D14">
        <w:rPr>
          <w:sz w:val="20"/>
          <w:szCs w:val="20"/>
        </w:rPr>
        <w:t xml:space="preserve"> </w:t>
      </w:r>
      <w:r>
        <w:rPr>
          <w:sz w:val="20"/>
          <w:szCs w:val="20"/>
        </w:rPr>
        <w:t>los datos de los faltantes en hoja aparte (ANEXO A – CONTINUACIÓN).</w:t>
      </w:r>
    </w:p>
    <w:p w:rsidR="001C2E38" w:rsidRDefault="001C2E38">
      <w:pPr>
        <w:jc w:val="both"/>
        <w:sectPr w:rsidR="001C2E38" w:rsidSect="006A4A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747" w:bottom="142" w:left="1134" w:header="720" w:footer="709" w:gutter="0"/>
          <w:cols w:space="720"/>
          <w:docGrid w:linePitch="360"/>
        </w:sectPr>
      </w:pPr>
      <w:r>
        <w:rPr>
          <w:sz w:val="20"/>
          <w:szCs w:val="20"/>
        </w:rPr>
        <w:t xml:space="preserve">_El locador deberá informar al locatario la transferencia de dominio que pueda afectar la propiedad.          </w:t>
      </w:r>
    </w:p>
    <w:tbl>
      <w:tblPr>
        <w:tblW w:w="0" w:type="auto"/>
        <w:tblInd w:w="-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916"/>
      </w:tblGrid>
      <w:tr w:rsidR="001C2E38">
        <w:trPr>
          <w:trHeight w:hRule="exact" w:val="747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93980</wp:posOffset>
                      </wp:positionV>
                      <wp:extent cx="6692900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0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Pr="00926E29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B6014E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6014E" w:rsidRPr="00926E29" w:rsidRDefault="00B6014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9" type="#_x0000_t202" style="position:absolute;margin-left:5.85pt;margin-top:7.4pt;width:527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B6014E" w:rsidRPr="00926E29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B6014E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B6014E" w:rsidRPr="00926E29" w:rsidRDefault="00B6014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926E29">
        <w:trPr>
          <w:trHeight w:val="1216"/>
        </w:trPr>
        <w:tc>
          <w:tcPr>
            <w:tcW w:w="108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51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10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1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26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10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10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Y="2461"/>
        <w:tblW w:w="10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7571"/>
      </w:tblGrid>
      <w:tr w:rsidR="001C2E38" w:rsidTr="00926E29">
        <w:trPr>
          <w:trHeight w:hRule="exact" w:val="300"/>
        </w:trPr>
        <w:tc>
          <w:tcPr>
            <w:tcW w:w="1054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926E29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309880</wp:posOffset>
                      </wp:positionV>
                      <wp:extent cx="4259580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9580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Pr="00926E29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B6014E" w:rsidRPr="00926E29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B6014E" w:rsidRPr="00926E29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B6014E" w:rsidRPr="00926E29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B6014E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6014E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6014E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6014E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6014E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6014E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6014E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6014E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6014E" w:rsidRDefault="00B6014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50" type="#_x0000_t202" style="position:absolute;left:0;text-align:left;margin-left:109.25pt;margin-top:24.4pt;width:335.4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" stroked="f">
                      <v:fill opacity="0"/>
                      <v:textbox inset="0,0,0,0">
                        <w:txbxContent>
                          <w:p w:rsidR="00B6014E" w:rsidRPr="00926E29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B6014E" w:rsidRPr="00926E29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B6014E" w:rsidRPr="00926E29" w:rsidRDefault="00B6014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B6014E" w:rsidRPr="00926E29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B6014E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6014E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6014E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6014E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6014E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6014E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6014E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6014E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6014E" w:rsidRDefault="00B6014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926E29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926E29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8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926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926E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8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926E29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926E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57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926E2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76" w:right="1083" w:bottom="1985" w:left="1077" w:header="720" w:footer="709" w:gutter="0"/>
          <w:cols w:space="720"/>
          <w:docGrid w:linePitch="360"/>
        </w:sectPr>
      </w:pPr>
    </w:p>
    <w:tbl>
      <w:tblPr>
        <w:tblW w:w="10812" w:type="dxa"/>
        <w:tblInd w:w="-1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6"/>
        <w:gridCol w:w="360"/>
        <w:gridCol w:w="362"/>
        <w:gridCol w:w="720"/>
        <w:gridCol w:w="89"/>
        <w:gridCol w:w="8"/>
        <w:gridCol w:w="47"/>
        <w:gridCol w:w="33"/>
        <w:gridCol w:w="540"/>
        <w:gridCol w:w="617"/>
        <w:gridCol w:w="1360"/>
        <w:gridCol w:w="5180"/>
        <w:gridCol w:w="34"/>
        <w:gridCol w:w="12"/>
        <w:gridCol w:w="8"/>
        <w:gridCol w:w="6"/>
      </w:tblGrid>
      <w:tr w:rsidR="001C2E38" w:rsidTr="00C30F6C">
        <w:trPr>
          <w:gridAfter w:val="2"/>
          <w:wAfter w:w="14" w:type="dxa"/>
          <w:trHeight w:hRule="exact" w:val="300"/>
        </w:trPr>
        <w:tc>
          <w:tcPr>
            <w:tcW w:w="10798" w:type="dxa"/>
            <w:gridSpan w:val="1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E2733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2368" behindDoc="0" locked="0" layoutInCell="1" allowOverlap="1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159385</wp:posOffset>
                      </wp:positionV>
                      <wp:extent cx="483870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870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Pr="00926E29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B6014E" w:rsidRPr="00926E29" w:rsidRDefault="00B6014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B6014E" w:rsidRPr="00926E29" w:rsidRDefault="00B6014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51" type="#_x0000_t202" style="position:absolute;left:0;text-align:left;margin-left:95.6pt;margin-top:12.55pt;width:381pt;height:90.3pt;z-index:2516423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scIjwIAACU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" stroked="f">
                      <v:fill opacity="0"/>
                      <v:textbox inset="0,0,0,0">
                        <w:txbxContent>
                          <w:p w:rsidR="00B6014E" w:rsidRPr="00926E29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B6014E" w:rsidRPr="00926E29" w:rsidRDefault="00B6014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B6014E" w:rsidRPr="00926E29" w:rsidRDefault="00B6014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926E29">
        <w:trPr>
          <w:gridAfter w:val="2"/>
          <w:wAfter w:w="14" w:type="dxa"/>
          <w:trHeight w:val="1691"/>
        </w:trPr>
        <w:tc>
          <w:tcPr>
            <w:tcW w:w="2975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3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975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3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1"/>
          <w:wAfter w:w="6" w:type="dxa"/>
          <w:trHeight w:val="510"/>
        </w:trPr>
        <w:tc>
          <w:tcPr>
            <w:tcW w:w="2158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86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C30F6C">
        <w:trPr>
          <w:gridAfter w:val="1"/>
          <w:wAfter w:w="6" w:type="dxa"/>
          <w:trHeight w:val="255"/>
        </w:trPr>
        <w:tc>
          <w:tcPr>
            <w:tcW w:w="2967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26E29" w:rsidTr="004E3C3C">
        <w:trPr>
          <w:gridAfter w:val="3"/>
          <w:wAfter w:w="26" w:type="dxa"/>
          <w:trHeight w:hRule="exact" w:val="454"/>
        </w:trPr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26E29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884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2" type="#_x0000_t202" style="position:absolute;margin-left:39.75pt;margin-top:.75pt;width:6.9pt;height:14.4pt;z-index:2516884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Tz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Xw1K2+r2kfQjFFQVKg/vDRg9Mp8x2iErm2w/bYnhmEk3kvQnW/x2TCzsZ0N&#10;IikcbbDDKJo3Lj4Fe234rgfkqGyprkCbHQ/C8SKOLIC6n0AnhiCOr4Zv9afz4PX7bVv/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WrE8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sz w:val="20"/>
                <w:szCs w:val="20"/>
              </w:rPr>
            </w:pPr>
          </w:p>
        </w:tc>
      </w:tr>
      <w:tr w:rsidR="00926E29" w:rsidTr="004E3C3C">
        <w:trPr>
          <w:gridAfter w:val="1"/>
          <w:wAfter w:w="6" w:type="dxa"/>
          <w:trHeight w:hRule="exact" w:val="240"/>
        </w:trPr>
        <w:tc>
          <w:tcPr>
            <w:tcW w:w="3022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4"/>
            <w:shd w:val="clear" w:color="auto" w:fill="auto"/>
            <w:vAlign w:val="bottom"/>
          </w:tcPr>
          <w:p w:rsidR="00926E29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904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3" type="#_x0000_t202" style="position:absolute;margin-left:39.75pt;margin-top:.75pt;width:6.9pt;height:14.4pt;z-index:2516904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6MjT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34" w:type="dxa"/>
            <w:gridSpan w:val="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26E29" w:rsidRDefault="00926E29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26E29" w:rsidTr="004E3C3C">
        <w:trPr>
          <w:trHeight w:val="255"/>
        </w:trPr>
        <w:tc>
          <w:tcPr>
            <w:tcW w:w="143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93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E29" w:rsidRDefault="00926E29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1C2E38" w:rsidTr="00C30F6C">
        <w:trPr>
          <w:gridAfter w:val="1"/>
          <w:wAfter w:w="6" w:type="dxa"/>
          <w:trHeight w:val="255"/>
        </w:trPr>
        <w:tc>
          <w:tcPr>
            <w:tcW w:w="2967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70"/>
        </w:trPr>
        <w:tc>
          <w:tcPr>
            <w:tcW w:w="4212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70"/>
        </w:trPr>
        <w:tc>
          <w:tcPr>
            <w:tcW w:w="107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70"/>
        </w:trPr>
        <w:tc>
          <w:tcPr>
            <w:tcW w:w="2878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tbl>
      <w:tblPr>
        <w:tblW w:w="10252" w:type="dxa"/>
        <w:tblInd w:w="-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2167"/>
      </w:tblGrid>
      <w:tr w:rsidR="001C2E38" w:rsidTr="00776075">
        <w:trPr>
          <w:trHeight w:hRule="exact" w:val="1169"/>
        </w:trPr>
        <w:tc>
          <w:tcPr>
            <w:tcW w:w="10252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E273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3392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Pr="00776075" w:rsidRDefault="00B6014E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4" type="#_x0000_t202" style="position:absolute;left:0;text-align:left;margin-left:53.8pt;margin-top:6.45pt;width:421.65pt;height:47.75pt;z-index:2516433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ir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wvJ+1tFH0C1RgFRQVpwFMDRqfMN4wGaNsa2687YhhG4p0E5fkenwwzGZvJ&#10;ILKB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YbIq4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B6014E" w:rsidRPr="00776075" w:rsidRDefault="00B6014E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F6C" w:rsidRDefault="00E2733C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8025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5" type="#_x0000_t202" style="position:absolute;margin-left:39.75pt;margin-top:.75pt;width:6.9pt;height:14.4pt;z-index:2516802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0mj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V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g9Jo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F6C" w:rsidRDefault="00E2733C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823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14E" w:rsidRDefault="00B6014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6" type="#_x0000_t202" style="position:absolute;margin-left:39.75pt;margin-top:.75pt;width:6.9pt;height:14.4pt;z-index:2516823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A/051W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B6014E" w:rsidRDefault="00B601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C30F6C" w:rsidRDefault="00C30F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C30F6C" w:rsidRDefault="00C30F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C30F6C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C30F6C" w:rsidRDefault="00C30F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1C2E38" w:rsidTr="00C30F6C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70"/>
        </w:trPr>
        <w:tc>
          <w:tcPr>
            <w:tcW w:w="10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Default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Default="006A4A53" w:rsidP="006A4A53"/>
    <w:p w:rsidR="00802934" w:rsidRPr="00E34D18" w:rsidRDefault="006A4A53" w:rsidP="006A4A53">
      <w:pPr>
        <w:rPr>
          <w:rFonts w:ascii="Times New Roman" w:hAnsi="Times New Roman" w:cs="Times New Roman"/>
        </w:rPr>
      </w:pPr>
      <w:r>
        <w:br w:type="page"/>
      </w:r>
    </w:p>
    <w:p w:rsidR="00802934" w:rsidRPr="00776075" w:rsidRDefault="00802934" w:rsidP="00802934">
      <w:pPr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 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524D22" w:rsidRDefault="00802934" w:rsidP="00802934">
      <w:pPr>
        <w:jc w:val="both"/>
      </w:pPr>
    </w:p>
    <w:p w:rsidR="00802934" w:rsidRDefault="00802934" w:rsidP="00802934">
      <w:pPr>
        <w:jc w:val="both"/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Aclaración:………………………………………………………………………………….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Aclaración:………………………………………………………………………………….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Aclaración:………………………………………………………………………………….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776075">
      <w:pPr>
        <w:tabs>
          <w:tab w:val="left" w:pos="3555"/>
        </w:tabs>
      </w:pPr>
    </w:p>
    <w:p w:rsidR="001C2E38" w:rsidRPr="006A4A53" w:rsidRDefault="00776075" w:rsidP="00354724">
      <w:pPr>
        <w:tabs>
          <w:tab w:val="left" w:pos="3555"/>
        </w:tabs>
        <w:sectPr w:rsidR="001C2E38" w:rsidRPr="006A4A53" w:rsidSect="00776075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276" w:right="1287" w:bottom="1077" w:left="1701" w:header="720" w:footer="709" w:gutter="0"/>
          <w:cols w:space="720"/>
          <w:docGrid w:linePitch="360"/>
        </w:sectPr>
      </w:pPr>
      <w:r>
        <w:t>Aclaración:……………………………………………………</w:t>
      </w:r>
      <w:r w:rsidR="00E917C4">
        <w:t>………………………</w:t>
      </w:r>
    </w:p>
    <w:p w:rsidR="00354724" w:rsidRDefault="00354724" w:rsidP="00D73214">
      <w:pPr>
        <w:jc w:val="both"/>
        <w:rPr>
          <w:rFonts w:ascii="Times New Roman" w:hAnsi="Times New Roman" w:cs="Times New Roman"/>
        </w:rPr>
      </w:pPr>
    </w:p>
    <w:p w:rsidR="00354724" w:rsidRDefault="00354724" w:rsidP="00D73214">
      <w:pPr>
        <w:jc w:val="both"/>
        <w:rPr>
          <w:rFonts w:ascii="Times New Roman" w:hAnsi="Times New Roman" w:cs="Times New Roman"/>
        </w:rPr>
      </w:pPr>
    </w:p>
    <w:p w:rsidR="00354724" w:rsidRDefault="00354724" w:rsidP="00D73214">
      <w:pPr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page" w:tblpX="1486" w:tblpY="-2639"/>
        <w:tblW w:w="10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267"/>
        <w:gridCol w:w="174"/>
        <w:gridCol w:w="252"/>
        <w:gridCol w:w="604"/>
        <w:gridCol w:w="2377"/>
        <w:gridCol w:w="3760"/>
        <w:gridCol w:w="17"/>
        <w:gridCol w:w="18"/>
        <w:gridCol w:w="17"/>
        <w:gridCol w:w="1085"/>
        <w:gridCol w:w="17"/>
        <w:gridCol w:w="472"/>
      </w:tblGrid>
      <w:tr w:rsidR="00AF4C25" w:rsidTr="004E3C3C">
        <w:trPr>
          <w:trHeight w:val="827"/>
        </w:trPr>
        <w:tc>
          <w:tcPr>
            <w:tcW w:w="10358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Pr="00E67302" w:rsidRDefault="00AF4C25" w:rsidP="004E3C3C">
            <w:pPr>
              <w:snapToGrid w:val="0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AF4C25" w:rsidTr="004E3C3C">
        <w:trPr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4E3C3C" w:rsidTr="004E3C3C">
        <w:trPr>
          <w:trHeight w:val="126"/>
        </w:trPr>
        <w:tc>
          <w:tcPr>
            <w:tcW w:w="1298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4"/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7" w:type="dxa"/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gridSpan w:val="3"/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4C25" w:rsidTr="004E3C3C">
        <w:trPr>
          <w:trHeight w:val="255"/>
        </w:trPr>
        <w:tc>
          <w:tcPr>
            <w:tcW w:w="8767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E917C4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="00E917C4">
              <w:rPr>
                <w:b/>
                <w:bCs/>
                <w:sz w:val="22"/>
                <w:szCs w:val="22"/>
              </w:rPr>
              <w:t>Contratación Directa por Excepción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E3C3C" w:rsidTr="00476387">
        <w:trPr>
          <w:trHeight w:val="165"/>
        </w:trPr>
        <w:tc>
          <w:tcPr>
            <w:tcW w:w="1565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E2733C" w:rsidRDefault="00E2733C" w:rsidP="004E3C3C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2733C">
              <w:rPr>
                <w:b/>
                <w:sz w:val="22"/>
                <w:szCs w:val="22"/>
              </w:rPr>
              <w:t>1</w:t>
            </w:r>
            <w:r w:rsidR="0035472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79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E3C3C" w:rsidTr="00476387">
        <w:trPr>
          <w:trHeight w:val="270"/>
        </w:trPr>
        <w:tc>
          <w:tcPr>
            <w:tcW w:w="1565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E2733C" w:rsidRDefault="00AF4C25" w:rsidP="004E3C3C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2733C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379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E3C3C" w:rsidTr="00476387">
        <w:trPr>
          <w:trHeight w:val="362"/>
        </w:trPr>
        <w:tc>
          <w:tcPr>
            <w:tcW w:w="1565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 w:rsidR="007C3372"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354724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3002-</w:t>
            </w:r>
            <w:r w:rsidR="00354724">
              <w:rPr>
                <w:sz w:val="22"/>
                <w:szCs w:val="22"/>
              </w:rPr>
              <w:t>452</w:t>
            </w:r>
            <w:r w:rsidR="007C3372">
              <w:rPr>
                <w:sz w:val="22"/>
                <w:szCs w:val="22"/>
              </w:rPr>
              <w:t>/1</w:t>
            </w:r>
            <w:r w:rsidR="00354724">
              <w:rPr>
                <w:sz w:val="22"/>
                <w:szCs w:val="22"/>
              </w:rPr>
              <w:t>7</w:t>
            </w:r>
          </w:p>
        </w:tc>
        <w:tc>
          <w:tcPr>
            <w:tcW w:w="379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E3C3C" w:rsidTr="004E3C3C">
        <w:trPr>
          <w:trHeight w:val="255"/>
        </w:trPr>
        <w:tc>
          <w:tcPr>
            <w:tcW w:w="1565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795" w:type="dxa"/>
            <w:gridSpan w:val="3"/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4C25" w:rsidTr="004E3C3C">
        <w:trPr>
          <w:trHeight w:val="255"/>
        </w:trPr>
        <w:tc>
          <w:tcPr>
            <w:tcW w:w="8767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4C25" w:rsidTr="004E3C3C">
        <w:trPr>
          <w:trHeight w:val="255"/>
        </w:trPr>
        <w:tc>
          <w:tcPr>
            <w:tcW w:w="1991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77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4C25" w:rsidTr="004E3C3C">
        <w:trPr>
          <w:trHeight w:val="255"/>
        </w:trPr>
        <w:tc>
          <w:tcPr>
            <w:tcW w:w="12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69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77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E3C3C" w:rsidTr="004E3C3C">
        <w:trPr>
          <w:trHeight w:val="255"/>
        </w:trPr>
        <w:tc>
          <w:tcPr>
            <w:tcW w:w="1298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93" w:type="dxa"/>
            <w:gridSpan w:val="3"/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795" w:type="dxa"/>
            <w:gridSpan w:val="3"/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4C25" w:rsidTr="004E3C3C">
        <w:trPr>
          <w:trHeight w:val="255"/>
        </w:trPr>
        <w:tc>
          <w:tcPr>
            <w:tcW w:w="4972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 w:rsidR="00582DF7"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 w:rsidR="00582DF7">
              <w:rPr>
                <w:sz w:val="22"/>
                <w:szCs w:val="22"/>
              </w:rPr>
              <w:t>s</w:t>
            </w:r>
            <w:r w:rsidR="00802934">
              <w:rPr>
                <w:sz w:val="22"/>
                <w:szCs w:val="22"/>
              </w:rPr>
              <w:t>. Nombres, Apellido o Razón Social</w:t>
            </w:r>
          </w:p>
        </w:tc>
        <w:tc>
          <w:tcPr>
            <w:tcW w:w="379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4C25" w:rsidTr="004E3C3C">
        <w:trPr>
          <w:trHeight w:val="529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582DF7" w:rsidP="004E3C3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4C25" w:rsidRPr="007C3372" w:rsidRDefault="00AF4C25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 w:rsidR="00582DF7">
              <w:rPr>
                <w:sz w:val="22"/>
                <w:szCs w:val="22"/>
              </w:rPr>
              <w:t>2)</w:t>
            </w:r>
          </w:p>
        </w:tc>
        <w:tc>
          <w:tcPr>
            <w:tcW w:w="3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82DF7" w:rsidTr="004E3C3C">
        <w:trPr>
          <w:trHeight w:val="424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82DF7" w:rsidRPr="007C3372" w:rsidRDefault="00582DF7" w:rsidP="004E3C3C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2DF7" w:rsidRDefault="00802934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82DF7">
              <w:rPr>
                <w:sz w:val="20"/>
                <w:szCs w:val="20"/>
              </w:rPr>
              <w:t>4)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82DF7" w:rsidRDefault="00582DF7" w:rsidP="004E3C3C">
            <w:pPr>
              <w:snapToGrid w:val="0"/>
              <w:rPr>
                <w:sz w:val="20"/>
                <w:szCs w:val="20"/>
              </w:rPr>
            </w:pPr>
          </w:p>
        </w:tc>
      </w:tr>
      <w:tr w:rsidR="00582DF7" w:rsidTr="004E3C3C">
        <w:trPr>
          <w:trHeight w:val="267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82DF7" w:rsidRPr="00582DF7" w:rsidRDefault="00582DF7" w:rsidP="004E3C3C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2DF7" w:rsidRDefault="00582DF7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82DF7" w:rsidRDefault="00582DF7" w:rsidP="004E3C3C">
            <w:pPr>
              <w:snapToGrid w:val="0"/>
              <w:rPr>
                <w:sz w:val="20"/>
                <w:szCs w:val="20"/>
              </w:rPr>
            </w:pPr>
          </w:p>
        </w:tc>
      </w:tr>
      <w:tr w:rsidR="007C3372" w:rsidTr="004E3C3C">
        <w:trPr>
          <w:trHeight w:val="267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C3372" w:rsidRPr="007C3372" w:rsidRDefault="007C3372" w:rsidP="004E3C3C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7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7C3372" w:rsidRDefault="007C3372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C3372" w:rsidRDefault="007C3372" w:rsidP="004E3C3C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C3372" w:rsidRDefault="007C3372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C3372" w:rsidRDefault="007C3372" w:rsidP="004E3C3C">
            <w:pPr>
              <w:snapToGrid w:val="0"/>
              <w:rPr>
                <w:sz w:val="20"/>
                <w:szCs w:val="20"/>
              </w:rPr>
            </w:pPr>
          </w:p>
        </w:tc>
      </w:tr>
      <w:tr w:rsidR="004E3C3C" w:rsidTr="004E3C3C">
        <w:trPr>
          <w:trHeight w:val="255"/>
        </w:trPr>
        <w:tc>
          <w:tcPr>
            <w:tcW w:w="8732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E3C3C" w:rsidRDefault="004E3C3C" w:rsidP="004E3C3C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5" w:type="dxa"/>
            <w:gridSpan w:val="2"/>
            <w:shd w:val="clear" w:color="auto" w:fill="auto"/>
            <w:vAlign w:val="bottom"/>
          </w:tcPr>
          <w:p w:rsidR="004E3C3C" w:rsidRDefault="004E3C3C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4E3C3C" w:rsidRDefault="004E3C3C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E3C3C" w:rsidRDefault="004E3C3C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E3C3C" w:rsidTr="004E3C3C">
        <w:trPr>
          <w:trHeight w:val="255"/>
        </w:trPr>
        <w:tc>
          <w:tcPr>
            <w:tcW w:w="8732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E3C3C" w:rsidRPr="00476387" w:rsidRDefault="004E3C3C" w:rsidP="004E3C3C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="00476387">
              <w:rPr>
                <w:sz w:val="22"/>
                <w:szCs w:val="22"/>
              </w:rPr>
              <w:t>Domicilio Electrónico:</w:t>
            </w:r>
          </w:p>
        </w:tc>
        <w:tc>
          <w:tcPr>
            <w:tcW w:w="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E3C3C" w:rsidRDefault="004E3C3C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E3C3C" w:rsidRDefault="004E3C3C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E3C3C" w:rsidRDefault="004E3C3C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82DF7" w:rsidTr="004E3C3C">
        <w:trPr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82DF7" w:rsidRDefault="00582DF7" w:rsidP="004E3C3C">
            <w:pPr>
              <w:snapToGrid w:val="0"/>
              <w:rPr>
                <w:sz w:val="20"/>
                <w:szCs w:val="20"/>
              </w:rPr>
            </w:pPr>
          </w:p>
        </w:tc>
      </w:tr>
      <w:tr w:rsidR="00AF4C25" w:rsidTr="004E3C3C">
        <w:trPr>
          <w:cantSplit/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1"/>
            </w:tblGrid>
            <w:tr w:rsidR="00582DF7" w:rsidTr="00582DF7">
              <w:trPr>
                <w:cantSplit/>
                <w:trHeight w:val="1550"/>
              </w:trPr>
              <w:tc>
                <w:tcPr>
                  <w:tcW w:w="10201" w:type="dxa"/>
                  <w:vAlign w:val="bottom"/>
                  <w:hideMark/>
                </w:tcPr>
                <w:p w:rsidR="00582DF7" w:rsidRDefault="00582DF7" w:rsidP="004E3C3C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Pesos.............................................................................................($...............................................) lo que hace un total por los veinticuatro meses de PESOS ……………………………</w:t>
                  </w:r>
                  <w:r w:rsidR="004E3C3C">
                    <w:rPr>
                      <w:kern w:val="16"/>
                      <w:position w:val="10"/>
                      <w:sz w:val="22"/>
                      <w:szCs w:val="22"/>
                    </w:rPr>
                    <w:t>………………………………………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………….($.............................)</w:t>
                  </w:r>
                </w:p>
              </w:tc>
            </w:tr>
            <w:tr w:rsidR="00582DF7" w:rsidTr="00582DF7">
              <w:trPr>
                <w:cantSplit/>
                <w:trHeight w:val="1290"/>
              </w:trPr>
              <w:tc>
                <w:tcPr>
                  <w:tcW w:w="10201" w:type="dxa"/>
                  <w:vAlign w:val="bottom"/>
                </w:tcPr>
                <w:p w:rsidR="00582DF7" w:rsidRDefault="00582DF7" w:rsidP="004E3C3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  <w:p w:rsidR="00582DF7" w:rsidRDefault="00582DF7" w:rsidP="004E3C3C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Pesos……………………………………………………………. ($.................................................).</w:t>
                  </w:r>
                </w:p>
                <w:p w:rsidR="00582DF7" w:rsidRDefault="004E3C3C" w:rsidP="004E3C3C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CONSTITUYE GARANTÍA DE</w:t>
                  </w:r>
                  <w:r w:rsidR="00582DF7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OFERTA </w:t>
                  </w:r>
                  <w:proofErr w:type="gramStart"/>
                  <w:r>
                    <w:rPr>
                      <w:sz w:val="22"/>
                      <w:szCs w:val="22"/>
                    </w:rPr>
                    <w:t xml:space="preserve">EN </w:t>
                  </w:r>
                  <w:r w:rsidR="00476387">
                    <w:rPr>
                      <w:sz w:val="22"/>
                      <w:szCs w:val="22"/>
                    </w:rPr>
                    <w:t>…</w:t>
                  </w:r>
                  <w:proofErr w:type="gramEnd"/>
                  <w:r w:rsidR="00476387">
                    <w:rPr>
                      <w:sz w:val="22"/>
                      <w:szCs w:val="22"/>
                    </w:rPr>
                    <w:t>………</w:t>
                  </w:r>
                  <w:r>
                    <w:rPr>
                      <w:sz w:val="22"/>
                      <w:szCs w:val="22"/>
                    </w:rPr>
                    <w:t>……………………………</w:t>
                  </w:r>
                  <w:r w:rsidR="00476387">
                    <w:rPr>
                      <w:sz w:val="22"/>
                      <w:szCs w:val="22"/>
                    </w:rPr>
                    <w:t>POR LA SUMA DE PESOS</w:t>
                  </w:r>
                  <w:r w:rsidR="00582DF7">
                    <w:rPr>
                      <w:sz w:val="22"/>
                      <w:szCs w:val="22"/>
                    </w:rPr>
                    <w:t>...............................................................</w:t>
                  </w:r>
                  <w:r>
                    <w:rPr>
                      <w:sz w:val="22"/>
                      <w:szCs w:val="22"/>
                    </w:rPr>
                    <w:t>...................................................................................</w:t>
                  </w:r>
                  <w:r w:rsidR="00476387">
                    <w:rPr>
                      <w:sz w:val="22"/>
                      <w:szCs w:val="22"/>
                    </w:rPr>
                    <w:t>.</w:t>
                  </w:r>
                </w:p>
                <w:p w:rsidR="00582DF7" w:rsidRDefault="00582DF7" w:rsidP="004E3C3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F4C25" w:rsidRPr="00DA7EF2" w:rsidRDefault="00AF4C25" w:rsidP="004E3C3C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4E3C3C" w:rsidTr="004E3C3C">
        <w:trPr>
          <w:trHeight w:val="185"/>
        </w:trPr>
        <w:tc>
          <w:tcPr>
            <w:tcW w:w="12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95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4C25" w:rsidTr="004E3C3C">
        <w:trPr>
          <w:trHeight w:val="601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Pr="00E917C4" w:rsidRDefault="00AF4C25" w:rsidP="00E917C4">
            <w:pPr>
              <w:snapToGrid w:val="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  Formulación  de la presente cotización implica el conocimiento y aceptación</w:t>
            </w:r>
            <w:r w:rsidR="00E917C4">
              <w:rPr>
                <w:sz w:val="20"/>
                <w:szCs w:val="20"/>
              </w:rPr>
              <w:t xml:space="preserve"> del Pliego Bases y Condiciones</w:t>
            </w:r>
            <w:r>
              <w:rPr>
                <w:sz w:val="20"/>
                <w:szCs w:val="20"/>
              </w:rPr>
              <w:t>, Anexos y especificaciones técnicas.--------------------------------------------------------------------------------------</w:t>
            </w:r>
          </w:p>
        </w:tc>
      </w:tr>
      <w:tr w:rsidR="00AF4C25" w:rsidTr="004E3C3C">
        <w:trPr>
          <w:trHeight w:val="255"/>
        </w:trPr>
        <w:tc>
          <w:tcPr>
            <w:tcW w:w="8767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F4C25" w:rsidTr="004E3C3C">
        <w:trPr>
          <w:cantSplit/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F4C25" w:rsidRDefault="00AF4C25" w:rsidP="004E3C3C">
            <w:pPr>
              <w:rPr>
                <w:sz w:val="20"/>
                <w:szCs w:val="20"/>
              </w:rPr>
            </w:pPr>
          </w:p>
          <w:p w:rsidR="00AF4C25" w:rsidRDefault="00AF4C25" w:rsidP="004E3C3C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</w:t>
            </w:r>
          </w:p>
          <w:p w:rsidR="00AF4C25" w:rsidRDefault="00AF4C25" w:rsidP="004E3C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  <w:p w:rsidR="00AF4C25" w:rsidRDefault="00AF4C25" w:rsidP="004E3C3C">
            <w:pPr>
              <w:rPr>
                <w:sz w:val="20"/>
                <w:szCs w:val="20"/>
              </w:rPr>
            </w:pPr>
          </w:p>
        </w:tc>
      </w:tr>
      <w:tr w:rsidR="00C30F6C" w:rsidTr="00476387">
        <w:trPr>
          <w:trHeight w:val="60"/>
        </w:trPr>
        <w:tc>
          <w:tcPr>
            <w:tcW w:w="17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C30F6C" w:rsidRDefault="00C30F6C" w:rsidP="004E3C3C">
            <w:pPr>
              <w:snapToGrid w:val="0"/>
              <w:rPr>
                <w:sz w:val="20"/>
                <w:szCs w:val="20"/>
              </w:rPr>
            </w:pPr>
          </w:p>
          <w:p w:rsidR="00C30F6C" w:rsidRDefault="00C30F6C" w:rsidP="004E3C3C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</w:tc>
        <w:tc>
          <w:tcPr>
            <w:tcW w:w="86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30F6C" w:rsidRDefault="00C30F6C" w:rsidP="004E3C3C">
            <w:pPr>
              <w:snapToGrid w:val="0"/>
              <w:rPr>
                <w:sz w:val="20"/>
                <w:szCs w:val="20"/>
              </w:rPr>
            </w:pPr>
          </w:p>
          <w:p w:rsidR="00C30F6C" w:rsidRDefault="00C30F6C" w:rsidP="004E3C3C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1C2E38" w:rsidRDefault="001C2E38" w:rsidP="006C12C1">
      <w:pPr>
        <w:pStyle w:val="Epgrafe1"/>
      </w:pPr>
    </w:p>
    <w:sectPr w:rsidR="001C2E38" w:rsidSect="006F1551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3119" w:right="1134" w:bottom="1134" w:left="311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14E" w:rsidRDefault="00B6014E">
      <w:r>
        <w:separator/>
      </w:r>
    </w:p>
  </w:endnote>
  <w:endnote w:type="continuationSeparator" w:id="0">
    <w:p w:rsidR="00B6014E" w:rsidRDefault="00B6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>
    <w:pPr>
      <w:pStyle w:val="Piedepgina"/>
      <w:jc w:val="center"/>
      <w:rPr>
        <w:b/>
        <w:bCs/>
        <w:sz w:val="20"/>
        <w:szCs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>
    <w:pPr>
      <w:pStyle w:val="Piedepgina"/>
      <w:jc w:val="center"/>
      <w:rPr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>
    <w:pPr>
      <w:pStyle w:val="Piedepgina"/>
      <w:jc w:val="center"/>
      <w:rPr>
        <w:b/>
        <w:bCs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>
    <w:pPr>
      <w:pStyle w:val="Piedepgina"/>
      <w:jc w:val="center"/>
      <w:rPr>
        <w:b/>
        <w:bCs/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14E" w:rsidRDefault="00B6014E">
      <w:r>
        <w:separator/>
      </w:r>
    </w:p>
  </w:footnote>
  <w:footnote w:type="continuationSeparator" w:id="0">
    <w:p w:rsidR="00B6014E" w:rsidRDefault="00B60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>
    <w:pPr>
      <w:pStyle w:val="Encabezado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>
    <w:pPr>
      <w:pStyle w:val="Encabezado"/>
      <w:ind w:right="-1035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>
    <w:pPr>
      <w:jc w:val="right"/>
      <w:rPr>
        <w:b/>
        <w:bCs/>
        <w:sz w:val="20"/>
        <w:szCs w:val="20"/>
      </w:rPr>
    </w:pPr>
  </w:p>
  <w:p w:rsidR="00B6014E" w:rsidRDefault="00B6014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B6014E" w:rsidRDefault="00B6014E">
    <w:pPr>
      <w:pStyle w:val="Encabezado"/>
      <w:ind w:right="-1035"/>
      <w:jc w:val="right"/>
      <w:rPr>
        <w:sz w:val="18"/>
        <w:szCs w:val="1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>
    <w:pPr>
      <w:pStyle w:val="Encabezado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4E" w:rsidRDefault="00B601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650E5"/>
    <w:rsid w:val="000B6366"/>
    <w:rsid w:val="000D10E8"/>
    <w:rsid w:val="000D490D"/>
    <w:rsid w:val="001104E7"/>
    <w:rsid w:val="00143A20"/>
    <w:rsid w:val="00173597"/>
    <w:rsid w:val="00181BF6"/>
    <w:rsid w:val="00194ACC"/>
    <w:rsid w:val="001C2E38"/>
    <w:rsid w:val="00200BDD"/>
    <w:rsid w:val="00202479"/>
    <w:rsid w:val="00224B25"/>
    <w:rsid w:val="00227E88"/>
    <w:rsid w:val="002342E3"/>
    <w:rsid w:val="00270CAE"/>
    <w:rsid w:val="002714A7"/>
    <w:rsid w:val="00286827"/>
    <w:rsid w:val="002B1C0B"/>
    <w:rsid w:val="002C7904"/>
    <w:rsid w:val="00313E57"/>
    <w:rsid w:val="003172E7"/>
    <w:rsid w:val="00347D14"/>
    <w:rsid w:val="00354724"/>
    <w:rsid w:val="00362CB2"/>
    <w:rsid w:val="00366859"/>
    <w:rsid w:val="003679BE"/>
    <w:rsid w:val="00375C12"/>
    <w:rsid w:val="00382D72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E3AD0"/>
    <w:rsid w:val="004E3C3C"/>
    <w:rsid w:val="004F2ECA"/>
    <w:rsid w:val="004F76BE"/>
    <w:rsid w:val="00531214"/>
    <w:rsid w:val="00537B6F"/>
    <w:rsid w:val="005610AE"/>
    <w:rsid w:val="005767BE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A00B0"/>
    <w:rsid w:val="006A4A53"/>
    <w:rsid w:val="006C0D7C"/>
    <w:rsid w:val="006C12C1"/>
    <w:rsid w:val="006D0EB0"/>
    <w:rsid w:val="006E5578"/>
    <w:rsid w:val="006F1551"/>
    <w:rsid w:val="00740BEF"/>
    <w:rsid w:val="00750BEF"/>
    <w:rsid w:val="0076375D"/>
    <w:rsid w:val="00772544"/>
    <w:rsid w:val="00776075"/>
    <w:rsid w:val="00791AE6"/>
    <w:rsid w:val="007A6488"/>
    <w:rsid w:val="007C3372"/>
    <w:rsid w:val="007F6CE5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6836"/>
    <w:rsid w:val="009A71BE"/>
    <w:rsid w:val="009F40E9"/>
    <w:rsid w:val="00A00C41"/>
    <w:rsid w:val="00A13460"/>
    <w:rsid w:val="00A4145E"/>
    <w:rsid w:val="00AA0540"/>
    <w:rsid w:val="00AF4C25"/>
    <w:rsid w:val="00AF7C0B"/>
    <w:rsid w:val="00B41B49"/>
    <w:rsid w:val="00B6014E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51A49"/>
    <w:rsid w:val="00C55376"/>
    <w:rsid w:val="00C565AC"/>
    <w:rsid w:val="00C610AD"/>
    <w:rsid w:val="00C87C8D"/>
    <w:rsid w:val="00CA1DAD"/>
    <w:rsid w:val="00CB37CE"/>
    <w:rsid w:val="00CD10CC"/>
    <w:rsid w:val="00CD47D2"/>
    <w:rsid w:val="00D52AD2"/>
    <w:rsid w:val="00D73214"/>
    <w:rsid w:val="00D85577"/>
    <w:rsid w:val="00DA7EF2"/>
    <w:rsid w:val="00DB5644"/>
    <w:rsid w:val="00DE22A0"/>
    <w:rsid w:val="00DF7699"/>
    <w:rsid w:val="00E22963"/>
    <w:rsid w:val="00E2733C"/>
    <w:rsid w:val="00E34D18"/>
    <w:rsid w:val="00E41B95"/>
    <w:rsid w:val="00E616AE"/>
    <w:rsid w:val="00E67302"/>
    <w:rsid w:val="00E829E8"/>
    <w:rsid w:val="00E917C4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92C68-7ECC-4F18-8424-8E934F5F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1521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CONDICIONES DEL PEDIDO PUBLICO DE OFERTAS Nº 72/07</vt:lpstr>
    </vt:vector>
  </TitlesOfParts>
  <Company/>
  <LinksUpToDate>false</LinksUpToDate>
  <CharactersWithSpaces>9872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CONDICIONES DEL PEDIDO PUBLICO DE OFERTAS Nº 72/07</dc:title>
  <dc:subject/>
  <dc:creator>Procuración General</dc:creator>
  <cp:keywords/>
  <cp:lastModifiedBy>Maria Belen Cimalando</cp:lastModifiedBy>
  <cp:revision>16</cp:revision>
  <cp:lastPrinted>2017-05-16T15:25:00Z</cp:lastPrinted>
  <dcterms:created xsi:type="dcterms:W3CDTF">2017-03-21T17:06:00Z</dcterms:created>
  <dcterms:modified xsi:type="dcterms:W3CDTF">2017-05-16T15:25:00Z</dcterms:modified>
</cp:coreProperties>
</file>