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46CD4" w:rsidRDefault="00946CD4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946CD4" w:rsidRDefault="00946CD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46CD4" w:rsidRDefault="00946CD4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A05878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A0587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2018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 y su reglamentación por Dec.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A05878">
              <w:rPr>
                <w:rFonts w:ascii="Times New Roman" w:eastAsia="Arial" w:hAnsi="Times New Roman" w:cs="Times New Roman"/>
              </w:rPr>
              <w:t>3002-804/18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A05878">
              <w:rPr>
                <w:rFonts w:ascii="Times New Roman" w:hAnsi="Times New Roman" w:cs="Times New Roman"/>
                <w:b/>
                <w:sz w:val="20"/>
                <w:szCs w:val="20"/>
              </w:rPr>
              <w:t>mueble en la localidad de Mar del Plata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05878">
              <w:rPr>
                <w:rFonts w:ascii="Times New Roman" w:hAnsi="Times New Roman" w:cs="Times New Roman"/>
                <w:b/>
                <w:sz w:val="20"/>
                <w:szCs w:val="20"/>
              </w:rPr>
              <w:t>con de</w:t>
            </w:r>
            <w:r w:rsidR="00946CD4">
              <w:rPr>
                <w:rFonts w:ascii="Times New Roman" w:hAnsi="Times New Roman" w:cs="Times New Roman"/>
                <w:b/>
                <w:sz w:val="20"/>
                <w:szCs w:val="20"/>
              </w:rPr>
              <w:t>stino a la Unidad Funcional de D</w:t>
            </w:r>
            <w:r w:rsidR="00A058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efensa </w:t>
            </w:r>
            <w:r w:rsidR="00946CD4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="00A05878">
              <w:rPr>
                <w:rFonts w:ascii="Times New Roman" w:hAnsi="Times New Roman" w:cs="Times New Roman"/>
                <w:b/>
                <w:sz w:val="20"/>
                <w:szCs w:val="20"/>
              </w:rPr>
              <w:t>° 8 del Departamento Judicial de Mar del Plata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  <w:r w:rsidR="00AA642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C51A49" w:rsidRPr="00AA6426" w:rsidRDefault="00531214" w:rsidP="00AA6426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A05878" w:rsidRDefault="00A0587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C2E38" w:rsidRPr="00181BF6" w:rsidRDefault="00A05878" w:rsidP="00A0587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</w:t>
            </w:r>
            <w:r w:rsidR="001C2E38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05878" w:rsidRDefault="00A05878" w:rsidP="00A05878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MAR DEL PLATA, CALLE GARAY N° 1945 DE MAR DEL PLATA.</w:t>
            </w:r>
          </w:p>
          <w:p w:rsidR="00582749" w:rsidRPr="00181BF6" w:rsidRDefault="00582749" w:rsidP="00A05878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AA6426" w:rsidP="00AA6426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AA64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12</w:t>
            </w:r>
            <w:r w:rsidR="005B4FAA" w:rsidRPr="00AA64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Pr="00AA64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JULIO</w:t>
            </w:r>
            <w:r w:rsidR="005B4FAA" w:rsidRPr="00AA64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2018 a las </w:t>
            </w:r>
            <w:r w:rsidRPr="00AA64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9:00</w:t>
            </w:r>
            <w:r w:rsidR="005B4FAA" w:rsidRPr="00AA64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</w:t>
            </w:r>
            <w:r w:rsidR="005B4FAA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05878" w:rsidRDefault="00A05878" w:rsidP="00A05878">
            <w:pPr>
              <w:snapToGrid w:val="0"/>
              <w:ind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MAR DEL PLATA, CALLE GARAY N° 1945 DE MAR DEL PLATA.</w:t>
            </w:r>
          </w:p>
          <w:p w:rsidR="00582749" w:rsidRPr="00181BF6" w:rsidRDefault="00582749" w:rsidP="00A05878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AA6426" w:rsidP="005B4FAA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AA64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12 de JULIO de 2018 a las 9:00 Hs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Pr="00926E29" w:rsidRDefault="00946CD4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946CD4" w:rsidRPr="00926E29" w:rsidRDefault="00946CD4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946CD4" w:rsidRPr="00926E29" w:rsidRDefault="00946CD4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946CD4" w:rsidRPr="00926E29" w:rsidRDefault="00946CD4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05878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Único</w:t>
            </w:r>
            <w:r w:rsidR="00AA02A0" w:rsidRPr="00195912">
              <w:rPr>
                <w:bCs/>
                <w:sz w:val="20"/>
                <w:szCs w:val="20"/>
                <w:u w:val="single"/>
              </w:rPr>
              <w:t xml:space="preserve"> inmueble locado: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r w:rsidR="00A05878" w:rsidRPr="00195912">
              <w:rPr>
                <w:sz w:val="16"/>
                <w:szCs w:val="16"/>
                <w:u w:val="single"/>
              </w:rPr>
              <w:t>inc.</w:t>
            </w:r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05878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Único</w:t>
            </w:r>
            <w:r w:rsidR="00AA02A0" w:rsidRPr="00195912">
              <w:rPr>
                <w:bCs/>
                <w:sz w:val="20"/>
                <w:szCs w:val="20"/>
                <w:u w:val="single"/>
              </w:rPr>
              <w:t xml:space="preserve"> inmueble locado: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r w:rsidR="00A05878" w:rsidRPr="00195912">
              <w:rPr>
                <w:sz w:val="16"/>
                <w:szCs w:val="16"/>
                <w:u w:val="single"/>
              </w:rPr>
              <w:t>inc.</w:t>
            </w:r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Único inmueble locado: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46CD4" w:rsidRDefault="00946CD4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A05878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AA6426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Pr="00926E29" w:rsidRDefault="00946C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946CD4" w:rsidRDefault="00946C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46CD4" w:rsidRPr="00926E29" w:rsidRDefault="00946CD4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946CD4" w:rsidRPr="00926E29" w:rsidRDefault="00946CD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946CD4" w:rsidRDefault="00946CD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46CD4" w:rsidRPr="00926E29" w:rsidRDefault="00946CD4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Pr="00926E29" w:rsidRDefault="00946C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946CD4" w:rsidRPr="00926E29" w:rsidRDefault="00946C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46CD4" w:rsidRPr="00926E29" w:rsidRDefault="00946C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946CD4" w:rsidRPr="00926E29" w:rsidRDefault="00946C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46CD4" w:rsidRDefault="00946C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46CD4" w:rsidRDefault="00946C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46CD4" w:rsidRDefault="00946C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46CD4" w:rsidRDefault="00946C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46CD4" w:rsidRDefault="00946C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46CD4" w:rsidRDefault="00946C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46CD4" w:rsidRDefault="00946C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46CD4" w:rsidRDefault="00946C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46CD4" w:rsidRDefault="00946CD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946CD4" w:rsidRPr="00926E29" w:rsidRDefault="00946CD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946CD4" w:rsidRPr="00926E29" w:rsidRDefault="00946CD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46CD4" w:rsidRPr="00926E29" w:rsidRDefault="00946CD4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946CD4" w:rsidRPr="00926E29" w:rsidRDefault="00946CD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46CD4" w:rsidRDefault="00946CD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46CD4" w:rsidRDefault="00946CD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46CD4" w:rsidRDefault="00946CD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46CD4" w:rsidRDefault="00946CD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46CD4" w:rsidRDefault="00946CD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46CD4" w:rsidRDefault="00946CD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46CD4" w:rsidRDefault="00946CD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46CD4" w:rsidRDefault="00946CD4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46CD4" w:rsidRDefault="00946CD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Pr="00926E29" w:rsidRDefault="00946CD4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946CD4" w:rsidRPr="00926E29" w:rsidRDefault="00946CD4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46CD4" w:rsidRPr="00926E29" w:rsidRDefault="00946CD4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946CD4" w:rsidRPr="00926E29" w:rsidRDefault="00946CD4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946CD4" w:rsidRPr="00926E29" w:rsidRDefault="00946CD4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46CD4" w:rsidRPr="00926E29" w:rsidRDefault="00946CD4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46CD4" w:rsidRDefault="00946CD4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46CD4" w:rsidRDefault="00946CD4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Pr="00776075" w:rsidRDefault="00946CD4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946CD4" w:rsidRPr="00776075" w:rsidRDefault="00946CD4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46CD4" w:rsidRDefault="00946CD4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CD4" w:rsidRDefault="00946CD4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46CD4" w:rsidRDefault="00946CD4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A05878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A05878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A05878" w:rsidRDefault="00A05878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A05878">
              <w:rPr>
                <w:rFonts w:eastAsia="Arial"/>
                <w:b/>
                <w:sz w:val="22"/>
                <w:szCs w:val="22"/>
              </w:rPr>
              <w:t>3002-804/18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A05878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CD4" w:rsidRDefault="00946CD4">
      <w:r>
        <w:separator/>
      </w:r>
    </w:p>
  </w:endnote>
  <w:endnote w:type="continuationSeparator" w:id="0">
    <w:p w:rsidR="00946CD4" w:rsidRDefault="00946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CD4" w:rsidRDefault="00946CD4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CD4" w:rsidRDefault="00946CD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CD4" w:rsidRDefault="00946CD4">
    <w:pPr>
      <w:pStyle w:val="Piedepgina"/>
      <w:jc w:val="center"/>
      <w:rPr>
        <w:b/>
        <w:bCs/>
        <w:sz w:val="20"/>
        <w:szCs w:val="20"/>
      </w:rPr>
    </w:pPr>
  </w:p>
  <w:p w:rsidR="00946CD4" w:rsidRDefault="00946CD4">
    <w:pPr>
      <w:pStyle w:val="Piedepgina"/>
      <w:jc w:val="center"/>
      <w:rPr>
        <w:b/>
        <w:bCs/>
        <w:sz w:val="20"/>
        <w:szCs w:val="20"/>
      </w:rPr>
    </w:pPr>
  </w:p>
  <w:p w:rsidR="00946CD4" w:rsidRDefault="00946CD4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CD4" w:rsidRDefault="00946CD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CD4" w:rsidRDefault="00946CD4">
      <w:r>
        <w:separator/>
      </w:r>
    </w:p>
  </w:footnote>
  <w:footnote w:type="continuationSeparator" w:id="0">
    <w:p w:rsidR="00946CD4" w:rsidRDefault="00946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CD4" w:rsidRDefault="00946CD4">
    <w:pPr>
      <w:jc w:val="right"/>
      <w:rPr>
        <w:b/>
        <w:bCs/>
        <w:sz w:val="20"/>
        <w:szCs w:val="20"/>
      </w:rPr>
    </w:pPr>
  </w:p>
  <w:p w:rsidR="00946CD4" w:rsidRDefault="00946CD4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946CD4" w:rsidRDefault="00946CD4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CD4" w:rsidRDefault="00946CD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CD4" w:rsidRPr="00237328" w:rsidRDefault="00946CD4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CD4" w:rsidRDefault="00946CD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B4FAA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3FB6"/>
    <w:rsid w:val="00926E29"/>
    <w:rsid w:val="00927501"/>
    <w:rsid w:val="00945693"/>
    <w:rsid w:val="00946CD4"/>
    <w:rsid w:val="009633C3"/>
    <w:rsid w:val="009738B2"/>
    <w:rsid w:val="009823C1"/>
    <w:rsid w:val="00986975"/>
    <w:rsid w:val="009A2F21"/>
    <w:rsid w:val="009A6836"/>
    <w:rsid w:val="009A71BE"/>
    <w:rsid w:val="009C476B"/>
    <w:rsid w:val="009F40E9"/>
    <w:rsid w:val="00A00C41"/>
    <w:rsid w:val="00A05878"/>
    <w:rsid w:val="00A13460"/>
    <w:rsid w:val="00A4145E"/>
    <w:rsid w:val="00AA02A0"/>
    <w:rsid w:val="00AA0540"/>
    <w:rsid w:val="00AA6426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4317C-1625-4A87-A381-3A2835801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14</Pages>
  <Words>1387</Words>
  <Characters>7633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Belen Cimalando</cp:lastModifiedBy>
  <cp:revision>31</cp:revision>
  <cp:lastPrinted>2018-06-25T13:57:00Z</cp:lastPrinted>
  <dcterms:created xsi:type="dcterms:W3CDTF">2017-03-21T17:06:00Z</dcterms:created>
  <dcterms:modified xsi:type="dcterms:W3CDTF">2018-06-25T13:57:00Z</dcterms:modified>
</cp:coreProperties>
</file>