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559"/>
        <w:gridCol w:w="425"/>
      </w:tblGrid>
      <w:tr w:rsidR="00B678C8" w:rsidTr="002000CA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2000CA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E17DC" w:rsidRDefault="000E17D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E17DC" w:rsidRDefault="000E17D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000CA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2000CA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2000CA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r w:rsidR="00C05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C054CB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C054CB">
              <w:rPr>
                <w:rFonts w:ascii="Times New Roman" w:eastAsia="Arial" w:hAnsi="Times New Roman" w:cs="Times New Roman"/>
              </w:rPr>
              <w:t>1142-19</w:t>
            </w:r>
          </w:p>
        </w:tc>
      </w:tr>
      <w:tr w:rsidR="00B678C8" w:rsidTr="002000CA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91163C" w:rsidRDefault="00C31C45" w:rsidP="000E17DC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C054CB">
              <w:rPr>
                <w:rFonts w:ascii="Times New Roman" w:hAnsi="Times New Roman" w:cs="Times New Roman"/>
                <w:b/>
                <w:color w:val="auto"/>
              </w:rPr>
              <w:t>General San Martín</w:t>
            </w:r>
            <w:r w:rsidR="0091163C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</w:t>
            </w:r>
            <w:r w:rsidR="0091163C">
              <w:rPr>
                <w:rFonts w:ascii="Times New Roman" w:hAnsi="Times New Roman" w:cs="Times New Roman"/>
                <w:b/>
                <w:color w:val="auto"/>
              </w:rPr>
              <w:t xml:space="preserve"> a </w:t>
            </w:r>
            <w:r w:rsidR="00C054CB" w:rsidRPr="00C054CB">
              <w:rPr>
                <w:rFonts w:ascii="Times New Roman" w:hAnsi="Times New Roman" w:cs="Times New Roman"/>
                <w:b/>
              </w:rPr>
              <w:t xml:space="preserve">la </w:t>
            </w:r>
            <w:r w:rsidR="00C054CB" w:rsidRPr="00C054CB">
              <w:rPr>
                <w:rFonts w:ascii="Times New Roman" w:hAnsi="Times New Roman" w:cs="Times New Roman"/>
                <w:b/>
                <w:lang w:val="es-MX"/>
              </w:rPr>
              <w:t xml:space="preserve">Curaduría Oficial </w:t>
            </w:r>
            <w:r w:rsidR="00C054CB" w:rsidRPr="00C054CB">
              <w:rPr>
                <w:rFonts w:ascii="Times New Roman" w:hAnsi="Times New Roman" w:cs="Times New Roman"/>
                <w:b/>
              </w:rPr>
              <w:t>del Departamento Judicial San Martín</w:t>
            </w:r>
            <w:r w:rsidR="0091163C" w:rsidRPr="00C054CB">
              <w:rPr>
                <w:rFonts w:ascii="Times New Roman" w:hAnsi="Times New Roman" w:cs="Times New Roman"/>
                <w:b/>
                <w:lang w:val="es-MX"/>
              </w:rPr>
              <w:t>.</w:t>
            </w:r>
            <w:r w:rsidR="0091163C">
              <w:rPr>
                <w:rFonts w:ascii="Times New Roman" w:hAnsi="Times New Roman" w:cs="Times New Roman"/>
                <w:b/>
                <w:lang w:val="es-MX"/>
              </w:rPr>
              <w:t xml:space="preserve"> </w:t>
            </w:r>
            <w:r w:rsidR="00653815" w:rsidRPr="00732F7C">
              <w:rPr>
                <w:rFonts w:ascii="Times New Roman" w:hAnsi="Times New Roman" w:cs="Times New Roman"/>
                <w:b/>
              </w:rPr>
              <w:t>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2000CA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000CA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000CA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2000CA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2000CA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C5108C" w:rsidRDefault="00C054CB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2000C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2000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</w:t>
            </w:r>
            <w:r w:rsidR="009116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9116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000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2000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000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2000CA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000CA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2000CA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2000CA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91163C" w:rsidRDefault="00C054CB" w:rsidP="0091163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2000CA" w:rsidP="00151F1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 29 de diciembre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 a las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</w:t>
            </w:r>
            <w:bookmarkStart w:id="0" w:name="_GoBack"/>
            <w:bookmarkEnd w:id="0"/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2000CA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2000CA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E17DC" w:rsidRPr="004477A4" w:rsidRDefault="000E17D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E17DC" w:rsidRPr="004477A4" w:rsidRDefault="000E17D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2000CA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2000C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000C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000CA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200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2000CA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2000CA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E17DC" w:rsidRDefault="000E17D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2000C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2000C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2000CA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000C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000C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C46894" w:rsidRPr="00C46894" w:rsidRDefault="00C46894" w:rsidP="00C4689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054CB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054CB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054C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1142-19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7DC" w:rsidRDefault="000E17DC">
      <w:r>
        <w:separator/>
      </w:r>
    </w:p>
  </w:endnote>
  <w:endnote w:type="continuationSeparator" w:id="0">
    <w:p w:rsidR="000E17DC" w:rsidRDefault="000E1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pStyle w:val="Piedepgina"/>
      <w:jc w:val="center"/>
      <w:rPr>
        <w:b/>
        <w:bCs/>
        <w:sz w:val="20"/>
        <w:szCs w:val="20"/>
      </w:rPr>
    </w:pPr>
  </w:p>
  <w:p w:rsidR="000E17DC" w:rsidRDefault="000E17DC">
    <w:pPr>
      <w:pStyle w:val="Piedepgina"/>
      <w:jc w:val="center"/>
      <w:rPr>
        <w:b/>
        <w:bCs/>
        <w:sz w:val="20"/>
        <w:szCs w:val="20"/>
      </w:rPr>
    </w:pPr>
  </w:p>
  <w:p w:rsidR="000E17DC" w:rsidRDefault="000E17D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7DC" w:rsidRDefault="000E17DC">
      <w:r>
        <w:separator/>
      </w:r>
    </w:p>
  </w:footnote>
  <w:footnote w:type="continuationSeparator" w:id="0">
    <w:p w:rsidR="000E17DC" w:rsidRDefault="000E1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jc w:val="right"/>
      <w:rPr>
        <w:b/>
        <w:bCs/>
        <w:sz w:val="20"/>
        <w:szCs w:val="20"/>
      </w:rPr>
    </w:pPr>
  </w:p>
  <w:p w:rsidR="000E17DC" w:rsidRDefault="000E17D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E17DC" w:rsidRDefault="000E17D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Pr="007C36DC" w:rsidRDefault="000E17D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17DC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0CA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054CB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42C0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16193-D6C0-437A-A05E-D3C9963FE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16</Pages>
  <Words>1764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24</cp:revision>
  <cp:lastPrinted>2021-11-30T11:58:00Z</cp:lastPrinted>
  <dcterms:created xsi:type="dcterms:W3CDTF">2021-04-29T12:19:00Z</dcterms:created>
  <dcterms:modified xsi:type="dcterms:W3CDTF">2021-11-30T11:58:00Z</dcterms:modified>
</cp:coreProperties>
</file>