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  <w:r w:rsidR="008240F0"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8240F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8240F0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26D8E">
              <w:rPr>
                <w:rFonts w:ascii="Times New Roman" w:eastAsia="Arial" w:hAnsi="Times New Roman" w:cs="Times New Roman"/>
              </w:rPr>
              <w:t>3002-937/16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1) inmueble en la localidad de </w:t>
            </w:r>
            <w:r w:rsidR="00AF42A8">
              <w:rPr>
                <w:rFonts w:ascii="Times New Roman" w:hAnsi="Times New Roman" w:cs="Times New Roman"/>
                <w:b/>
                <w:sz w:val="20"/>
                <w:szCs w:val="20"/>
              </w:rPr>
              <w:t>Tandil</w:t>
            </w:r>
            <w:r w:rsidR="00824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</w:t>
            </w:r>
            <w:r w:rsidR="008240F0">
              <w:rPr>
                <w:rFonts w:ascii="Times New Roman" w:hAnsi="Times New Roman" w:cs="Times New Roman"/>
                <w:b/>
                <w:sz w:val="20"/>
                <w:szCs w:val="20"/>
              </w:rPr>
              <w:t>Curaduría Oficial</w:t>
            </w:r>
            <w:r w:rsidR="00361E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Alienados</w:t>
            </w:r>
            <w:r w:rsidR="00824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</w:t>
            </w:r>
            <w:r w:rsidR="00B963AE">
              <w:rPr>
                <w:rFonts w:ascii="Times New Roman" w:hAnsi="Times New Roman" w:cs="Times New Roman"/>
                <w:b/>
                <w:sz w:val="20"/>
                <w:szCs w:val="20"/>
              </w:rPr>
              <w:t>Tandil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240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del Departamento Judicial Azul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</w:t>
            </w:r>
            <w:r w:rsidR="008240F0">
              <w:rPr>
                <w:b/>
                <w:bCs/>
                <w:sz w:val="16"/>
                <w:szCs w:val="16"/>
              </w:rPr>
              <w:t>. JUDICIAL AZUL, CALLE COLON N°931 DE LA CIUDAD DE AZUL.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772544" w:rsidP="00361ED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 día </w:t>
            </w:r>
            <w:r w:rsidR="00361E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27 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361E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JUNIO</w:t>
            </w:r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2017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361ED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8240F0" w:rsidRDefault="008240F0" w:rsidP="008240F0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JUDICIAL AZUL, CALLE COLON N°931 DE LA CIUDAD DE AZUL. 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361ED4" w:rsidP="00361ED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27 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JUNIO D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 2017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 A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las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11: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Pr="00926E29" w:rsidRDefault="00AF42A8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AF42A8" w:rsidRPr="00926E29" w:rsidRDefault="00AF42A8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AF42A8" w:rsidRPr="00926E29" w:rsidRDefault="00AF42A8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AF42A8" w:rsidRPr="00926E29" w:rsidRDefault="00AF42A8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AF42A8" w:rsidRDefault="00AF42A8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B963AE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361ED4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Pr="00926E29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F42A8" w:rsidRPr="00926E29" w:rsidRDefault="00AF42A8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AF42A8" w:rsidRPr="00926E29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AF42A8" w:rsidRPr="00926E29" w:rsidRDefault="00AF42A8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Pr="00926E29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AF42A8" w:rsidRPr="00926E29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F42A8" w:rsidRPr="00926E29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AF42A8" w:rsidRPr="00926E29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AF42A8" w:rsidRDefault="00AF42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AF42A8" w:rsidRPr="00926E29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AF42A8" w:rsidRPr="00926E29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F42A8" w:rsidRPr="00926E29" w:rsidRDefault="00AF42A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AF42A8" w:rsidRPr="00926E29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AF42A8" w:rsidRDefault="00AF42A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Pr="00926E29" w:rsidRDefault="00AF42A8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AF42A8" w:rsidRPr="00926E29" w:rsidRDefault="00AF42A8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AF42A8" w:rsidRPr="00926E29" w:rsidRDefault="00AF42A8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AF42A8" w:rsidRPr="00926E29" w:rsidRDefault="00AF42A8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AF42A8" w:rsidRPr="00926E29" w:rsidRDefault="00AF42A8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F42A8" w:rsidRPr="00926E29" w:rsidRDefault="00AF42A8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Pr="00776075" w:rsidRDefault="00AF42A8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AF42A8" w:rsidRPr="00776075" w:rsidRDefault="00AF42A8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42A8" w:rsidRDefault="00AF42A8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AF42A8" w:rsidRDefault="00AF42A8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8240F0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1823AE" w:rsidP="008240F0">
            <w:pPr>
              <w:snapToGrid w:val="0"/>
              <w:spacing w:line="360" w:lineRule="auto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3002-</w:t>
            </w:r>
            <w:r w:rsidR="008240F0">
              <w:rPr>
                <w:rFonts w:eastAsia="Arial"/>
                <w:sz w:val="22"/>
                <w:szCs w:val="22"/>
              </w:rPr>
              <w:t>937</w:t>
            </w:r>
            <w:r>
              <w:rPr>
                <w:rFonts w:eastAsia="Arial"/>
                <w:sz w:val="22"/>
                <w:szCs w:val="22"/>
              </w:rPr>
              <w:t>/1</w:t>
            </w:r>
            <w:r w:rsidR="008240F0"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  <w:bookmarkStart w:id="0" w:name="_GoBack"/>
            <w:bookmarkEnd w:id="0"/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B963AE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B963AE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2A8" w:rsidRDefault="00AF42A8">
      <w:r>
        <w:separator/>
      </w:r>
    </w:p>
  </w:endnote>
  <w:endnote w:type="continuationSeparator" w:id="0">
    <w:p w:rsidR="00AF42A8" w:rsidRDefault="00AF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>
    <w:pPr>
      <w:pStyle w:val="Piedepgina"/>
      <w:jc w:val="center"/>
      <w:rPr>
        <w:b/>
        <w:bCs/>
        <w:sz w:val="20"/>
        <w:szCs w:val="20"/>
      </w:rPr>
    </w:pPr>
  </w:p>
  <w:p w:rsidR="00AF42A8" w:rsidRDefault="00AF42A8">
    <w:pPr>
      <w:pStyle w:val="Piedepgina"/>
      <w:jc w:val="center"/>
      <w:rPr>
        <w:b/>
        <w:bCs/>
        <w:sz w:val="20"/>
        <w:szCs w:val="20"/>
      </w:rPr>
    </w:pPr>
  </w:p>
  <w:p w:rsidR="00AF42A8" w:rsidRDefault="00AF42A8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2A8" w:rsidRDefault="00AF42A8">
      <w:r>
        <w:separator/>
      </w:r>
    </w:p>
  </w:footnote>
  <w:footnote w:type="continuationSeparator" w:id="0">
    <w:p w:rsidR="00AF42A8" w:rsidRDefault="00AF4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>
    <w:pPr>
      <w:jc w:val="right"/>
      <w:rPr>
        <w:b/>
        <w:bCs/>
        <w:sz w:val="20"/>
        <w:szCs w:val="20"/>
      </w:rPr>
    </w:pPr>
  </w:p>
  <w:p w:rsidR="00AF42A8" w:rsidRDefault="00AF42A8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AF42A8" w:rsidRDefault="00AF42A8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Pr="00237328" w:rsidRDefault="00AF42A8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2A8" w:rsidRDefault="00AF42A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1ED4"/>
    <w:rsid w:val="00362CB2"/>
    <w:rsid w:val="00366859"/>
    <w:rsid w:val="003679BE"/>
    <w:rsid w:val="00375C12"/>
    <w:rsid w:val="00382D72"/>
    <w:rsid w:val="00393E0A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6375D"/>
    <w:rsid w:val="00772544"/>
    <w:rsid w:val="00776075"/>
    <w:rsid w:val="00791AE6"/>
    <w:rsid w:val="007A6488"/>
    <w:rsid w:val="007C3372"/>
    <w:rsid w:val="007F1725"/>
    <w:rsid w:val="00801B8F"/>
    <w:rsid w:val="00802934"/>
    <w:rsid w:val="00804AFD"/>
    <w:rsid w:val="008159BF"/>
    <w:rsid w:val="00817DA4"/>
    <w:rsid w:val="008240F0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2A8"/>
    <w:rsid w:val="00AF4C25"/>
    <w:rsid w:val="00AF7C0B"/>
    <w:rsid w:val="00B27F39"/>
    <w:rsid w:val="00B41B49"/>
    <w:rsid w:val="00B678C8"/>
    <w:rsid w:val="00B72782"/>
    <w:rsid w:val="00B9358F"/>
    <w:rsid w:val="00B963AE"/>
    <w:rsid w:val="00BA5C15"/>
    <w:rsid w:val="00BB2B4C"/>
    <w:rsid w:val="00BD0135"/>
    <w:rsid w:val="00BE287E"/>
    <w:rsid w:val="00BE4FFD"/>
    <w:rsid w:val="00C23023"/>
    <w:rsid w:val="00C26D8E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123C4-C05F-427F-A05D-CE57CBAF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14</Pages>
  <Words>1459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 Celeste Castro</cp:lastModifiedBy>
  <cp:revision>6</cp:revision>
  <cp:lastPrinted>2017-06-14T12:59:00Z</cp:lastPrinted>
  <dcterms:created xsi:type="dcterms:W3CDTF">2017-05-19T16:15:00Z</dcterms:created>
  <dcterms:modified xsi:type="dcterms:W3CDTF">2017-06-14T13:02:00Z</dcterms:modified>
</cp:coreProperties>
</file>