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A260A08" w14:textId="6E4F0CEC"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61"/>
        <w:gridCol w:w="1816"/>
        <w:gridCol w:w="1711"/>
        <w:gridCol w:w="1134"/>
        <w:gridCol w:w="1134"/>
        <w:gridCol w:w="1984"/>
      </w:tblGrid>
      <w:tr w:rsidR="00FE4D00" w14:paraId="23945546" w14:textId="77777777" w:rsidTr="00FE4D00">
        <w:trPr>
          <w:trHeight w:val="1562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9AFA794" w:rsidR="00FE4D00" w:rsidRDefault="00FE4D00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4C0D666C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-491490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-.7pt;margin-top:-38.7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FE4D00">
        <w:trPr>
          <w:trHeight w:val="644"/>
        </w:trPr>
        <w:tc>
          <w:tcPr>
            <w:tcW w:w="3686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BDD6EE" w:themeFill="accent1" w:themeFillTint="66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963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77777777" w:rsidR="001C2E38" w:rsidRPr="00FE4D00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>
            <w:pPr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79729D">
        <w:trPr>
          <w:trHeight w:val="209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6DC622D6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524B6C">
        <w:trPr>
          <w:trHeight w:val="275"/>
        </w:trPr>
        <w:tc>
          <w:tcPr>
            <w:tcW w:w="964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5E97EC53" w14:textId="77777777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FE4D00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77777777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003C550D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5C3F8449" w:rsidR="00FE4D00" w:rsidRPr="00FE4D00" w:rsidRDefault="00FE4D00" w:rsidP="003C4A6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Nº </w:t>
            </w:r>
            <w:r w:rsidR="003C4A6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7920F3F7" w:rsidR="00FE4D00" w:rsidRPr="00FE4D00" w:rsidRDefault="00FE4D00" w:rsidP="00FE4D00">
            <w:pPr>
              <w:snapToGrid w:val="0"/>
              <w:ind w:right="-397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Ejercicio: 2024</w:t>
            </w:r>
          </w:p>
        </w:tc>
      </w:tr>
      <w:tr w:rsidR="00531214" w14:paraId="519F8A43" w14:textId="77777777" w:rsidTr="00476AC6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2D813C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476AC6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70881CF4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4B3B4801" w:rsidR="00C23023" w:rsidRPr="00FE4D00" w:rsidRDefault="001C2E38" w:rsidP="003C4A6F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3C4A6F">
              <w:rPr>
                <w:rFonts w:ascii="Times New Roman" w:eastAsia="Arial" w:hAnsi="Times New Roman" w:cs="Times New Roman"/>
                <w:sz w:val="22"/>
                <w:szCs w:val="22"/>
              </w:rPr>
              <w:t>799-24</w:t>
            </w:r>
          </w:p>
        </w:tc>
      </w:tr>
      <w:tr w:rsidR="00FE4D00" w14:paraId="7790E2BD" w14:textId="77777777" w:rsidTr="00FE4D00">
        <w:trPr>
          <w:trHeight w:val="236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524B6C">
        <w:trPr>
          <w:trHeight w:val="275"/>
        </w:trPr>
        <w:tc>
          <w:tcPr>
            <w:tcW w:w="964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476AC6">
        <w:trPr>
          <w:cantSplit/>
          <w:trHeight w:val="315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C45F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48B4BC3" w14:textId="522468BE" w:rsidR="00290A44" w:rsidRPr="00896852" w:rsidRDefault="00362139" w:rsidP="003C4A6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un (1) inmueble para su locación 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3C4A6F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San Nicolás de los Arroyos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, con destino a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la </w:t>
            </w:r>
            <w:r w:rsidR="003C4A6F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Curaduría Oficial</w:t>
            </w:r>
            <w:r w:rsidR="006942C8" w:rsidRPr="00FE4D00">
              <w:rPr>
                <w:rFonts w:ascii="Times New Roman" w:eastAsia="SimSun" w:hAnsi="Times New Roman" w:cs="Times New Roman"/>
                <w:bCs/>
                <w:color w:val="auto"/>
                <w:kern w:val="2"/>
                <w:sz w:val="22"/>
                <w:szCs w:val="22"/>
                <w:lang w:eastAsia="zh-CN" w:bidi="hi-IN"/>
              </w:rPr>
              <w:t xml:space="preserve">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del Departamento Judicial </w:t>
            </w:r>
            <w:r w:rsidR="003C4A6F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San Nicolás</w:t>
            </w:r>
            <w:r w:rsidR="00524B6C" w:rsidRPr="00FE4D00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.</w:t>
            </w:r>
            <w:r w:rsidR="008968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501A8" w:rsidRPr="00FE4D00">
              <w:rPr>
                <w:rFonts w:ascii="Times New Roman" w:hAnsi="Times New Roman" w:cs="Times New Roman"/>
                <w:sz w:val="22"/>
                <w:szCs w:val="22"/>
              </w:rPr>
              <w:t>La locación será por el término de treinta y seis (36) meses, con opción a prorrogarlo por doce (12) meses más.</w:t>
            </w:r>
          </w:p>
        </w:tc>
      </w:tr>
      <w:tr w:rsidR="00FE4D00" w14:paraId="018928D2" w14:textId="77777777" w:rsidTr="00FE4D00">
        <w:trPr>
          <w:trHeight w:val="518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20CD06F3" w14:textId="77777777" w:rsidR="00FE4D00" w:rsidRDefault="00FE4D00" w:rsidP="00C0526C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  <w:p w14:paraId="2CF6578B" w14:textId="20636958" w:rsidR="0066385F" w:rsidRPr="0066385F" w:rsidRDefault="0066385F" w:rsidP="00C0526C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524B6C">
        <w:trPr>
          <w:trHeight w:val="275"/>
        </w:trPr>
        <w:tc>
          <w:tcPr>
            <w:tcW w:w="539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FE4D00">
        <w:trPr>
          <w:cantSplit/>
          <w:trHeight w:val="1014"/>
        </w:trPr>
        <w:tc>
          <w:tcPr>
            <w:tcW w:w="5397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AD0C8E" w14:textId="26305311" w:rsidR="0057417D" w:rsidRPr="00476AC6" w:rsidRDefault="00524B6C" w:rsidP="003C4A6F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DELEGACIÓN DE ADMINISTRACIÓN DEL DEPARTAMENTO JUDICIAL </w:t>
            </w:r>
            <w:r w:rsidR="003C4A6F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SAN NICOLÁS</w:t>
            </w: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, CALLE </w:t>
            </w:r>
            <w:r w:rsidR="003C4A6F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AGUIAR</w:t>
            </w: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N° </w:t>
            </w:r>
            <w:r w:rsidR="003C4A6F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32</w:t>
            </w:r>
            <w:r w:rsidR="00896852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,</w:t>
            </w:r>
            <w:r w:rsidR="000644A7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</w:t>
            </w:r>
            <w:r w:rsidR="003C4A6F">
              <w:rPr>
                <w:rFonts w:ascii="Times New Roman" w:hAnsi="Times New Roman" w:cs="Times New Roman"/>
                <w:bCs/>
                <w:sz w:val="22"/>
                <w:szCs w:val="19"/>
              </w:rPr>
              <w:t>SAN NICOLÁS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BUENOS AIRES</w:t>
            </w: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3BA0FDE6" w:rsidR="004843C4" w:rsidRPr="008E774E" w:rsidRDefault="00DE500B" w:rsidP="00DE500B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FEBRERO</w:t>
            </w:r>
            <w:r w:rsidR="0057417D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2025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12</w:t>
            </w:r>
            <w:r w:rsidR="0089685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="0089685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FE4D00">
        <w:trPr>
          <w:trHeight w:val="404"/>
        </w:trPr>
        <w:tc>
          <w:tcPr>
            <w:tcW w:w="9649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FE4D00">
        <w:trPr>
          <w:cantSplit/>
          <w:trHeight w:val="526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Default="00FE4D00" w:rsidP="00FE4D00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524B6C">
        <w:trPr>
          <w:trHeight w:val="275"/>
        </w:trPr>
        <w:tc>
          <w:tcPr>
            <w:tcW w:w="539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1B5F44">
        <w:trPr>
          <w:cantSplit/>
          <w:trHeight w:val="342"/>
        </w:trPr>
        <w:tc>
          <w:tcPr>
            <w:tcW w:w="5397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E44090" w14:textId="77777777" w:rsidR="00290A44" w:rsidRDefault="00290A44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32958D98" w14:textId="00F5CCE9" w:rsidR="00290A44" w:rsidRPr="00476AC6" w:rsidRDefault="003C4A6F" w:rsidP="00524B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SAN NICOLÁS</w:t>
            </w: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, CALLE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AGUIAR</w:t>
            </w: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N°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32,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SAN NICOLÁS – BUENOS AIRES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35318C28" w:rsidR="00524B6C" w:rsidRPr="00181BF6" w:rsidRDefault="00DE500B" w:rsidP="00DE500B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3C4A6F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FEBRERO</w:t>
            </w:r>
            <w:r w:rsidR="003C4A6F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5 </w:t>
            </w:r>
            <w:r w:rsidR="003C4A6F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a las</w:t>
            </w:r>
            <w:r w:rsidR="003C4A6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12:00 </w:t>
            </w:r>
            <w:bookmarkStart w:id="0" w:name="_GoBack"/>
            <w:bookmarkEnd w:id="0"/>
            <w:r w:rsidR="003C4A6F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524B6C">
        <w:trPr>
          <w:cantSplit/>
          <w:trHeight w:val="209"/>
        </w:trPr>
        <w:tc>
          <w:tcPr>
            <w:tcW w:w="1870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FE4D00">
        <w:trPr>
          <w:trHeight w:val="2383"/>
        </w:trPr>
        <w:tc>
          <w:tcPr>
            <w:tcW w:w="9649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77777777" w:rsidR="00FE4D00" w:rsidRDefault="00FE4D00" w:rsidP="00FE4D00">
            <w:pPr>
              <w:spacing w:after="240"/>
              <w:ind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 conforme  procedimiento establecido en el ART. 17 Apartado 4) Decreto N° 59/19 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5614BD58" w14:textId="77777777" w:rsidR="006F3FA5" w:rsidRDefault="006F3FA5">
      <w:pPr>
        <w:widowControl/>
        <w:suppressAutoHyphens w:val="0"/>
        <w:autoSpaceDE/>
        <w:rPr>
          <w:b/>
        </w:rPr>
      </w:pPr>
    </w:p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9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725"/>
        <w:gridCol w:w="828"/>
        <w:gridCol w:w="173"/>
        <w:gridCol w:w="40"/>
        <w:gridCol w:w="2321"/>
        <w:gridCol w:w="13"/>
        <w:gridCol w:w="137"/>
        <w:gridCol w:w="18"/>
        <w:gridCol w:w="199"/>
        <w:gridCol w:w="236"/>
        <w:gridCol w:w="1275"/>
        <w:gridCol w:w="46"/>
        <w:gridCol w:w="1237"/>
        <w:gridCol w:w="402"/>
        <w:gridCol w:w="36"/>
        <w:gridCol w:w="30"/>
        <w:gridCol w:w="29"/>
        <w:gridCol w:w="205"/>
      </w:tblGrid>
      <w:tr w:rsidR="00AA02A0" w:rsidRPr="00545DA6" w14:paraId="1C503DC3" w14:textId="77777777" w:rsidTr="00246D88">
        <w:trPr>
          <w:gridAfter w:val="3"/>
          <w:wAfter w:w="264" w:type="dxa"/>
          <w:trHeight w:hRule="exact" w:val="1575"/>
        </w:trPr>
        <w:tc>
          <w:tcPr>
            <w:tcW w:w="9654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B8BCC91" w14:textId="02FF9818" w:rsidR="00AA02A0" w:rsidRPr="00545DA6" w:rsidRDefault="005952A8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028931B2" wp14:editId="65CD9EFD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58420</wp:posOffset>
                      </wp:positionV>
                      <wp:extent cx="5355590" cy="87566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5590" cy="875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6C6DA2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61B6B50B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8931B2" id="Text Box 16" o:spid="_x0000_s1027" type="#_x0000_t202" style="position:absolute;margin-left:-4.65pt;margin-top:4.6pt;width:421.7pt;height:68.95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336C6DA2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61B6B50B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1862402E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545DA6" w14:paraId="48DC55BA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14:paraId="07EC217C" w14:textId="77777777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08CD5902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6026DB67" w14:textId="77777777" w:rsidTr="00246D88">
        <w:trPr>
          <w:gridAfter w:val="2"/>
          <w:wAfter w:w="234" w:type="dxa"/>
          <w:trHeight w:val="37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bookmarkStart w:id="1" w:name="_Hlk177040979"/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80CDA7E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392A0835" w14:textId="77777777" w:rsidTr="00246D88">
        <w:trPr>
          <w:gridAfter w:val="3"/>
          <w:wAfter w:w="264" w:type="dxa"/>
          <w:trHeight w:val="340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1097C2B3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313DCC80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5AA14ABD" w14:textId="77777777" w:rsidTr="00246D88">
        <w:trPr>
          <w:gridAfter w:val="2"/>
          <w:wAfter w:w="23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9C40296" w14:textId="72AB7664" w:rsidR="005952A8" w:rsidRPr="00732F51" w:rsidRDefault="005952A8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  <w:p w14:paraId="3D698B4A" w14:textId="5BFE670B" w:rsidR="005952A8" w:rsidRPr="00732F51" w:rsidRDefault="005952A8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5117AD0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ED3323E" w14:textId="77777777" w:rsidTr="00246D88">
        <w:trPr>
          <w:gridAfter w:val="2"/>
          <w:wAfter w:w="234" w:type="dxa"/>
          <w:trHeight w:hRule="exact" w:val="3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2595236" w14:textId="1326A6D4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6D8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Documento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7B3911F" w14:textId="16A6AC1C" w:rsidR="005952A8" w:rsidRPr="00545DA6" w:rsidRDefault="005952A8" w:rsidP="00246D88">
            <w:pPr>
              <w:pStyle w:val="xl28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0F940155" w14:textId="77777777" w:rsidTr="00246D88">
        <w:trPr>
          <w:gridAfter w:val="3"/>
          <w:wAfter w:w="26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9DE4899" w14:textId="74958ED1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2C074280" w14:textId="77777777" w:rsidTr="00246D88">
        <w:trPr>
          <w:gridAfter w:val="2"/>
          <w:wAfter w:w="234" w:type="dxa"/>
          <w:trHeight w:val="254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03D4FF" w14:textId="5B08BF13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315AB67F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51184B2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AAD09B5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C084F1" w14:textId="3276053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CB8DAC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B64F2EC" w14:textId="77777777" w:rsidTr="00246D88">
        <w:trPr>
          <w:gridAfter w:val="3"/>
          <w:wAfter w:w="264" w:type="dxa"/>
          <w:trHeight w:val="27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B5A5EA9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51009C4A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109B0E65" w14:textId="77777777" w:rsidTr="00246D88">
        <w:trPr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61D8A2D" w14:textId="0AE6FE29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64AA043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07F301DC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52568BF3" w14:textId="77777777" w:rsidTr="00246D88">
        <w:trPr>
          <w:gridAfter w:val="3"/>
          <w:wAfter w:w="264" w:type="dxa"/>
          <w:trHeight w:val="412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 </w:t>
            </w:r>
          </w:p>
          <w:p w14:paraId="2783F862" w14:textId="2415E0A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30765D76" w14:textId="77777777" w:rsidTr="00246D88">
        <w:trPr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0F884EB" w14:textId="302B7261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9100DE8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47F22B5D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40C78F25" w14:textId="77777777" w:rsidTr="00246D88">
        <w:trPr>
          <w:trHeight w:val="2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0980CC0" w14:textId="594AEE0A" w:rsidR="005952A8" w:rsidRPr="00732F51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Tipo y d</w:t>
            </w:r>
            <w:r w:rsidR="005952A8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42DEF73" w14:textId="3D1C9276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0147F67B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366A4DB2" w14:textId="77777777" w:rsidTr="00246D88">
        <w:trPr>
          <w:gridAfter w:val="2"/>
          <w:wAfter w:w="234" w:type="dxa"/>
          <w:trHeight w:hRule="exact" w:val="24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94F40FA" w14:textId="567CC9E2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07C94EE" w14:textId="77777777" w:rsidR="005952A8" w:rsidRPr="00545DA6" w:rsidRDefault="005952A8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58F2418D" w14:textId="77777777" w:rsidTr="00246D88">
        <w:trPr>
          <w:gridAfter w:val="2"/>
          <w:wAfter w:w="234" w:type="dxa"/>
          <w:trHeight w:val="21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7337A56" w14:textId="0B6C0F9D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58CE32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4A6778F9" w14:textId="77777777" w:rsidTr="00246D88">
        <w:trPr>
          <w:gridAfter w:val="1"/>
          <w:wAfter w:w="205" w:type="dxa"/>
          <w:trHeight w:hRule="exact" w:val="26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00511D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2D8B0C66" w14:textId="77777777" w:rsidR="00732F51" w:rsidRPr="00545DA6" w:rsidRDefault="00732F51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440E66C9" w14:textId="2E1CAC4B" w:rsidTr="00246D88">
        <w:trPr>
          <w:gridAfter w:val="3"/>
          <w:wAfter w:w="264" w:type="dxa"/>
          <w:trHeight w:val="261"/>
        </w:trPr>
        <w:tc>
          <w:tcPr>
            <w:tcW w:w="6068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98D314" w14:textId="188F6156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 (Tache lo que no corresponda)</w:t>
            </w:r>
          </w:p>
          <w:p w14:paraId="47E69250" w14:textId="77777777" w:rsidR="00732F51" w:rsidRPr="00732F51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 podrán presentarse empleados Judiciales, Magistrados o Funcionarios Judiciales.</w:t>
            </w:r>
          </w:p>
          <w:p w14:paraId="2CCE0EE1" w14:textId="77777777" w:rsidR="00246D88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C, Ley 13.661 </w:t>
            </w:r>
          </w:p>
          <w:p w14:paraId="7387DE34" w14:textId="40AFA15C" w:rsidR="00732F51" w:rsidRPr="00732F51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art. 21) y ART. 16 apartado III del Decreto N° 59/19</w:t>
            </w:r>
          </w:p>
        </w:tc>
        <w:tc>
          <w:tcPr>
            <w:tcW w:w="19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38908D" w14:textId="765EC73A" w:rsidR="00732F51" w:rsidRPr="00732F51" w:rsidRDefault="00732F51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SI</w:t>
            </w:r>
          </w:p>
        </w:tc>
        <w:tc>
          <w:tcPr>
            <w:tcW w:w="16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0A7A5C" w14:textId="098E9E0B" w:rsidR="00732F51" w:rsidRPr="00732F51" w:rsidRDefault="00732F51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6805D34A" w14:textId="77777777" w:rsidTr="00246D88">
        <w:trPr>
          <w:gridAfter w:val="1"/>
          <w:wAfter w:w="205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1F69D7D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D04BD92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59E958F0" w14:textId="77777777" w:rsidR="00732F51" w:rsidRPr="00545DA6" w:rsidRDefault="00732F51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39627FF7" w14:textId="77777777" w:rsidTr="00246D88">
        <w:trPr>
          <w:gridAfter w:val="3"/>
          <w:wAfter w:w="264" w:type="dxa"/>
          <w:trHeight w:val="297"/>
        </w:trPr>
        <w:tc>
          <w:tcPr>
            <w:tcW w:w="3694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287B17F" w14:textId="5341592B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6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5D1CC654" w14:textId="77777777" w:rsidTr="00246D88">
        <w:trPr>
          <w:gridAfter w:val="1"/>
          <w:wAfter w:w="205" w:type="dxa"/>
          <w:trHeight w:hRule="exact" w:val="24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72729CF" w14:textId="57602C14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es-ES" w:eastAsia="es-AR"/>
              </w:rPr>
            </w:pPr>
          </w:p>
          <w:p w14:paraId="01721422" w14:textId="56DBBE7A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07B123A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5C77058C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246D88" w:rsidRPr="00545DA6" w14:paraId="4A3FAB72" w14:textId="77777777" w:rsidTr="00246D88">
        <w:trPr>
          <w:gridAfter w:val="3"/>
          <w:wAfter w:w="264" w:type="dxa"/>
          <w:trHeight w:val="461"/>
        </w:trPr>
        <w:tc>
          <w:tcPr>
            <w:tcW w:w="369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77777777" w:rsidR="00246D88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14:paraId="132EF559" w14:textId="41E22564" w:rsidR="00246D88" w:rsidRPr="00732F51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Resolución 1415/03 de AFIP</w:t>
            </w:r>
          </w:p>
        </w:tc>
        <w:tc>
          <w:tcPr>
            <w:tcW w:w="296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246D8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9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0AA93A7" w:rsidR="00246D88" w:rsidRPr="00545DA6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Firma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0D3CE85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2CD1365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8A6B037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EFFB1FD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351EBF0C" w14:textId="77777777" w:rsidTr="00246D88">
        <w:trPr>
          <w:gridAfter w:val="3"/>
          <w:wAfter w:w="264" w:type="dxa"/>
          <w:trHeight w:val="24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Lugar y Fecha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bookmarkEnd w:id="1"/>
      <w:tr w:rsidR="00732F51" w:rsidRPr="00545DA6" w14:paraId="1E1DDEC3" w14:textId="77777777" w:rsidTr="00246D88">
        <w:trPr>
          <w:gridAfter w:val="3"/>
          <w:wAfter w:w="264" w:type="dxa"/>
          <w:trHeight w:val="276"/>
        </w:trPr>
        <w:tc>
          <w:tcPr>
            <w:tcW w:w="9654" w:type="dxa"/>
            <w:gridSpan w:val="16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545DA6" w14:paraId="511DDC10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14:paraId="7AF78F2A" w14:textId="42D2B4B0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063C4488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455EC12" w14:textId="77777777" w:rsidTr="00246D88">
        <w:trPr>
          <w:gridAfter w:val="2"/>
          <w:wAfter w:w="234" w:type="dxa"/>
          <w:trHeight w:val="43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290D0A6E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326A3C1" w14:textId="77777777" w:rsidTr="00246D88">
        <w:trPr>
          <w:gridAfter w:val="3"/>
          <w:wAfter w:w="264" w:type="dxa"/>
          <w:trHeight w:val="366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F4E6963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7D61BD17" w14:textId="77777777" w:rsidTr="00246D88">
        <w:trPr>
          <w:gridAfter w:val="2"/>
          <w:wAfter w:w="23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C24CD9" w14:textId="7AF41621" w:rsidR="00732F51" w:rsidRPr="00545DA6" w:rsidRDefault="00732F51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0B023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4F9EEA4" w14:textId="77777777" w:rsidTr="00246D88">
        <w:trPr>
          <w:gridAfter w:val="2"/>
          <w:wAfter w:w="234" w:type="dxa"/>
          <w:trHeight w:hRule="exact" w:val="267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9A020F4" w14:textId="0807D152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</w:t>
            </w:r>
            <w:r w:rsidR="00950FF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documento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732F51" w:rsidRPr="00545DA6" w:rsidRDefault="00732F51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44F4F8CF" w14:textId="5C2D425A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1A40AC24" w14:textId="77777777" w:rsidTr="00246D88">
        <w:trPr>
          <w:gridAfter w:val="3"/>
          <w:wAfter w:w="264" w:type="dxa"/>
          <w:trHeight w:hRule="exact" w:val="29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82BFAC9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A122B0A" w14:textId="77777777" w:rsidTr="00246D88">
        <w:trPr>
          <w:gridAfter w:val="2"/>
          <w:wAfter w:w="23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E18A09E" w14:textId="2B741311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3C2FCA63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BF830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C35075C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2A846FE" w14:textId="2CE8AC52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B87A3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404AE0ED" w14:textId="77777777" w:rsidTr="00246D88">
        <w:trPr>
          <w:gridAfter w:val="3"/>
          <w:wAfter w:w="264" w:type="dxa"/>
          <w:trHeight w:val="296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96858F9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1CB55FD7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B664015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5B7614A" w14:textId="77777777" w:rsidTr="00246D88">
        <w:trPr>
          <w:gridAfter w:val="3"/>
          <w:wAfter w:w="264" w:type="dxa"/>
          <w:trHeight w:val="44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D75250D" w14:textId="1CFB723D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5FBA58D4" w14:textId="77777777" w:rsidTr="00246D88">
        <w:trPr>
          <w:gridAfter w:val="3"/>
          <w:wAfter w:w="264" w:type="dxa"/>
          <w:trHeight w:val="18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A10E9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246D88" w:rsidRPr="00545DA6" w14:paraId="7B57E02B" w14:textId="77777777" w:rsidTr="00246D88">
        <w:trPr>
          <w:gridAfter w:val="3"/>
          <w:wAfter w:w="264" w:type="dxa"/>
          <w:trHeight w:val="41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499BB64C" w:rsidR="00246D88" w:rsidRPr="00732F51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documento: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545DA6" w:rsidRDefault="00246D8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50FF3" w:rsidRPr="00545DA6" w14:paraId="7C9B2BAE" w14:textId="77777777" w:rsidTr="00246D88">
        <w:trPr>
          <w:gridAfter w:val="3"/>
          <w:wAfter w:w="264" w:type="dxa"/>
          <w:trHeight w:hRule="exact" w:val="24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DC7B6DA" w14:textId="77777777" w:rsidR="00950FF3" w:rsidRPr="00732F51" w:rsidRDefault="00950FF3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14:paraId="7795B925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45ECC5F7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27736295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1099BD68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7503F8FF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3D5B8F74" w14:textId="6D75D646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3F0BB415" w14:textId="77777777" w:rsidTr="00246D88">
        <w:trPr>
          <w:gridAfter w:val="3"/>
          <w:wAfter w:w="264" w:type="dxa"/>
          <w:trHeight w:val="314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7E7AA8B" w14:textId="6E414D6D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545DA6" w:rsidRDefault="00950FF3" w:rsidP="00246D8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950FF3" w:rsidRPr="00545DA6" w14:paraId="062F0E0C" w14:textId="77777777" w:rsidTr="00246D88">
        <w:trPr>
          <w:gridAfter w:val="3"/>
          <w:wAfter w:w="264" w:type="dxa"/>
          <w:trHeight w:hRule="exact" w:val="260"/>
        </w:trPr>
        <w:tc>
          <w:tcPr>
            <w:tcW w:w="9618" w:type="dxa"/>
            <w:gridSpan w:val="1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2C05265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259A65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A10D3F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863421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8AB4C6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45E128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DB6B1C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A8F81F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43AD21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55AC18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E26A33" w14:textId="47B8176C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0D7AF" w14:textId="77777777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545DA6" w14:paraId="5DF72D15" w14:textId="77777777" w:rsidTr="00246D88">
        <w:trPr>
          <w:gridAfter w:val="3"/>
          <w:wAfter w:w="264" w:type="dxa"/>
          <w:trHeight w:val="261"/>
        </w:trPr>
        <w:tc>
          <w:tcPr>
            <w:tcW w:w="6055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63AA20C" w14:textId="52F0D9A5" w:rsidR="00AA02A0" w:rsidRPr="00732F51" w:rsidRDefault="00AA02A0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="00545DA6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22678F56" w14:textId="6954F43B" w:rsidR="00AA02A0" w:rsidRPr="00732F51" w:rsidRDefault="00950FF3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02A0" w:rsidRPr="00732F51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6B5A69D4" w14:textId="454198DC" w:rsidR="00AA02A0" w:rsidRPr="00246D88" w:rsidRDefault="00AA02A0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N° </w:t>
            </w:r>
            <w:r w:rsidR="00F0697E" w:rsidRPr="00732F51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9ADDA2" w14:textId="77777777" w:rsidR="00AA02A0" w:rsidRPr="00950FF3" w:rsidRDefault="00AA02A0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4DD0" w14:textId="77777777" w:rsidR="00AA02A0" w:rsidRPr="00950FF3" w:rsidRDefault="00AA02A0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950FF3" w:rsidRPr="00545DA6" w14:paraId="660D56BF" w14:textId="77777777" w:rsidTr="00246D88">
        <w:trPr>
          <w:gridAfter w:val="2"/>
          <w:wAfter w:w="23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7BFF0D3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67397" w14:textId="77777777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45DA6" w:rsidRPr="00545DA6" w14:paraId="4C61F5B5" w14:textId="77777777" w:rsidTr="00246D88">
        <w:trPr>
          <w:gridAfter w:val="3"/>
          <w:wAfter w:w="264" w:type="dxa"/>
          <w:trHeight w:val="268"/>
        </w:trPr>
        <w:tc>
          <w:tcPr>
            <w:tcW w:w="352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8C5D6FF" w14:textId="365CB29C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61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C9D0E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246D88">
        <w:trPr>
          <w:gridAfter w:val="3"/>
          <w:wAfter w:w="26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38EFF5E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1F3F4811" w14:textId="2433F260" w:rsidTr="00246D88">
        <w:trPr>
          <w:gridAfter w:val="3"/>
          <w:wAfter w:w="264" w:type="dxa"/>
          <w:trHeight w:val="268"/>
        </w:trPr>
        <w:tc>
          <w:tcPr>
            <w:tcW w:w="352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7C830AC" w14:textId="361D10C3" w:rsidR="00950FF3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locado:                </w:t>
            </w:r>
          </w:p>
          <w:p w14:paraId="356237AA" w14:textId="15FFF713" w:rsidR="00950FF3" w:rsidRPr="00732F51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246D88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284B7A" w14:textId="481A6602" w:rsidR="00545DA6" w:rsidRPr="00950FF3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45DA6" w:rsidRPr="00545DA6" w14:paraId="6EEBFE87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03178F0" w14:textId="77777777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2F9ECD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7F1E8B0" w14:textId="4AE718E5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45DA6" w:rsidRPr="00545DA6" w14:paraId="620866DC" w14:textId="77777777" w:rsidTr="00246D88">
        <w:trPr>
          <w:gridAfter w:val="3"/>
          <w:wAfter w:w="264" w:type="dxa"/>
          <w:trHeight w:val="276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6515565" w14:textId="77777777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6BC73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246D88">
        <w:trPr>
          <w:gridAfter w:val="3"/>
          <w:wAfter w:w="264" w:type="dxa"/>
          <w:trHeight w:val="27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545DA6" w14:paraId="7EF8EBC4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75EF317" w14:textId="77777777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 w:val="0"/>
              </w:rPr>
              <w:t>3)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0AC26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38D50F0" w14:textId="77777777" w:rsidTr="00246D88">
        <w:trPr>
          <w:gridAfter w:val="3"/>
          <w:wAfter w:w="264" w:type="dxa"/>
          <w:trHeight w:val="28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75AACDEB" w14:textId="77777777" w:rsidTr="00246D88">
        <w:trPr>
          <w:gridAfter w:val="3"/>
          <w:wAfter w:w="264" w:type="dxa"/>
          <w:trHeight w:val="28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E79C6B9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246D88">
        <w:trPr>
          <w:gridAfter w:val="3"/>
          <w:wAfter w:w="26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3EF75C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54EE3BC" w14:textId="4561594C" w:rsidTr="00246D88">
        <w:trPr>
          <w:gridAfter w:val="3"/>
          <w:wAfter w:w="264" w:type="dxa"/>
          <w:trHeight w:hRule="exact" w:val="292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D39D85" w14:textId="66C713E0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246D88">
        <w:trPr>
          <w:gridAfter w:val="3"/>
          <w:wAfter w:w="264" w:type="dxa"/>
          <w:trHeight w:val="26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6AFFE79" w14:textId="7C778662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20D2DFB9" w14:textId="77777777" w:rsidTr="00246D88">
        <w:trPr>
          <w:gridAfter w:val="3"/>
          <w:wAfter w:w="264" w:type="dxa"/>
          <w:trHeight w:val="30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EC5BA83" w14:textId="7F77E4BC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246D88">
        <w:trPr>
          <w:gridAfter w:val="3"/>
          <w:wAfter w:w="264" w:type="dxa"/>
          <w:trHeight w:val="30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3666371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1E8D4C81" w14:textId="77777777" w:rsidTr="00246D88">
        <w:trPr>
          <w:gridAfter w:val="2"/>
          <w:wAfter w:w="234" w:type="dxa"/>
          <w:trHeight w:val="32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4DD8975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6E3DD80B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9E7C5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1811CC2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89B622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D20D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653573EF" w14:textId="77777777" w:rsidTr="00246D88">
        <w:trPr>
          <w:gridAfter w:val="3"/>
          <w:wAfter w:w="264" w:type="dxa"/>
          <w:trHeight w:val="413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11CBC6C6" w14:textId="77777777" w:rsidTr="00246D88">
        <w:trPr>
          <w:gridAfter w:val="2"/>
          <w:wAfter w:w="234" w:type="dxa"/>
          <w:trHeight w:val="17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73449CA" w14:textId="3349FAC3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F722B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1913148" w14:textId="77777777" w:rsidTr="00246D88">
        <w:trPr>
          <w:gridAfter w:val="2"/>
          <w:wAfter w:w="234" w:type="dxa"/>
          <w:trHeight w:val="300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3F32FB9" w14:textId="009140AF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0205E5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90E29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BC4FCA9" w14:textId="77777777" w:rsidTr="00246D88">
        <w:trPr>
          <w:gridAfter w:val="3"/>
          <w:wAfter w:w="264" w:type="dxa"/>
          <w:trHeight w:hRule="exact" w:val="24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C11F443" w14:textId="331895E5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61318731" w14:textId="0D882C23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F702194" w14:textId="441C5225" w:rsidR="004B475F" w:rsidRPr="00545DA6" w:rsidRDefault="004B475F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4B475F" w:rsidRPr="00545DA6" w14:paraId="3425587E" w14:textId="77777777" w:rsidTr="00246D88">
        <w:trPr>
          <w:gridAfter w:val="3"/>
          <w:wAfter w:w="264" w:type="dxa"/>
          <w:trHeight w:val="349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F1DCDB0" w14:textId="69CC1B2D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6AABA16F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7852631" w14:textId="77777777" w:rsidTr="00246D88">
        <w:trPr>
          <w:gridAfter w:val="3"/>
          <w:wAfter w:w="264" w:type="dxa"/>
          <w:trHeight w:hRule="exact" w:val="26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64CCF82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09D8F0A" w14:textId="3BC18CC9" w:rsidR="004B475F" w:rsidRPr="00545DA6" w:rsidRDefault="004B475F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4B475F" w:rsidRPr="00545DA6" w14:paraId="3EDAD3AA" w14:textId="77777777" w:rsidTr="00246D88">
        <w:trPr>
          <w:gridAfter w:val="3"/>
          <w:wAfter w:w="264" w:type="dxa"/>
          <w:trHeight w:val="261"/>
        </w:trPr>
        <w:tc>
          <w:tcPr>
            <w:tcW w:w="6223" w:type="dxa"/>
            <w:gridSpan w:val="9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A16C8B8" w14:textId="0B42DDB4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771F070B" w14:textId="77777777" w:rsidR="004B475F" w:rsidRPr="00732F51" w:rsidRDefault="004B475F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59ED5630" w14:textId="0BE2A03D" w:rsidR="004B475F" w:rsidRPr="00246D88" w:rsidRDefault="004B475F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N° 1300/16</w:t>
            </w:r>
          </w:p>
        </w:tc>
        <w:tc>
          <w:tcPr>
            <w:tcW w:w="1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105D49" w14:textId="77777777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0F16E" w14:textId="473D2B61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B475F" w:rsidRPr="00545DA6" w14:paraId="412EA781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A76731" w14:textId="77777777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77AA81CA" w14:textId="1E74988D" w:rsidTr="00246D88">
        <w:trPr>
          <w:gridAfter w:val="3"/>
          <w:wAfter w:w="264" w:type="dxa"/>
          <w:trHeight w:val="261"/>
        </w:trPr>
        <w:tc>
          <w:tcPr>
            <w:tcW w:w="3734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F8C6278" w14:textId="63DD877B" w:rsidR="00246D88" w:rsidRPr="004B475F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2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117B6B5" w14:textId="77777777" w:rsidR="00246D88" w:rsidRPr="004B475F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2B2DF02A" w14:textId="77777777" w:rsidTr="00246D88">
        <w:trPr>
          <w:gridAfter w:val="3"/>
          <w:wAfter w:w="264" w:type="dxa"/>
          <w:trHeight w:val="268"/>
        </w:trPr>
        <w:tc>
          <w:tcPr>
            <w:tcW w:w="3694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BF6FE44" w14:textId="77777777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14:paraId="7D856AEA" w14:textId="77777777" w:rsidR="004664C7" w:rsidRPr="00732F51" w:rsidRDefault="004664C7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246D88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4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246D88">
        <w:trPr>
          <w:gridAfter w:val="3"/>
          <w:wAfter w:w="26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EEF8394" w14:textId="77777777" w:rsidR="004664C7" w:rsidRPr="004664C7" w:rsidRDefault="004664C7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68ED6009" w14:textId="77777777" w:rsidTr="00246D88">
        <w:trPr>
          <w:gridAfter w:val="3"/>
          <w:wAfter w:w="264" w:type="dxa"/>
          <w:trHeight w:val="348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246D88">
        <w:trPr>
          <w:gridAfter w:val="3"/>
          <w:wAfter w:w="264" w:type="dxa"/>
          <w:trHeight w:val="34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D4DD5B5" w14:textId="77777777" w:rsidTr="00246D88">
        <w:trPr>
          <w:gridAfter w:val="3"/>
          <w:wAfter w:w="264" w:type="dxa"/>
          <w:trHeight w:val="315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799F06A" w14:textId="1F962D22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246D88">
        <w:trPr>
          <w:gridAfter w:val="3"/>
          <w:wAfter w:w="264" w:type="dxa"/>
          <w:trHeight w:val="26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202BFD7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7BFF342B" w14:textId="77777777" w:rsidTr="00246D88">
        <w:trPr>
          <w:gridAfter w:val="3"/>
          <w:wAfter w:w="264" w:type="dxa"/>
          <w:trHeight w:val="339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0E0C5D5E" w14:textId="77777777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0FCC" w:rsidRPr="004477A4" w14:paraId="424EB6A9" w14:textId="77777777" w:rsidTr="00246D88">
        <w:trPr>
          <w:gridAfter w:val="5"/>
          <w:wAfter w:w="702" w:type="dxa"/>
          <w:trHeight w:val="1417"/>
        </w:trPr>
        <w:tc>
          <w:tcPr>
            <w:tcW w:w="9216" w:type="dxa"/>
            <w:gridSpan w:val="1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99633D1" w14:textId="346030FE" w:rsidR="004B0FCC" w:rsidRPr="004477A4" w:rsidRDefault="004B0FCC" w:rsidP="00246D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2C2CE59F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-654685</wp:posOffset>
                      </wp:positionV>
                      <wp:extent cx="6162675" cy="7721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77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420AF809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9DA506E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PERSONAS JURIDICAS - DECLARACION JURADA</w:t>
                                  </w:r>
                                </w:p>
                                <w:p w14:paraId="4EC0C4E4" w14:textId="77777777" w:rsidR="004B0FCC" w:rsidRPr="005952A8" w:rsidRDefault="004B0FC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1D0FABB" id="Text Box 2" o:spid="_x0000_s1028" type="#_x0000_t202" style="position:absolute;margin-left:-.85pt;margin-top:-51.55pt;width:485.25pt;height:60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420AF809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9DA506E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PERSONAS JURIDICAS - DECLARACION JURADA</w:t>
                            </w:r>
                          </w:p>
                          <w:p w14:paraId="4EC0C4E4" w14:textId="77777777" w:rsidR="004B0FCC" w:rsidRPr="005952A8" w:rsidRDefault="004B0FC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C2E38" w:rsidRPr="006D4830" w14:paraId="26CCC56B" w14:textId="77777777" w:rsidTr="00246D88">
        <w:trPr>
          <w:gridAfter w:val="5"/>
          <w:wAfter w:w="702" w:type="dxa"/>
          <w:trHeight w:val="510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06C23F9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14:paraId="5FACDBE6" w14:textId="1391987D" w:rsidR="001C2E38" w:rsidRPr="006D4830" w:rsidRDefault="001C2E38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57CFB99" w14:textId="224B1273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8BE737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5D613F2D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68BD8B" w14:textId="5393AD7B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23C7A40" w14:textId="1495F364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8F9024" w14:textId="77777777" w:rsidTr="00246D88">
        <w:trPr>
          <w:gridAfter w:val="5"/>
          <w:wAfter w:w="702" w:type="dxa"/>
          <w:trHeight w:val="270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246D8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246D88">
        <w:trPr>
          <w:gridAfter w:val="5"/>
          <w:wAfter w:w="702" w:type="dxa"/>
          <w:trHeight w:val="340"/>
        </w:trPr>
        <w:tc>
          <w:tcPr>
            <w:tcW w:w="9216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2997944" w14:textId="50866E64" w:rsidR="001C2E38" w:rsidRPr="001500CC" w:rsidRDefault="0066364E" w:rsidP="00246D8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C390CDA" w14:textId="7A2ECB28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3AEE289" w14:textId="5DFFAB6C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67E27C2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A02077" w14:textId="7034A6A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20A60B7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682C532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09758D2" w14:textId="2EEA4EE1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3746D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37CEA9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1D651AC" w14:textId="214975C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6080EA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4DDBC13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37A5D0E" w14:textId="1A38142F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850985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22298E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74503EE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C73D6D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C0C0C0"/>
          </w:tcPr>
          <w:p w14:paraId="3306690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6D4A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4AC63D5C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C48D0A3" w14:textId="25C567E1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078F8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8CBBA2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AE4CB41" w14:textId="212EEB7F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65672D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44296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648CA8B" w14:textId="200D28ED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8F23D1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BE849D7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DC0E789" w14:textId="33E7D20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7F559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6BC823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96FCE33" w14:textId="5F705C4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146560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4854A4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487F35E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01AD7F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C0C0C0"/>
          </w:tcPr>
          <w:p w14:paraId="00DC28D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11EE31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38FAF489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411A2B" w14:textId="74903F64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95D90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F8B842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E80DBF8" w14:textId="5CDCE35A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083850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CC56DDE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24D2CF0" w14:textId="210ACFA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C1E3E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C79DB1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3BEF28" w14:textId="1C3A0CF5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552846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A98789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FF4EC4C" w14:textId="7A0FC8E0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21A12D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246D88">
        <w:trPr>
          <w:gridAfter w:val="5"/>
          <w:wAfter w:w="702" w:type="dxa"/>
          <w:trHeight w:val="255"/>
        </w:trPr>
        <w:tc>
          <w:tcPr>
            <w:tcW w:w="9216" w:type="dxa"/>
            <w:gridSpan w:val="14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8D9A3B3" w14:textId="77777777" w:rsidR="004B0FCC" w:rsidRPr="006D4830" w:rsidRDefault="004B0FCC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FCC" w:rsidRPr="006D4830" w14:paraId="6EECA837" w14:textId="77777777" w:rsidTr="00246D88">
        <w:trPr>
          <w:gridAfter w:val="5"/>
          <w:wAfter w:w="702" w:type="dxa"/>
          <w:trHeight w:val="255"/>
        </w:trPr>
        <w:tc>
          <w:tcPr>
            <w:tcW w:w="9216" w:type="dxa"/>
            <w:gridSpan w:val="14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tbl>
            <w:tblPr>
              <w:tblW w:w="98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84"/>
              <w:gridCol w:w="7010"/>
            </w:tblGrid>
            <w:tr w:rsidR="004B0FCC" w:rsidRPr="006D4830" w14:paraId="0CDDCCCC" w14:textId="77777777" w:rsidTr="00692311">
              <w:trPr>
                <w:trHeight w:val="255"/>
                <w:jc w:val="center"/>
              </w:trPr>
              <w:tc>
                <w:tcPr>
                  <w:tcW w:w="2884" w:type="dxa"/>
                  <w:tcBorders>
                    <w:left w:val="single" w:sz="8" w:space="0" w:color="000000"/>
                  </w:tcBorders>
                  <w:shd w:val="clear" w:color="auto" w:fill="C0C0C0"/>
                  <w:vAlign w:val="bottom"/>
                </w:tcPr>
                <w:p w14:paraId="128A2625" w14:textId="77777777" w:rsidR="004B0FCC" w:rsidRPr="006D4830" w:rsidRDefault="004B0FCC" w:rsidP="00246D8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10" w:type="dxa"/>
                  <w:tcBorders>
                    <w:right w:val="single" w:sz="8" w:space="0" w:color="000000"/>
                  </w:tcBorders>
                  <w:shd w:val="clear" w:color="auto" w:fill="C0C0C0"/>
                  <w:vAlign w:val="bottom"/>
                </w:tcPr>
                <w:p w14:paraId="58E60F17" w14:textId="77777777" w:rsidR="004B0FCC" w:rsidRPr="006D4830" w:rsidRDefault="004B0FCC" w:rsidP="00246D8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D48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0762A8A6" w14:textId="77777777" w:rsidR="004B0FCC" w:rsidRPr="006D4830" w:rsidRDefault="004B0FCC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AD243C7" w14:textId="2E960AEA" w:rsidR="004B0FCC" w:rsidRDefault="004B0FCC"/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6D4830" w14:paraId="5E34B9CF" w14:textId="77777777" w:rsidTr="004B0FCC">
        <w:trPr>
          <w:trHeight w:val="226"/>
          <w:jc w:val="center"/>
        </w:trPr>
        <w:tc>
          <w:tcPr>
            <w:tcW w:w="2884" w:type="dxa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</w:tcPr>
          <w:p w14:paraId="756EAA9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</w:tcPr>
          <w:p w14:paraId="31928CE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B8B228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7C91B02" w14:textId="7C6573E1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1DE94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2D2890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3B992A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13BEE2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3A249EA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679EB97" w14:textId="5B1B6CA8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E4FBA1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38A14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3FA55C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5B956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49FA609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1B00ED6" w14:textId="462454DA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35FFB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079841E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3BB1749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1D2D671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D3668E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0CE4F49" w14:textId="228065E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5C47BE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FBEAEC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2120A2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91D9A8C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D940491" w14:textId="77777777" w:rsidTr="001500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449BF4" w14:textId="32D1BCDD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1FC34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587E" w:rsidRPr="006D4830" w14:paraId="767DCF54" w14:textId="77777777" w:rsidTr="001500CC">
        <w:trPr>
          <w:trHeight w:val="270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CD22FBB" w14:textId="77777777" w:rsidR="004C587E" w:rsidRPr="006D4830" w:rsidRDefault="004C587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BE878C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14:paraId="027FECF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14:paraId="00B1B13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B0D944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06D528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5D050580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D6221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F8BD068" w14:textId="09A8E3A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1C7034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D2F154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3E6E85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C6CCBC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9E6FE6B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B810167" w14:textId="2F31D6C8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F1F96B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2417347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DBB315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16030E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76ABF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3F01E58" w14:textId="2609861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DC8EE9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5BBBDB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3AF0B4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D515F25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25711D6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E6A2D4A" w14:textId="56699BC9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A5823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F44DFB2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540FE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0F26CC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CCC723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04686BC" w14:textId="2C8A44CA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AB905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59BCE6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A462A0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50C63E8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D05CCAF" w14:textId="77777777" w:rsidTr="004B0FC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6DB0A70F" w14:textId="77777777" w:rsidR="001C2E38" w:rsidRPr="001500CC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1C2E38" w:rsidRPr="006D4830" w14:paraId="594B61A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28A0E2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154D809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BA7A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EDDEA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F83226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AF77D9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3EC850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3B7DD3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F73A28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5C85B" w14:textId="4F7DB9E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233FCB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BC0AB0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22F9E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77CFB768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3BFBC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6F3071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463A84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B5D7787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E377D9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21D960A6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3468A6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BF4ADD" w14:textId="19DFFF2E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</w:t>
            </w:r>
            <w:r w:rsidR="00150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4A7CB7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6FB5E7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F5D6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1D0167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2E3719" w14:textId="77777777" w:rsidTr="001500CC">
        <w:trPr>
          <w:trHeight w:val="314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54652AF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14:paraId="30AE491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0048D1B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39A6022D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14:paraId="63E877CA" w14:textId="77777777" w:rsidTr="001500CC">
        <w:trPr>
          <w:trHeight w:val="280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2937FCC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14:paraId="4763ABC3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486E0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3DB0EC3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130FFA5" w14:textId="77777777" w:rsidTr="004B0FC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5C13C3E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1673E9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CC57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5D3550B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E4E2FC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0D9488D" w14:textId="1D2F22F6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C1225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4D4F51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88BC18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48C48E2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EFD3C7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8CA8DC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DACF34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3115F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40657A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25DB68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720D8E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62571C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8B2BE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6AAE6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22DB33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411FB7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3BE259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3EB1C09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3667E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726778B3" w14:textId="77777777"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68E5B59" w14:textId="77777777"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2"/>
        <w:gridCol w:w="6662"/>
      </w:tblGrid>
      <w:tr w:rsidR="001500CC" w:rsidRPr="004477A4" w14:paraId="76897C3F" w14:textId="77777777" w:rsidTr="005952A8">
        <w:trPr>
          <w:trHeight w:val="1554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EAC09D5" w14:textId="39D192FD" w:rsidR="001500CC" w:rsidRPr="004477A4" w:rsidRDefault="005952A8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354E033A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70485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EFC236" id="Text Box 9" o:spid="_x0000_s1029" type="#_x0000_t202" style="position:absolute;margin-left:1.95pt;margin-top:5.55pt;width:473.25pt;height:62.15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  <w:p w14:paraId="39021D8D" w14:textId="32210631" w:rsidR="001500CC" w:rsidRPr="004477A4" w:rsidRDefault="001500CC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  <w:p w14:paraId="1E53239A" w14:textId="33FF844E" w:rsidR="001500CC" w:rsidRPr="004477A4" w:rsidRDefault="001500CC" w:rsidP="008936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14:paraId="3920F64B" w14:textId="77777777" w:rsidTr="001500CC">
        <w:trPr>
          <w:trHeight w:val="271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9C0AFB" w14:textId="0E72C879" w:rsidR="006D4830" w:rsidRPr="001500CC" w:rsidRDefault="001500CC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0956E91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3076BAA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14:paraId="79E8C58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6C47364" w14:textId="345CF2C9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1EE0A0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14:paraId="3FC39431" w14:textId="77777777" w:rsidTr="001500CC">
        <w:trPr>
          <w:trHeight w:val="186"/>
        </w:trPr>
        <w:tc>
          <w:tcPr>
            <w:tcW w:w="297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F2AD05" w14:textId="10520757" w:rsidR="006D4830" w:rsidRPr="00FC2D01" w:rsidRDefault="005952A8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E89914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18F3D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3F1A418E" w14:textId="77777777" w:rsidTr="001500CC">
        <w:trPr>
          <w:trHeight w:val="35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3F5A4BB" w14:textId="70FCE902" w:rsidR="006D4830" w:rsidRPr="00FC2D01" w:rsidRDefault="006D4830" w:rsidP="001500CC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500CC" w14:paraId="15987A6C" w14:textId="77777777" w:rsidTr="001500CC">
        <w:trPr>
          <w:trHeight w:val="271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D51B9B4" w14:textId="11E17F91" w:rsidR="001500CC" w:rsidRPr="00FC2D01" w:rsidRDefault="001500CC" w:rsidP="001500C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1500CC" w:rsidRDefault="001500CC" w:rsidP="00BE33B8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52A2F4C6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FA0EBB" w14:textId="03A2D3F8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Poderdante 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028F63" w14:textId="77777777" w:rsidTr="001500CC">
        <w:trPr>
          <w:trHeight w:val="9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0952306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2F1523D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243C232" w14:textId="5F92854F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5952A8" w:rsidRPr="005952A8" w:rsidRDefault="005952A8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CAC171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ECA4EE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4E4F4B3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0FFDCE0" w14:textId="145D8DD1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1CD7A29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306659C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1FEDD0F7" w14:textId="77777777" w:rsidTr="005952A8">
        <w:trPr>
          <w:trHeight w:val="187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37F15B2" w14:textId="5963E4B3" w:rsidR="006D4830" w:rsidRPr="00FC2D01" w:rsidRDefault="006D4830" w:rsidP="005952A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70154D" w14:textId="44CF224E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36BD075A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1764ABB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21DA7D9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92D03D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C0C0C0"/>
            <w:vAlign w:val="bottom"/>
          </w:tcPr>
          <w:p w14:paraId="0CCFCCAC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79EFF14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72C0B5A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CFC1CDE" w14:textId="77777777" w:rsidTr="001500CC">
        <w:trPr>
          <w:trHeight w:val="9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617D27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F64CF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6F1C861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auto"/>
          </w:tcPr>
          <w:p w14:paraId="78F30667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E498EA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9DD04E9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2AF3D42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Lugar</w:t>
            </w:r>
            <w:r w:rsidR="005952A8"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y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3128640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4FCB8AB2" w14:textId="24F96BFB" w:rsidR="00FE4D00" w:rsidRDefault="00FE4D00">
      <w:pPr>
        <w:widowControl/>
        <w:suppressAutoHyphens w:val="0"/>
        <w:autoSpaceDE/>
      </w:pPr>
      <w:r>
        <w:br w:type="page"/>
      </w:r>
    </w:p>
    <w:p w14:paraId="0FB053DA" w14:textId="77777777" w:rsidR="00FE4D00" w:rsidRDefault="00FE4D00"/>
    <w:p w14:paraId="3908636A" w14:textId="77777777" w:rsidR="00FE4D00" w:rsidRDefault="00FE4D00"/>
    <w:p w14:paraId="0CAF3F90" w14:textId="77777777" w:rsidR="00FE4D00" w:rsidRDefault="00FE4D00"/>
    <w:p w14:paraId="63C32A62" w14:textId="77777777" w:rsidR="00FE4D00" w:rsidRDefault="00FE4D00"/>
    <w:p w14:paraId="4CE5E660" w14:textId="77777777" w:rsidR="00FE4D00" w:rsidRDefault="00FE4D00"/>
    <w:p w14:paraId="33E2E48D" w14:textId="77777777" w:rsidR="00FE4D00" w:rsidRDefault="00FE4D00"/>
    <w:p w14:paraId="5B118247" w14:textId="77777777" w:rsidR="00FE4D00" w:rsidRDefault="00FE4D00"/>
    <w:p w14:paraId="5F4A219A" w14:textId="77777777" w:rsidR="00FE4D00" w:rsidRDefault="00FE4D00"/>
    <w:p w14:paraId="79F95007" w14:textId="77777777" w:rsidR="00FE4D00" w:rsidRDefault="00FE4D00"/>
    <w:p w14:paraId="0B00CFF2" w14:textId="77777777" w:rsidR="00FE4D00" w:rsidRDefault="00FE4D00"/>
    <w:p w14:paraId="6F4141C6" w14:textId="77777777" w:rsidR="00FE4D00" w:rsidRDefault="00FE4D00"/>
    <w:p w14:paraId="5090A5EF" w14:textId="77777777" w:rsidR="00FE4D00" w:rsidRDefault="00FE4D00"/>
    <w:p w14:paraId="59D1CD2E" w14:textId="77777777" w:rsidR="00FE4D00" w:rsidRDefault="00FE4D00"/>
    <w:p w14:paraId="3FD3A885" w14:textId="77777777" w:rsidR="00FE4D00" w:rsidRDefault="00FE4D00"/>
    <w:p w14:paraId="0B8F03F5" w14:textId="77777777" w:rsidR="00FE4D00" w:rsidRDefault="00FE4D00"/>
    <w:p w14:paraId="37E77681" w14:textId="77777777" w:rsidR="00FE4D00" w:rsidRDefault="00FE4D00"/>
    <w:p w14:paraId="097875C1" w14:textId="77777777" w:rsidR="00FE4D00" w:rsidRDefault="00FE4D00"/>
    <w:p w14:paraId="4E7B01EB" w14:textId="77777777" w:rsidR="00FE4D00" w:rsidRDefault="00FE4D00"/>
    <w:p w14:paraId="4A146E4A" w14:textId="77777777" w:rsidR="00FE4D00" w:rsidRDefault="00FE4D00"/>
    <w:p w14:paraId="38B517E6" w14:textId="0CD7F7F5" w:rsidR="00FE4D00" w:rsidRDefault="00FE4D00">
      <w:pPr>
        <w:sectPr w:rsidR="00FE4D00" w:rsidSect="00545DA6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0"/>
        <w:gridCol w:w="7351"/>
        <w:gridCol w:w="20"/>
        <w:gridCol w:w="10"/>
      </w:tblGrid>
      <w:tr w:rsidR="00FE4D00" w14:paraId="5EBF3B6D" w14:textId="77777777" w:rsidTr="00872068">
        <w:trPr>
          <w:gridAfter w:val="1"/>
          <w:wAfter w:w="10" w:type="dxa"/>
          <w:trHeight w:val="1991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6629372" w14:textId="05DE7A43" w:rsidR="00FE4D00" w:rsidRDefault="00FE4D00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10A7AFFD">
                      <wp:simplePos x="0" y="0"/>
                      <wp:positionH relativeFrom="column">
                        <wp:posOffset>146567</wp:posOffset>
                      </wp:positionH>
                      <wp:positionV relativeFrom="paragraph">
                        <wp:posOffset>131283</wp:posOffset>
                      </wp:positionV>
                      <wp:extent cx="5886450" cy="946297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9462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FE4D00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01AD47" id="Text Box 3" o:spid="_x0000_s1030" type="#_x0000_t202" style="position:absolute;margin-left:11.55pt;margin-top:10.35pt;width:463.5pt;height:74.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FE4D00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872068">
        <w:trPr>
          <w:gridAfter w:val="1"/>
          <w:wAfter w:w="10" w:type="dxa"/>
          <w:trHeight w:val="257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02FAAC" w14:textId="308A4F22" w:rsidR="00FE4D00" w:rsidRDefault="00FE4D00" w:rsidP="0087206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872068">
        <w:trPr>
          <w:gridAfter w:val="1"/>
          <w:wAfter w:w="10" w:type="dxa"/>
          <w:trHeight w:val="351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CD47D58" w14:textId="5CB86342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ED95F8D" w14:textId="2D2C48A9" w:rsidR="00E07F58" w:rsidRDefault="00E07F5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872068">
        <w:trPr>
          <w:gridAfter w:val="1"/>
          <w:wAfter w:w="10" w:type="dxa"/>
          <w:trHeight w:val="255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71EAD87" w14:textId="04E8C751" w:rsidR="00FE4D00" w:rsidRPr="00872068" w:rsidRDefault="00FE4D00" w:rsidP="0087206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21EF8ACC" w14:textId="3B253271" w:rsidTr="00872068">
        <w:trPr>
          <w:gridAfter w:val="1"/>
          <w:wAfter w:w="10" w:type="dxa"/>
          <w:trHeight w:val="314"/>
        </w:trPr>
        <w:tc>
          <w:tcPr>
            <w:tcW w:w="240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561BF2A" w14:textId="0592684F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Tipo documento:</w:t>
            </w:r>
            <w:r w:rsidRPr="008720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872068">
        <w:trPr>
          <w:gridAfter w:val="1"/>
          <w:wAfter w:w="10" w:type="dxa"/>
          <w:trHeight w:hRule="exact" w:val="340"/>
        </w:trPr>
        <w:tc>
          <w:tcPr>
            <w:tcW w:w="977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83DF8DC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14:paraId="7170341F" w14:textId="77777777" w:rsidTr="00872068">
        <w:trPr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1764DE1" w14:textId="28C4BC89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/ CUIL: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ED6B7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872068" w14:paraId="69EA6146" w14:textId="77777777" w:rsidTr="00BE3CE2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E067CB1" w14:textId="6ADEA611" w:rsidR="00872068" w:rsidRDefault="0087206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7DB40EFD" w14:textId="77777777" w:rsidTr="00872068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FA2A580" w14:textId="77777777" w:rsidR="00E07F58" w:rsidRDefault="00E07F5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355B7CD8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B00AE6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1F9F17A9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1D14B21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53BF09B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9DECB98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3356AC6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222E3205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41A0E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2A24684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77EFCC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1DC432F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AE35BFD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DF6872F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5ACFD8E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872068">
        <w:trPr>
          <w:gridAfter w:val="1"/>
          <w:wAfter w:w="10" w:type="dxa"/>
          <w:trHeight w:val="270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6F61F5B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 y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C1BC014" w14:textId="77777777" w:rsidR="00E07F58" w:rsidRDefault="00E07F58" w:rsidP="0087206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5B01A5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EF9C2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67D812AF" w14:textId="39A4E47E" w:rsidR="00FE4D00" w:rsidRDefault="00FE4D00"/>
    <w:p w14:paraId="43A01FB2" w14:textId="70ECB62B" w:rsidR="00FE4D00" w:rsidRDefault="00FE4D00"/>
    <w:p w14:paraId="44158CE7" w14:textId="09CB485F" w:rsidR="00FE4D00" w:rsidRDefault="00FE4D00"/>
    <w:p w14:paraId="56A41ECE" w14:textId="713EAAD0" w:rsidR="00FE4D00" w:rsidRDefault="00FE4D00"/>
    <w:p w14:paraId="0C2BCF92" w14:textId="07C6DDFF" w:rsidR="00FE4D00" w:rsidRDefault="00FE4D00"/>
    <w:p w14:paraId="733F3DD3" w14:textId="5C33BEB6" w:rsidR="00FE4D00" w:rsidRDefault="00FE4D00"/>
    <w:p w14:paraId="48283E15" w14:textId="4AE29008" w:rsidR="00FE4D00" w:rsidRDefault="00FE4D00"/>
    <w:p w14:paraId="70BC6C07" w14:textId="078942AE" w:rsidR="00FE4D00" w:rsidRDefault="00FE4D00"/>
    <w:p w14:paraId="37CFC3AF" w14:textId="3892EC70" w:rsidR="00FE4D00" w:rsidRDefault="00FE4D00"/>
    <w:p w14:paraId="778552AF" w14:textId="50C20726" w:rsidR="00FE4D00" w:rsidRDefault="00FE4D00"/>
    <w:p w14:paraId="3E991525" w14:textId="2532F1F5" w:rsidR="00FE4D00" w:rsidRDefault="00FE4D00"/>
    <w:p w14:paraId="0259DF9E" w14:textId="6DC764F9" w:rsidR="00FE4D00" w:rsidRDefault="00FE4D00"/>
    <w:p w14:paraId="6DFB5B06" w14:textId="77777777" w:rsidR="00FE4D00" w:rsidRDefault="00FE4D00"/>
    <w:p w14:paraId="63A8C734" w14:textId="5CEEF9B2" w:rsidR="00FE4D00" w:rsidRDefault="00FE4D00">
      <w:pPr>
        <w:widowControl/>
        <w:suppressAutoHyphens w:val="0"/>
        <w:autoSpaceDE/>
      </w:pPr>
      <w:r>
        <w:br w:type="page"/>
      </w:r>
    </w:p>
    <w:p w14:paraId="56EDF967" w14:textId="77777777" w:rsidR="00FE4D00" w:rsidRDefault="00FE4D00"/>
    <w:p w14:paraId="050EA34E" w14:textId="1D9BA501" w:rsidR="00FE4D00" w:rsidRDefault="00FE4D00"/>
    <w:p w14:paraId="122812D8" w14:textId="5B7DC916" w:rsidR="00FC2D01" w:rsidRDefault="00FE4D00" w:rsidP="00872068">
      <w:pPr>
        <w:widowControl/>
        <w:suppressAutoHyphens w:val="0"/>
        <w:autoSpaceDE/>
      </w:pPr>
      <w:r>
        <w:br w:type="page"/>
      </w:r>
    </w:p>
    <w:tbl>
      <w:tblPr>
        <w:tblpPr w:leftFromText="141" w:rightFromText="141" w:vertAnchor="text" w:horzAnchor="margin" w:tblpY="299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3402"/>
        <w:gridCol w:w="167"/>
        <w:gridCol w:w="1109"/>
        <w:gridCol w:w="20"/>
        <w:gridCol w:w="547"/>
        <w:gridCol w:w="1984"/>
      </w:tblGrid>
      <w:tr w:rsidR="00872068" w14:paraId="27C8C5FB" w14:textId="77777777" w:rsidTr="00872068">
        <w:trPr>
          <w:trHeight w:hRule="exact" w:val="1169"/>
        </w:trPr>
        <w:tc>
          <w:tcPr>
            <w:tcW w:w="9771" w:type="dxa"/>
            <w:gridSpan w:val="7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8AA49F" w14:textId="5F150912" w:rsidR="00872068" w:rsidRDefault="00872068" w:rsidP="0087206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42F0DC92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-7620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D6DA67" w14:textId="77777777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87206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17E244" id="Text Box 4" o:spid="_x0000_s1031" type="#_x0000_t202" style="position:absolute;left:0;text-align:left;margin-left:36.2pt;margin-top:-.6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" stroked="f">
                      <v:fill opacity="0"/>
                      <v:textbox inset="0,0,0,0">
                        <w:txbxContent>
                          <w:p w14:paraId="78D6DA67" w14:textId="77777777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  <w:r w:rsidRPr="008720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DA3FA7" w14:textId="3838334E" w:rsidR="00872068" w:rsidRDefault="0087206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872068" w:rsidRPr="004477A4" w14:paraId="68A656D7" w14:textId="77777777" w:rsidTr="00872068">
        <w:trPr>
          <w:trHeight w:val="24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B022211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872068" w:rsidRPr="004477A4" w14:paraId="7012E18E" w14:textId="77777777" w:rsidTr="00B87DA8">
        <w:trPr>
          <w:trHeight w:hRule="exact" w:val="533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169182B1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1936" behindDoc="0" locked="0" layoutInCell="1" allowOverlap="1" wp14:anchorId="28C33450" wp14:editId="63BA9CD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58595DB" w14:textId="77777777" w:rsidR="00872068" w:rsidRDefault="00872068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C33450" id="Text Box 37" o:spid="_x0000_s1032" type="#_x0000_t202" style="position:absolute;left:0;text-align:left;margin-left:39.75pt;margin-top:.75pt;width:6.9pt;height:14.4pt;z-index:2517519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D9nAo4CAIAAAI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658595DB" w14:textId="77777777" w:rsidR="00872068" w:rsidRDefault="00872068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08DE2E71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5617364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616E6E7" w14:textId="77777777" w:rsidTr="00B87DA8">
        <w:trPr>
          <w:trHeight w:hRule="exact" w:val="45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5A01EA9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</w:t>
            </w: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D6420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9205574" wp14:editId="387AF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D2D6E3" w14:textId="77777777" w:rsidR="00872068" w:rsidRDefault="00872068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205574" id="Text Box 39" o:spid="_x0000_s1033" type="#_x0000_t202" style="position:absolute;left:0;text-align:left;margin-left:39.75pt;margin-top:.75pt;width:6.9pt;height:14.4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BbADeRCAIAAAI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50D2D6E3" w14:textId="77777777" w:rsidR="00872068" w:rsidRDefault="00872068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6F652" w14:textId="7861C650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04615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7545BBFD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622AD8A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674F7FFD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B87DA8">
        <w:trPr>
          <w:trHeight w:val="48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6FEDF5E2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5A2C846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1165C1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77D066D0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 </w:t>
            </w:r>
          </w:p>
        </w:tc>
      </w:tr>
      <w:tr w:rsidR="00872068" w:rsidRPr="004477A4" w14:paraId="488BEA8E" w14:textId="77777777" w:rsidTr="006E5E17">
        <w:trPr>
          <w:trHeight w:val="509"/>
        </w:trPr>
        <w:tc>
          <w:tcPr>
            <w:tcW w:w="5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2B86BF" w14:textId="110535F2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D5395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77777777" w:rsidR="00872068" w:rsidRPr="006D4830" w:rsidRDefault="00872068" w:rsidP="006E5E17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370133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872068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77777777" w:rsidR="00872068" w:rsidRPr="006D4830" w:rsidRDefault="00872068" w:rsidP="00B87DA8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049E0FBE" w14:textId="77777777" w:rsidTr="00B17E16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B87DA8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1995525" w14:textId="77777777" w:rsidTr="00B87DA8">
        <w:trPr>
          <w:trHeight w:val="430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EA891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5938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11D3E2F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26441A4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B36D1D8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A6AADE4" w14:textId="77777777" w:rsidTr="00B87DA8">
        <w:trPr>
          <w:trHeight w:val="441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9E78570" w14:textId="4D84A9EC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1F6F6E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2107A4B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99E09F3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F0A570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461D53AC" w14:textId="77777777" w:rsidTr="00B87DA8">
        <w:trPr>
          <w:trHeight w:val="437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D45B61A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667C5D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E1FB869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060BEBD" w14:textId="77777777" w:rsidTr="00B87DA8">
        <w:trPr>
          <w:trHeight w:val="43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9E7FBD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4976DEB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583D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A8247EE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30E4543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344CC46A" w14:textId="77777777" w:rsidTr="00B87DA8">
        <w:trPr>
          <w:trHeight w:val="44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F343BFC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EE0BF0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6E5E17">
        <w:trPr>
          <w:trHeight w:val="264"/>
        </w:trPr>
        <w:tc>
          <w:tcPr>
            <w:tcW w:w="9771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77777777" w:rsidR="006A4A53" w:rsidRDefault="006A4A53"/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998C9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5B3CA7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D6AD48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6819B4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2AF065B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F937D3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8369A1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1C3382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94E266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6242F6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53AA70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625BA7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070212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B5BE65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5A29F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3395D3" w14:textId="491A49B1" w:rsidR="00802934" w:rsidRPr="00B87DA8" w:rsidRDefault="00802934" w:rsidP="00B87DA8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F</w:t>
      </w:r>
    </w:p>
    <w:p w14:paraId="51079CB6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</w:p>
    <w:p w14:paraId="2C13E2E3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DECLARACIÓN JURADA </w:t>
      </w:r>
      <w:r w:rsidR="00CA1DAD"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>APTITUD</w:t>
      </w: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 PARA CONTRATAR</w:t>
      </w:r>
    </w:p>
    <w:p w14:paraId="11F3E01B" w14:textId="1089F421" w:rsidR="00E34D18" w:rsidRDefault="00E34D18" w:rsidP="008029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E923C7" w14:textId="77777777" w:rsidR="00802934" w:rsidRPr="00B87DA8" w:rsidRDefault="00802934" w:rsidP="00B87DA8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320E7D6F" w14:textId="6D34CC26" w:rsidR="002714A7" w:rsidRPr="00B87DA8" w:rsidRDefault="001104E7" w:rsidP="00B87DA8">
      <w:pPr>
        <w:spacing w:line="360" w:lineRule="auto"/>
        <w:ind w:left="57" w:right="57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El / los</w:t>
      </w:r>
      <w:r w:rsidR="00802934" w:rsidRPr="00B87DA8">
        <w:rPr>
          <w:rFonts w:ascii="Times New Roman" w:hAnsi="Times New Roman" w:cs="Times New Roman"/>
        </w:rPr>
        <w:t xml:space="preserve"> que suscribe</w:t>
      </w:r>
      <w:r w:rsidRPr="00B87DA8">
        <w:rPr>
          <w:rFonts w:ascii="Times New Roman" w:hAnsi="Times New Roman" w:cs="Times New Roman"/>
        </w:rPr>
        <w:t>n DECLARA/N</w:t>
      </w:r>
      <w:r w:rsidR="00802934" w:rsidRPr="00B87DA8">
        <w:rPr>
          <w:rFonts w:ascii="Times New Roman" w:hAnsi="Times New Roman" w:cs="Times New Roman"/>
        </w:rPr>
        <w:t xml:space="preserve"> BAJO JURAMENTO, que (Nombre y Apellido o Razón S</w:t>
      </w:r>
      <w:r w:rsidRPr="00B87DA8">
        <w:rPr>
          <w:rFonts w:ascii="Times New Roman" w:hAnsi="Times New Roman" w:cs="Times New Roman"/>
        </w:rPr>
        <w:t>ocial)</w:t>
      </w:r>
      <w:r w:rsidR="00802934" w:rsidRPr="00B87DA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 w:rsidRPr="00B87DA8">
        <w:rPr>
          <w:rFonts w:ascii="Times New Roman" w:hAnsi="Times New Roman" w:cs="Times New Roman"/>
        </w:rPr>
        <w:t xml:space="preserve"> </w:t>
      </w:r>
      <w:r w:rsidR="007373CC" w:rsidRPr="00B87DA8">
        <w:rPr>
          <w:rFonts w:ascii="Times New Roman" w:hAnsi="Times New Roman" w:cs="Times New Roman"/>
        </w:rPr>
        <w:t xml:space="preserve">CUIT N°………………………..; Sr.……………………………………………….., CUIT N°……………………………, </w:t>
      </w:r>
      <w:r w:rsidR="00802934" w:rsidRPr="00B87DA8">
        <w:rPr>
          <w:rFonts w:ascii="Times New Roman" w:hAnsi="Times New Roman" w:cs="Times New Roman"/>
        </w:rPr>
        <w:t>está</w:t>
      </w:r>
      <w:r w:rsidRPr="00B87DA8">
        <w:rPr>
          <w:rFonts w:ascii="Times New Roman" w:hAnsi="Times New Roman" w:cs="Times New Roman"/>
        </w:rPr>
        <w:t>/n habilitado/s</w:t>
      </w:r>
      <w:r w:rsidR="00802934" w:rsidRPr="00B87DA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B87DA8">
        <w:rPr>
          <w:rFonts w:ascii="Times New Roman" w:hAnsi="Times New Roman" w:cs="Times New Roman"/>
        </w:rPr>
        <w:t xml:space="preserve">no encontrarse incurso/s en ninguna de las causales de </w:t>
      </w:r>
      <w:r w:rsidRPr="00B87DA8">
        <w:rPr>
          <w:rFonts w:ascii="Times New Roman" w:hAnsi="Times New Roman" w:cs="Times New Roman"/>
          <w:b/>
        </w:rPr>
        <w:t>incompatibilidad</w:t>
      </w:r>
      <w:r w:rsidR="007373CC" w:rsidRPr="00B87DA8">
        <w:rPr>
          <w:rFonts w:ascii="Times New Roman" w:hAnsi="Times New Roman" w:cs="Times New Roman"/>
        </w:rPr>
        <w:t xml:space="preserve"> (Art. 6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Condiciones) </w:t>
      </w:r>
      <w:r w:rsidRPr="00B87DA8">
        <w:rPr>
          <w:rFonts w:ascii="Times New Roman" w:hAnsi="Times New Roman" w:cs="Times New Roman"/>
          <w:b/>
        </w:rPr>
        <w:t>o de inhabilidad</w:t>
      </w:r>
      <w:r w:rsidRPr="00B87DA8">
        <w:rPr>
          <w:rFonts w:ascii="Times New Roman" w:hAnsi="Times New Roman" w:cs="Times New Roman"/>
        </w:rPr>
        <w:t xml:space="preserve"> </w:t>
      </w:r>
      <w:r w:rsidR="002714A7" w:rsidRPr="00B87DA8">
        <w:rPr>
          <w:rFonts w:ascii="Times New Roman" w:hAnsi="Times New Roman" w:cs="Times New Roman"/>
        </w:rPr>
        <w:t xml:space="preserve"> detalladas en el </w:t>
      </w:r>
      <w:r w:rsidRPr="00B87DA8">
        <w:rPr>
          <w:rFonts w:ascii="Times New Roman" w:hAnsi="Times New Roman" w:cs="Times New Roman"/>
        </w:rPr>
        <w:t xml:space="preserve">Art. </w:t>
      </w:r>
      <w:r w:rsidR="007373CC" w:rsidRPr="00B87DA8">
        <w:rPr>
          <w:rFonts w:ascii="Times New Roman" w:hAnsi="Times New Roman" w:cs="Times New Roman"/>
        </w:rPr>
        <w:t>7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</w:t>
      </w:r>
      <w:r w:rsidR="002714A7" w:rsidRPr="00B87DA8">
        <w:rPr>
          <w:rFonts w:ascii="Times New Roman" w:hAnsi="Times New Roman" w:cs="Times New Roman"/>
        </w:rPr>
        <w:t xml:space="preserve"> y </w:t>
      </w:r>
      <w:r w:rsidRPr="00B87DA8">
        <w:rPr>
          <w:rFonts w:ascii="Times New Roman" w:hAnsi="Times New Roman" w:cs="Times New Roman"/>
        </w:rPr>
        <w:t xml:space="preserve">establecidas en los incisos del artículo </w:t>
      </w:r>
      <w:r w:rsidR="002714A7" w:rsidRPr="00B87DA8">
        <w:rPr>
          <w:rFonts w:ascii="Times New Roman" w:hAnsi="Times New Roman" w:cs="Times New Roman"/>
        </w:rPr>
        <w:t xml:space="preserve">16 apartado III del </w:t>
      </w:r>
      <w:r w:rsidRPr="00B87DA8">
        <w:rPr>
          <w:rFonts w:ascii="Times New Roman" w:hAnsi="Times New Roman" w:cs="Times New Roman"/>
        </w:rPr>
        <w:t xml:space="preserve"> Decreto </w:t>
      </w:r>
      <w:r w:rsidR="002714A7" w:rsidRPr="00B87DA8">
        <w:rPr>
          <w:rFonts w:ascii="Times New Roman" w:hAnsi="Times New Roman" w:cs="Times New Roman"/>
        </w:rPr>
        <w:t xml:space="preserve">N° </w:t>
      </w:r>
      <w:r w:rsidR="00F0697E" w:rsidRPr="00B87DA8">
        <w:rPr>
          <w:rFonts w:ascii="Times New Roman" w:hAnsi="Times New Roman" w:cs="Times New Roman"/>
        </w:rPr>
        <w:t>59/19</w:t>
      </w:r>
      <w:r w:rsidR="002714A7" w:rsidRPr="00B87DA8">
        <w:rPr>
          <w:rFonts w:ascii="Times New Roman" w:hAnsi="Times New Roman" w:cs="Times New Roman"/>
        </w:rPr>
        <w:t xml:space="preserve">  Reglamentario del Subsistema de Contrataciones del Estado, Ley N° 13.981.</w:t>
      </w:r>
    </w:p>
    <w:p w14:paraId="70EED3A1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1539AC32" w14:textId="77777777" w:rsidR="00802934" w:rsidRPr="00B87DA8" w:rsidRDefault="00E34D18" w:rsidP="00B87DA8">
      <w:pPr>
        <w:spacing w:line="360" w:lineRule="auto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 xml:space="preserve">La falsedad de los datos </w:t>
      </w:r>
      <w:r w:rsidR="00802934" w:rsidRPr="00B87DA8">
        <w:rPr>
          <w:rFonts w:ascii="Times New Roman" w:hAnsi="Times New Roman" w:cs="Times New Roman"/>
        </w:rPr>
        <w:t xml:space="preserve">como también </w:t>
      </w:r>
      <w:r w:rsidRPr="00B87DA8">
        <w:rPr>
          <w:rFonts w:ascii="Times New Roman" w:hAnsi="Times New Roman" w:cs="Times New Roman"/>
        </w:rPr>
        <w:t xml:space="preserve">de la </w:t>
      </w:r>
      <w:r w:rsidR="00802934" w:rsidRPr="00B87DA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14:paraId="608FB26F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3BD35FA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CCC6FA5" w14:textId="77777777" w:rsidR="00802934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19E3CCC8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333E534" w14:textId="651BD7B4" w:rsidR="00776075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Aclaración:…………………………………………………………………………</w:t>
      </w:r>
    </w:p>
    <w:p w14:paraId="782F0A66" w14:textId="77777777" w:rsidR="00BC0F85" w:rsidRPr="00B87DA8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8ECDFD9" w14:textId="77777777" w:rsidR="00237328" w:rsidRPr="00B87DA8" w:rsidRDefault="0023732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2544727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763A42E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426CBA1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Aclaración:…………………………………………………………………………</w:t>
      </w:r>
    </w:p>
    <w:p w14:paraId="4F5EB32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265B24D3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F0CE7CA" w14:textId="5BA6BADA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2D2528CB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59AC9B1" w14:textId="6FDF5063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</w:t>
      </w:r>
      <w:r w:rsidR="00237328" w:rsidRPr="00B87DA8">
        <w:rPr>
          <w:rFonts w:ascii="Times New Roman" w:hAnsi="Times New Roman" w:cs="Times New Roman"/>
        </w:rPr>
        <w:t>………………………………………………………………………</w:t>
      </w:r>
      <w:r w:rsidR="00BC0F85">
        <w:rPr>
          <w:rFonts w:ascii="Times New Roman" w:hAnsi="Times New Roman" w:cs="Times New Roman"/>
        </w:rPr>
        <w:t>…</w:t>
      </w:r>
    </w:p>
    <w:p w14:paraId="1E384BE4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2AE63D2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0C43355" w14:textId="11A06E26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31F224FD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181C0F9" w14:textId="77777777" w:rsidR="009A2F21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Aclaración:……………………………………………………</w:t>
      </w:r>
      <w:r w:rsidR="00E67302" w:rsidRPr="00B87DA8">
        <w:rPr>
          <w:rFonts w:ascii="Times New Roman" w:hAnsi="Times New Roman" w:cs="Times New Roman"/>
        </w:rPr>
        <w:t>……………………</w:t>
      </w:r>
      <w:r w:rsidR="00237328" w:rsidRPr="00B87DA8">
        <w:rPr>
          <w:rFonts w:ascii="Times New Roman" w:hAnsi="Times New Roman" w:cs="Times New Roman"/>
        </w:rPr>
        <w:t xml:space="preserve"> </w:t>
      </w:r>
    </w:p>
    <w:p w14:paraId="788DC79B" w14:textId="77777777" w:rsidR="009A2F21" w:rsidRDefault="009A2F21" w:rsidP="00E67302">
      <w:pPr>
        <w:tabs>
          <w:tab w:val="left" w:pos="3555"/>
        </w:tabs>
      </w:pPr>
    </w:p>
    <w:p w14:paraId="515C130D" w14:textId="77777777" w:rsidR="005B5FAC" w:rsidRDefault="005B5FAC">
      <w:pPr>
        <w:widowControl/>
        <w:suppressAutoHyphens w:val="0"/>
        <w:autoSpaceDE/>
      </w:pPr>
      <w:r>
        <w:br w:type="page"/>
      </w:r>
    </w:p>
    <w:p w14:paraId="722F7194" w14:textId="5C76B71F" w:rsidR="00B678C8" w:rsidRDefault="006A4A53" w:rsidP="00AA02A0">
      <w:pPr>
        <w:widowControl/>
        <w:suppressAutoHyphens w:val="0"/>
        <w:autoSpaceDE/>
      </w:pPr>
      <w:r w:rsidRPr="00802934">
        <w:lastRenderedPageBreak/>
        <w:br w:type="page"/>
      </w:r>
    </w:p>
    <w:p w14:paraId="616022FC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G</w:t>
      </w:r>
    </w:p>
    <w:p w14:paraId="402AF597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</w:p>
    <w:p w14:paraId="4B1C65BD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lang w:val="es-ES" w:eastAsia="es-ES"/>
        </w:rPr>
        <w:t>DECLARACIÓN JURADA DE APTITUD PARA CONTRATAR</w:t>
      </w:r>
    </w:p>
    <w:p w14:paraId="1B77F33B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14:paraId="63BAE3AA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14:paraId="13BCEAAB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518369E7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14:paraId="39829D35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62D5CF5F" w14:textId="77777777"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14:paraId="3F81568A" w14:textId="77777777"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14:paraId="5FE1BC9B" w14:textId="77777777"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14:paraId="720D63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14:paraId="06A71E0C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438781E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1564F4DD" w14:textId="77777777"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D126D38" w14:textId="77777777"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14:paraId="26F4DA42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14:paraId="1A65D27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14:paraId="4F4729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7807FFD4" w14:textId="77777777"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65EE633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14:paraId="056066AF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14:paraId="5E50022B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14:paraId="3E70071C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14:paraId="6ACD8EB1" w14:textId="77777777"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14:paraId="6AE80E1D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14:paraId="63726B70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3790A019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lastRenderedPageBreak/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14:paraId="425AB4F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2CDCAE4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14:paraId="29160DF8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4E229D76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20FFA4D1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A629D74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43F0F1C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2335FD8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07F09D91" w14:textId="6854B246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</w:t>
      </w:r>
    </w:p>
    <w:p w14:paraId="34D96AB7" w14:textId="2D003C3A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</w:t>
      </w:r>
    </w:p>
    <w:p w14:paraId="13DFD14E" w14:textId="6722BB09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</w:t>
      </w:r>
    </w:p>
    <w:p w14:paraId="0C6D57F9" w14:textId="63B7BFD7" w:rsidR="008709D9" w:rsidRDefault="00B04A41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Ciudad de………</w:t>
      </w:r>
      <w:r w:rsidR="008709D9">
        <w:rPr>
          <w:rFonts w:ascii="Times New Roman" w:hAnsi="Times New Roman" w:cs="Times New Roman"/>
          <w:lang w:val="es-ES" w:eastAsia="es-ES"/>
        </w:rPr>
        <w:t>…………</w:t>
      </w:r>
      <w:r>
        <w:rPr>
          <w:rFonts w:ascii="Times New Roman" w:hAnsi="Times New Roman" w:cs="Times New Roman"/>
          <w:lang w:val="es-ES" w:eastAsia="es-ES"/>
        </w:rPr>
        <w:t>, a los ….</w:t>
      </w:r>
      <w:r w:rsidR="008709D9">
        <w:rPr>
          <w:rFonts w:ascii="Times New Roman" w:hAnsi="Times New Roman" w:cs="Times New Roman"/>
          <w:lang w:val="es-ES" w:eastAsia="es-ES"/>
        </w:rPr>
        <w:t>.. de …………………</w:t>
      </w:r>
      <w:r>
        <w:rPr>
          <w:rFonts w:ascii="Times New Roman" w:hAnsi="Times New Roman" w:cs="Times New Roman"/>
          <w:lang w:val="es-ES" w:eastAsia="es-ES"/>
        </w:rPr>
        <w:t>………</w:t>
      </w:r>
      <w:r w:rsidR="008709D9">
        <w:rPr>
          <w:rFonts w:ascii="Times New Roman" w:hAnsi="Times New Roman" w:cs="Times New Roman"/>
          <w:lang w:val="es-ES" w:eastAsia="es-ES"/>
        </w:rPr>
        <w:t>…de……</w:t>
      </w:r>
    </w:p>
    <w:p w14:paraId="59D490E2" w14:textId="77777777"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14:paraId="4AC710BF" w14:textId="77777777" w:rsidR="00DE32A6" w:rsidRDefault="00DE32A6" w:rsidP="00DE32A6">
      <w:pPr>
        <w:widowControl/>
        <w:suppressAutoHyphens w:val="0"/>
        <w:autoSpaceDE/>
      </w:pPr>
    </w:p>
    <w:p w14:paraId="51DA3B10" w14:textId="77777777"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14:paraId="3C18C02F" w14:textId="77777777" w:rsidR="00AA02A0" w:rsidRDefault="00AA02A0" w:rsidP="00AA02A0">
      <w:pPr>
        <w:widowControl/>
        <w:suppressAutoHyphens w:val="0"/>
        <w:autoSpaceDE/>
      </w:pPr>
    </w:p>
    <w:p w14:paraId="1C91B014" w14:textId="77777777" w:rsidR="00AA02A0" w:rsidRDefault="00AA02A0" w:rsidP="00AA02A0">
      <w:pPr>
        <w:widowControl/>
        <w:suppressAutoHyphens w:val="0"/>
        <w:autoSpaceDE/>
      </w:pPr>
    </w:p>
    <w:p w14:paraId="1C1CC36A" w14:textId="77777777" w:rsidR="00AA02A0" w:rsidRDefault="00AA02A0" w:rsidP="00AA02A0">
      <w:pPr>
        <w:widowControl/>
        <w:suppressAutoHyphens w:val="0"/>
        <w:autoSpaceDE/>
      </w:pPr>
    </w:p>
    <w:p w14:paraId="16816C50" w14:textId="77777777" w:rsidR="00AA02A0" w:rsidRDefault="00AA02A0" w:rsidP="00AA02A0">
      <w:pPr>
        <w:widowControl/>
        <w:suppressAutoHyphens w:val="0"/>
        <w:autoSpaceDE/>
      </w:pPr>
    </w:p>
    <w:p w14:paraId="7E24F261" w14:textId="77777777" w:rsidR="00AA02A0" w:rsidRDefault="00AA02A0" w:rsidP="00AA02A0">
      <w:pPr>
        <w:widowControl/>
        <w:suppressAutoHyphens w:val="0"/>
        <w:autoSpaceDE/>
      </w:pPr>
    </w:p>
    <w:p w14:paraId="6A7371B7" w14:textId="77777777" w:rsidR="00AA02A0" w:rsidRDefault="00AA02A0" w:rsidP="00AA02A0">
      <w:pPr>
        <w:widowControl/>
        <w:suppressAutoHyphens w:val="0"/>
        <w:autoSpaceDE/>
      </w:pPr>
    </w:p>
    <w:p w14:paraId="69DE6AB2" w14:textId="77777777" w:rsidR="00AA02A0" w:rsidRDefault="00AA02A0" w:rsidP="00AA02A0">
      <w:pPr>
        <w:widowControl/>
        <w:suppressAutoHyphens w:val="0"/>
        <w:autoSpaceDE/>
      </w:pPr>
    </w:p>
    <w:p w14:paraId="14B01A1D" w14:textId="77777777" w:rsidR="00AA02A0" w:rsidRDefault="00AA02A0" w:rsidP="00AA02A0">
      <w:pPr>
        <w:widowControl/>
        <w:suppressAutoHyphens w:val="0"/>
        <w:autoSpaceDE/>
      </w:pPr>
    </w:p>
    <w:p w14:paraId="42E69025" w14:textId="77777777" w:rsidR="00AA02A0" w:rsidRDefault="00AA02A0" w:rsidP="00AA02A0">
      <w:pPr>
        <w:widowControl/>
        <w:suppressAutoHyphens w:val="0"/>
        <w:autoSpaceDE/>
      </w:pPr>
    </w:p>
    <w:p w14:paraId="2234AB78" w14:textId="77777777" w:rsidR="00AA02A0" w:rsidRDefault="00AA02A0" w:rsidP="00AA02A0">
      <w:pPr>
        <w:widowControl/>
        <w:suppressAutoHyphens w:val="0"/>
        <w:autoSpaceDE/>
      </w:pPr>
    </w:p>
    <w:p w14:paraId="59A2CDC5" w14:textId="77777777" w:rsidR="00AA02A0" w:rsidRDefault="00AA02A0" w:rsidP="00AA02A0">
      <w:pPr>
        <w:widowControl/>
        <w:suppressAutoHyphens w:val="0"/>
        <w:autoSpaceDE/>
      </w:pPr>
    </w:p>
    <w:p w14:paraId="55BCDABA" w14:textId="77777777" w:rsidR="00AA02A0" w:rsidRDefault="00AA02A0" w:rsidP="00AA02A0">
      <w:pPr>
        <w:widowControl/>
        <w:suppressAutoHyphens w:val="0"/>
        <w:autoSpaceDE/>
      </w:pPr>
    </w:p>
    <w:p w14:paraId="6AFE1123" w14:textId="77777777" w:rsidR="002106F1" w:rsidRDefault="002106F1" w:rsidP="00AA02A0">
      <w:pPr>
        <w:widowControl/>
        <w:suppressAutoHyphens w:val="0"/>
        <w:autoSpaceDE/>
      </w:pPr>
    </w:p>
    <w:p w14:paraId="2FE46BEB" w14:textId="77777777" w:rsidR="002106F1" w:rsidRDefault="002106F1" w:rsidP="00AA02A0">
      <w:pPr>
        <w:widowControl/>
        <w:suppressAutoHyphens w:val="0"/>
        <w:autoSpaceDE/>
      </w:pPr>
    </w:p>
    <w:p w14:paraId="690CE81E" w14:textId="77777777" w:rsidR="002106F1" w:rsidRDefault="002106F1" w:rsidP="00AA02A0">
      <w:pPr>
        <w:widowControl/>
        <w:suppressAutoHyphens w:val="0"/>
        <w:autoSpaceDE/>
      </w:pPr>
    </w:p>
    <w:p w14:paraId="2F31A742" w14:textId="77777777" w:rsidR="002106F1" w:rsidRDefault="002106F1" w:rsidP="00AA02A0">
      <w:pPr>
        <w:widowControl/>
        <w:suppressAutoHyphens w:val="0"/>
        <w:autoSpaceDE/>
      </w:pPr>
    </w:p>
    <w:p w14:paraId="1EEA5915" w14:textId="77777777" w:rsidR="002106F1" w:rsidRDefault="002106F1" w:rsidP="00AA02A0">
      <w:pPr>
        <w:widowControl/>
        <w:suppressAutoHyphens w:val="0"/>
        <w:autoSpaceDE/>
      </w:pPr>
    </w:p>
    <w:p w14:paraId="1F6846C2" w14:textId="77777777" w:rsidR="002106F1" w:rsidRDefault="002106F1" w:rsidP="00AA02A0">
      <w:pPr>
        <w:widowControl/>
        <w:suppressAutoHyphens w:val="0"/>
        <w:autoSpaceDE/>
      </w:pPr>
    </w:p>
    <w:p w14:paraId="7E6F48EE" w14:textId="77777777" w:rsidR="002106F1" w:rsidRDefault="002106F1" w:rsidP="00AA02A0">
      <w:pPr>
        <w:widowControl/>
        <w:suppressAutoHyphens w:val="0"/>
        <w:autoSpaceDE/>
      </w:pPr>
    </w:p>
    <w:p w14:paraId="0E4DC51B" w14:textId="77777777" w:rsidR="002106F1" w:rsidRDefault="002106F1" w:rsidP="00AA02A0">
      <w:pPr>
        <w:widowControl/>
        <w:suppressAutoHyphens w:val="0"/>
        <w:autoSpaceDE/>
      </w:pPr>
    </w:p>
    <w:p w14:paraId="5D8A97B4" w14:textId="77777777"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09" w:tblpY="-186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12"/>
        <w:gridCol w:w="3796"/>
        <w:gridCol w:w="3806"/>
        <w:gridCol w:w="36"/>
      </w:tblGrid>
      <w:tr w:rsidR="00BC0F85" w:rsidRPr="0062313A" w14:paraId="1A950497" w14:textId="77777777" w:rsidTr="005B5FAC">
        <w:trPr>
          <w:trHeight w:val="1411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ACDE5" w14:textId="77777777" w:rsidR="00BC0F85" w:rsidRPr="00FC2D01" w:rsidRDefault="00BC0F85" w:rsidP="005B5FA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49F9CA9E" w14:textId="77777777" w:rsidR="00BC0F85" w:rsidRPr="00FC2D01" w:rsidRDefault="00BC0F85" w:rsidP="005B5F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PLANILLA DE COTIZACION </w:t>
            </w:r>
          </w:p>
          <w:p w14:paraId="0EDEF621" w14:textId="77777777" w:rsidR="00BC0F85" w:rsidRPr="0062313A" w:rsidRDefault="00BC0F85" w:rsidP="005B5FA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BC0F85" w:rsidRPr="0062313A" w14:paraId="6658F7F7" w14:textId="77777777" w:rsidTr="005B5FAC">
        <w:trPr>
          <w:trHeight w:val="410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61DDDBF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bCs/>
              </w:rPr>
              <w:t>Datos de la Contratación Directa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74C54A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4A930E3" w14:textId="77777777" w:rsidTr="005B5FAC">
        <w:trPr>
          <w:trHeight w:val="17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E2DA262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Número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B79C5" w14:textId="2ABC8D22" w:rsidR="00BC0F85" w:rsidRPr="00BC0F85" w:rsidRDefault="00BC0F85" w:rsidP="003C4A6F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 </w:t>
            </w:r>
            <w:r w:rsidR="003C4A6F"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E3B514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22E7F4B" w14:textId="77777777" w:rsidTr="005B5FAC">
        <w:trPr>
          <w:trHeight w:val="28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9C53B1F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Ejercicio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9F91D" w14:textId="77777777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 2024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856BA1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64076CE" w14:textId="77777777" w:rsidTr="005B5FAC">
        <w:trPr>
          <w:trHeight w:val="38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CD61FC8" w14:textId="77777777" w:rsidR="00BC0F85" w:rsidRPr="00BC0F85" w:rsidRDefault="00BC0F85" w:rsidP="005B5FAC">
            <w:pPr>
              <w:snapToGrid w:val="0"/>
              <w:ind w:right="-3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Expediente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E3D0E" w14:textId="5E2DD772" w:rsidR="00BC0F85" w:rsidRPr="00BC0F85" w:rsidRDefault="00BC0F85" w:rsidP="003C4A6F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  PG.SA-</w:t>
            </w:r>
            <w:r w:rsidR="003C4A6F">
              <w:rPr>
                <w:rFonts w:ascii="Times New Roman" w:eastAsia="Arial" w:hAnsi="Times New Roman" w:cs="Times New Roman"/>
                <w:b/>
              </w:rPr>
              <w:t>799</w:t>
            </w:r>
            <w:r w:rsidRPr="00BC0F85">
              <w:rPr>
                <w:rFonts w:ascii="Times New Roman" w:eastAsia="Arial" w:hAnsi="Times New Roman" w:cs="Times New Roman"/>
                <w:b/>
              </w:rPr>
              <w:t>-2</w:t>
            </w:r>
            <w:r w:rsidR="003C4A6F">
              <w:rPr>
                <w:rFonts w:ascii="Times New Roman" w:eastAsia="Arial" w:hAnsi="Times New Roman" w:cs="Times New Roman"/>
                <w:b/>
              </w:rPr>
              <w:t>4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4C9369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9D845C0" w14:textId="77777777" w:rsidTr="005B5FAC">
        <w:trPr>
          <w:trHeight w:val="70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1A93E7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0A8E14E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166ED3A1" w14:textId="77777777" w:rsidTr="005B5FAC">
        <w:trPr>
          <w:trHeight w:val="338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8F8BD7A" w14:textId="77777777" w:rsidR="00BC0F85" w:rsidRPr="00BC0F85" w:rsidRDefault="00BC0F85" w:rsidP="005B5FA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BC0F8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C0F8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Datos del Organismo Contratante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989CC4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FFB118F" w14:textId="77777777" w:rsidTr="005B5FAC">
        <w:trPr>
          <w:trHeight w:val="42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4B989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Denominación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9EE71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Poder Judicial de la Provincia de Bs. As. -Ministerio Público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F9D48B4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0B6ADAD4" w14:textId="77777777" w:rsidTr="005B5FAC">
        <w:trPr>
          <w:trHeight w:val="420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DDD7191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AA09E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 xml:space="preserve">Calle 50 Nº 889/91 piso 2º La Plata  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6D0982E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DCD4955" w14:textId="77777777" w:rsidTr="005B5FAC">
        <w:trPr>
          <w:trHeight w:val="271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59C0BF" w14:textId="77777777" w:rsidR="00BC0F85" w:rsidRPr="00BC0F85" w:rsidRDefault="00BC0F85" w:rsidP="005B5FAC">
            <w:pPr>
              <w:snapToGrid w:val="0"/>
              <w:ind w:right="213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7442F0A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40DAF2DE" w14:textId="77777777" w:rsidTr="005B5FAC">
        <w:trPr>
          <w:trHeight w:val="415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37830C49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97B0E2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6DDE79F" w14:textId="77777777" w:rsidTr="005B5FAC">
        <w:trPr>
          <w:trHeight w:val="42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AA3FC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1)</w:t>
            </w:r>
          </w:p>
        </w:tc>
        <w:tc>
          <w:tcPr>
            <w:tcW w:w="38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17A9E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</w:tr>
      <w:tr w:rsidR="00BC0F85" w:rsidRPr="0062313A" w14:paraId="39A19396" w14:textId="77777777" w:rsidTr="005B5FAC">
        <w:trPr>
          <w:trHeight w:val="47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0B9D6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2)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A2155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71988C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4BE6731E" w14:textId="77777777" w:rsidTr="005B5FAC">
        <w:trPr>
          <w:trHeight w:val="419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A7B20B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3)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660D9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824192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0B855066" w14:textId="77777777" w:rsidTr="005B5FAC">
        <w:trPr>
          <w:trHeight w:val="452"/>
        </w:trPr>
        <w:tc>
          <w:tcPr>
            <w:tcW w:w="9310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2DB2056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Teléfono fijo/ móvil: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B74664D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202F3A3B" w14:textId="77777777" w:rsidTr="005B5FAC">
        <w:trPr>
          <w:trHeight w:val="416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6A03E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224FDF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B3D60AC" w14:textId="77777777" w:rsidTr="005B5FAC">
        <w:trPr>
          <w:trHeight w:val="407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ED9B2F0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0B2824C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60FCF4CD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C21B9" w14:textId="77777777" w:rsidR="00CA5596" w:rsidRDefault="00CA5596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</w:p>
          <w:p w14:paraId="14767E68" w14:textId="4830E634" w:rsidR="00BC0F85" w:rsidRDefault="00BC0F85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 xml:space="preserve">mensual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del inmueble cuyos datos se consignan en el ANEXO E, la suma mensual inicial de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.............($.........................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............)</w:t>
            </w:r>
          </w:p>
          <w:p w14:paraId="39753848" w14:textId="61A67EF6" w:rsidR="00CA5596" w:rsidRPr="00CA5596" w:rsidRDefault="00BC0F85" w:rsidP="005B5FAC">
            <w:pPr>
              <w:spacing w:line="276" w:lineRule="auto"/>
              <w:ind w:left="142" w:right="130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Lo que hace un total por treinta y seis meses de PESOS…………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…………………………………………………………………….($.....................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.........................)</w:t>
            </w:r>
          </w:p>
        </w:tc>
      </w:tr>
      <w:tr w:rsidR="00BC0F85" w:rsidRPr="0062313A" w14:paraId="0350DF76" w14:textId="77777777" w:rsidTr="005B5FAC">
        <w:trPr>
          <w:trHeight w:val="787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F576" w14:textId="77777777" w:rsidR="00CA5596" w:rsidRDefault="00CA5596" w:rsidP="005B5FAC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</w:p>
          <w:p w14:paraId="4A8C4C1D" w14:textId="4B618B84" w:rsidR="00BC0F85" w:rsidRPr="00CA5596" w:rsidRDefault="00BC0F85" w:rsidP="005B5FAC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SE CONSTITUYE GARANTÍA DE OFERTA (en caso de corresponder)</w:t>
            </w:r>
            <w:r w:rsidR="00CA5596"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EN………</w:t>
            </w:r>
            <w:r w:rsidR="00CA5596">
              <w:rPr>
                <w:rFonts w:ascii="Times New Roman" w:hAnsi="Times New Roman" w:cs="Times New Roman"/>
              </w:rPr>
              <w:t>………………………………………………</w:t>
            </w:r>
            <w:r w:rsidRPr="00CA5596">
              <w:rPr>
                <w:rFonts w:ascii="Times New Roman" w:hAnsi="Times New Roman" w:cs="Times New Roman"/>
              </w:rPr>
              <w:t>…………… POR LA SUMA DE PESOS.............................................................</w:t>
            </w:r>
            <w:r w:rsidR="00CA5596">
              <w:rPr>
                <w:rFonts w:ascii="Times New Roman" w:hAnsi="Times New Roman" w:cs="Times New Roman"/>
              </w:rPr>
              <w:t>...................................</w:t>
            </w:r>
            <w:r w:rsidRPr="00CA5596">
              <w:rPr>
                <w:rFonts w:ascii="Times New Roman" w:hAnsi="Times New Roman" w:cs="Times New Roman"/>
              </w:rPr>
              <w:t>........................................</w:t>
            </w:r>
          </w:p>
        </w:tc>
      </w:tr>
      <w:tr w:rsidR="00BC0F85" w:rsidRPr="0062313A" w14:paraId="28F9C553" w14:textId="77777777" w:rsidTr="005B5FAC">
        <w:trPr>
          <w:trHeight w:val="640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96D0F" w14:textId="6E16F8EE" w:rsidR="00CA5596" w:rsidRPr="00FC2D01" w:rsidRDefault="00BC0F85" w:rsidP="005B5FAC">
            <w:pPr>
              <w:snapToGrid w:val="0"/>
              <w:ind w:left="132"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BC0F85" w:rsidRPr="0062313A" w14:paraId="6C190407" w14:textId="77777777" w:rsidTr="005B5FAC">
        <w:trPr>
          <w:trHeight w:val="976"/>
        </w:trPr>
        <w:tc>
          <w:tcPr>
            <w:tcW w:w="931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13C8B6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07B380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7E16FC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1448115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C0F85" w:rsidRPr="0062313A" w14:paraId="717DFEC3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C750F" w14:textId="77777777" w:rsidR="00BC0F85" w:rsidRPr="00FC2D01" w:rsidRDefault="00BC0F85" w:rsidP="005B5FA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14:paraId="56E3854F" w14:textId="77777777" w:rsidR="00BC0F85" w:rsidRPr="00FC2D01" w:rsidRDefault="00BC0F85" w:rsidP="005B5FA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BC0F85" w:rsidRPr="0062313A" w14:paraId="41905BAA" w14:textId="77777777" w:rsidTr="005B5FAC">
        <w:trPr>
          <w:trHeight w:val="387"/>
        </w:trPr>
        <w:tc>
          <w:tcPr>
            <w:tcW w:w="1708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A38198" w14:textId="5D2B778F" w:rsidR="00BC0F85" w:rsidRPr="00FC2D01" w:rsidRDefault="00BC0F85" w:rsidP="005B5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F5658" w14:textId="77777777" w:rsidR="00BC0F85" w:rsidRPr="00FC2D01" w:rsidRDefault="00BC0F85" w:rsidP="005B5FA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5B5F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2EFB"/>
    <w:rsid w:val="000B6366"/>
    <w:rsid w:val="000D10E8"/>
    <w:rsid w:val="000D490D"/>
    <w:rsid w:val="001104E7"/>
    <w:rsid w:val="001328BD"/>
    <w:rsid w:val="00143A20"/>
    <w:rsid w:val="001500CC"/>
    <w:rsid w:val="00151F12"/>
    <w:rsid w:val="00173597"/>
    <w:rsid w:val="00180B6A"/>
    <w:rsid w:val="00181BF6"/>
    <w:rsid w:val="001823AE"/>
    <w:rsid w:val="00194ACC"/>
    <w:rsid w:val="00195912"/>
    <w:rsid w:val="001B5F44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4241C"/>
    <w:rsid w:val="00246D88"/>
    <w:rsid w:val="002515F7"/>
    <w:rsid w:val="00270CAE"/>
    <w:rsid w:val="002714A7"/>
    <w:rsid w:val="00286827"/>
    <w:rsid w:val="00287E39"/>
    <w:rsid w:val="00290A44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C2D02"/>
    <w:rsid w:val="003C4A6F"/>
    <w:rsid w:val="00421B8F"/>
    <w:rsid w:val="0043339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93755"/>
    <w:rsid w:val="006942C8"/>
    <w:rsid w:val="006A00B0"/>
    <w:rsid w:val="006A4A53"/>
    <w:rsid w:val="006C0D7C"/>
    <w:rsid w:val="006C12C1"/>
    <w:rsid w:val="006C373A"/>
    <w:rsid w:val="006D0EB0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945EC"/>
    <w:rsid w:val="00896852"/>
    <w:rsid w:val="00897AC4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5F62"/>
    <w:rsid w:val="00C46894"/>
    <w:rsid w:val="00C50022"/>
    <w:rsid w:val="00C5108C"/>
    <w:rsid w:val="00C51A49"/>
    <w:rsid w:val="00C55376"/>
    <w:rsid w:val="00C565AC"/>
    <w:rsid w:val="00C610AD"/>
    <w:rsid w:val="00C65FFF"/>
    <w:rsid w:val="00C778DE"/>
    <w:rsid w:val="00C87C8D"/>
    <w:rsid w:val="00C97754"/>
    <w:rsid w:val="00CA1DAD"/>
    <w:rsid w:val="00CA5596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500B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E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2CFF8-016E-4F77-B181-A84D2D525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17</Pages>
  <Words>1658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 Belen Cimalando</cp:lastModifiedBy>
  <cp:revision>17</cp:revision>
  <cp:lastPrinted>2025-01-07T14:33:00Z</cp:lastPrinted>
  <dcterms:created xsi:type="dcterms:W3CDTF">2024-02-16T14:35:00Z</dcterms:created>
  <dcterms:modified xsi:type="dcterms:W3CDTF">2025-01-07T14:33:00Z</dcterms:modified>
</cp:coreProperties>
</file>