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8332186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E6133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Ejercicio: </w:t>
            </w:r>
            <w:r w:rsidR="006D28B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</w:t>
            </w:r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15A794AA" w:rsidR="00C23023" w:rsidRPr="00FE4D00" w:rsidRDefault="00E6133C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PG.SA-1238-22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0A0A841E" w14:textId="28DC3FA4" w:rsidR="00E6133C" w:rsidRPr="00FE4D00" w:rsidRDefault="00E6133C" w:rsidP="00E6133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inmueble</w:t>
            </w:r>
            <w:r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>s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 para su locación 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Plata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la 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Oficina de Delitos contra la Propiedad Automotor del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Mar del Plata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964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49"/>
            </w:tblGrid>
            <w:tr w:rsidR="00E6133C" w:rsidRPr="00476AC6" w14:paraId="6D0C470D" w14:textId="77777777" w:rsidTr="006B5F8F">
              <w:trPr>
                <w:cantSplit/>
                <w:trHeight w:val="1014"/>
              </w:trPr>
              <w:tc>
                <w:tcPr>
                  <w:tcW w:w="5397" w:type="dxa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14:paraId="744DF065" w14:textId="77777777" w:rsidR="00E6133C" w:rsidRPr="00476AC6" w:rsidRDefault="00E6133C" w:rsidP="00E6133C">
                  <w:pPr>
                    <w:snapToGrid w:val="0"/>
                    <w:ind w:left="57" w:right="4274"/>
                    <w:jc w:val="center"/>
                    <w:rPr>
                      <w:rFonts w:ascii="Times New Roman" w:eastAsia="Arial" w:hAnsi="Times New Roman" w:cs="Times New Roman"/>
                      <w:bCs/>
                      <w:sz w:val="20"/>
                      <w:szCs w:val="20"/>
                    </w:rPr>
                  </w:pPr>
                  <w:r w:rsidRPr="00524B6C"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D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  <w:lang w:val="es-AR"/>
                    </w:rPr>
                    <w:t>elegación de Administración del Departamento Judicial Mar del Plata. Calle Garay N° 1945 de la ciudad de Mar del Plata</w:t>
                  </w:r>
                  <w:r>
                    <w:rPr>
                      <w:rFonts w:ascii="Times New Roman" w:hAnsi="Times New Roman" w:cs="Times New Roman"/>
                      <w:bCs/>
                      <w:sz w:val="22"/>
                      <w:szCs w:val="19"/>
                    </w:rPr>
                    <w:t xml:space="preserve"> – Pcia de Buenos Aires.</w:t>
                  </w:r>
                </w:p>
              </w:tc>
            </w:tr>
          </w:tbl>
          <w:p w14:paraId="35AD0C8E" w14:textId="6E41FB2D" w:rsidR="0057417D" w:rsidRPr="00476AC6" w:rsidRDefault="0057417D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6C400BD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493990EC" w14:textId="77777777" w:rsidR="00E6133C" w:rsidRPr="00476AC6" w:rsidRDefault="00E6133C" w:rsidP="00E6133C">
            <w:pPr>
              <w:snapToGrid w:val="0"/>
              <w:ind w:left="57" w:right="141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 Mar del Plata. Calle Garay N°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68D20C07" w:rsidR="00E178D5" w:rsidRPr="00476AC6" w:rsidRDefault="00E178D5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78B4C9AD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junio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6752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9</w:t>
            </w:r>
            <w:r w:rsidR="00E41A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EF024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N°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locado: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Único inmueble locado: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N° 59/19 Reglamentario del Subsistema de Contrataciones del Estado, Ley N°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2B5BF355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artículo</w:t>
            </w: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Javier Bernasconi - Secretario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Andrea B. Machado – Jefe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Comisión de Preadjudicación</w:t>
            </w:r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Dr. Gabriel Toigo</w:t>
            </w:r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Lic. Bruno Paolucci</w:t>
            </w:r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5471B491" w:rsidR="007F0F20" w:rsidRPr="001D0E5C" w:rsidRDefault="00E6133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40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7F47F2C" w:rsidR="007F0F20" w:rsidRPr="001D0E5C" w:rsidRDefault="00E6133C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6CC5F7AF" w:rsidR="007F0F20" w:rsidRPr="001D0E5C" w:rsidRDefault="00E6133C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PG.SA-1238-22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Calle 50 Nº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33C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EF024F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1221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Julia Alfano</cp:lastModifiedBy>
  <cp:revision>7</cp:revision>
  <cp:lastPrinted>2025-03-20T16:07:00Z</cp:lastPrinted>
  <dcterms:created xsi:type="dcterms:W3CDTF">2025-03-27T14:13:00Z</dcterms:created>
  <dcterms:modified xsi:type="dcterms:W3CDTF">2025-05-07T12:55:00Z</dcterms:modified>
</cp:coreProperties>
</file>